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D49B2" w14:textId="77777777" w:rsidR="00481FC4" w:rsidRDefault="00481FC4" w:rsidP="00481FC4">
      <w:pPr>
        <w:pStyle w:val="Heading2"/>
        <w:rPr>
          <w:rFonts w:ascii="Times New Roman" w:hAnsi="Times New Roman"/>
        </w:rPr>
      </w:pPr>
      <w:bookmarkStart w:id="0" w:name="_GoBack"/>
      <w:bookmarkEnd w:id="0"/>
      <w:r>
        <w:rPr>
          <w:rFonts w:ascii="Times New Roman" w:hAnsi="Times New Roman"/>
        </w:rPr>
        <w:t>CHAPTER 2: Research Methods</w:t>
      </w:r>
    </w:p>
    <w:p w14:paraId="20F12116" w14:textId="77777777" w:rsidR="00481FC4" w:rsidRDefault="00481FC4" w:rsidP="00481FC4">
      <w:pPr>
        <w:pBdr>
          <w:top w:val="thinThickSmallGap" w:sz="24" w:space="1" w:color="auto"/>
        </w:pBdr>
        <w:tabs>
          <w:tab w:val="left" w:pos="360"/>
        </w:tabs>
        <w:rPr>
          <w:rFonts w:ascii="Times New Roman" w:hAnsi="Times New Roman"/>
          <w:b/>
        </w:rPr>
      </w:pPr>
      <w:r>
        <w:rPr>
          <w:rFonts w:ascii="Times New Roman" w:hAnsi="Times New Roman"/>
          <w:b/>
        </w:rPr>
        <w:t>Test Bank for Chapter 2</w:t>
      </w:r>
    </w:p>
    <w:p w14:paraId="5D8F004A" w14:textId="77777777" w:rsidR="00481FC4" w:rsidRDefault="00481FC4" w:rsidP="00481FC4">
      <w:pPr>
        <w:tabs>
          <w:tab w:val="left" w:pos="360"/>
        </w:tabs>
        <w:rPr>
          <w:rFonts w:ascii="Times New Roman" w:hAnsi="Times New Roman"/>
          <w:b/>
          <w:sz w:val="20"/>
        </w:rPr>
      </w:pPr>
    </w:p>
    <w:p w14:paraId="520AF2AB" w14:textId="77777777" w:rsidR="00481FC4" w:rsidRDefault="00481FC4" w:rsidP="00481FC4">
      <w:pPr>
        <w:tabs>
          <w:tab w:val="left" w:pos="360"/>
        </w:tabs>
        <w:rPr>
          <w:rFonts w:ascii="Times New Roman" w:hAnsi="Times New Roman"/>
          <w:b/>
          <w:sz w:val="20"/>
        </w:rPr>
      </w:pPr>
      <w:r>
        <w:rPr>
          <w:rFonts w:ascii="Times New Roman" w:hAnsi="Times New Roman"/>
          <w:b/>
          <w:sz w:val="20"/>
        </w:rPr>
        <w:t>Basic Terms and Definitions:</w:t>
      </w:r>
    </w:p>
    <w:p w14:paraId="7898F079" w14:textId="77777777" w:rsidR="005B5AAD" w:rsidRDefault="005B5AAD" w:rsidP="00481FC4">
      <w:pPr>
        <w:tabs>
          <w:tab w:val="left" w:pos="360"/>
        </w:tabs>
        <w:rPr>
          <w:rFonts w:ascii="Times New Roman" w:hAnsi="Times New Roman"/>
          <w:b/>
          <w:sz w:val="20"/>
        </w:rPr>
      </w:pPr>
      <w:r>
        <w:rPr>
          <w:rFonts w:ascii="Times New Roman" w:hAnsi="Times New Roman"/>
          <w:b/>
          <w:sz w:val="20"/>
        </w:rPr>
        <w:t>Independent and Dependent Variables</w:t>
      </w:r>
      <w:r w:rsidDel="005B5AAD">
        <w:rPr>
          <w:rFonts w:ascii="Times New Roman" w:hAnsi="Times New Roman"/>
          <w:b/>
          <w:sz w:val="20"/>
        </w:rPr>
        <w:t xml:space="preserve"> </w:t>
      </w:r>
    </w:p>
    <w:p w14:paraId="3E51E449" w14:textId="77777777" w:rsidR="00481FC4" w:rsidRDefault="00481FC4" w:rsidP="00481FC4">
      <w:pPr>
        <w:tabs>
          <w:tab w:val="left" w:pos="360"/>
        </w:tabs>
        <w:rPr>
          <w:rFonts w:ascii="Times New Roman" w:hAnsi="Times New Roman"/>
          <w:sz w:val="20"/>
        </w:rPr>
      </w:pPr>
    </w:p>
    <w:p w14:paraId="66AF9C7C" w14:textId="276870ED" w:rsidR="00481FC4" w:rsidRDefault="00481FC4" w:rsidP="00481FC4">
      <w:pPr>
        <w:numPr>
          <w:ilvl w:val="0"/>
          <w:numId w:val="8"/>
        </w:numPr>
        <w:rPr>
          <w:rFonts w:ascii="Times New Roman" w:hAnsi="Times New Roman"/>
          <w:sz w:val="20"/>
        </w:rPr>
      </w:pPr>
      <w:r>
        <w:rPr>
          <w:rFonts w:ascii="Times New Roman" w:hAnsi="Times New Roman"/>
          <w:sz w:val="20"/>
        </w:rPr>
        <w:t>A(n) _____ is any characteristic of a person, place, or thing that can change over time or across situations.</w:t>
      </w:r>
    </w:p>
    <w:p w14:paraId="7A132453" w14:textId="77777777" w:rsidR="00481FC4" w:rsidRDefault="00481FC4" w:rsidP="00481FC4">
      <w:pPr>
        <w:numPr>
          <w:ilvl w:val="1"/>
          <w:numId w:val="8"/>
        </w:numPr>
        <w:rPr>
          <w:rFonts w:ascii="Times New Roman" w:hAnsi="Times New Roman"/>
          <w:sz w:val="20"/>
        </w:rPr>
      </w:pPr>
      <w:r>
        <w:rPr>
          <w:rFonts w:ascii="Times New Roman" w:hAnsi="Times New Roman"/>
          <w:sz w:val="20"/>
        </w:rPr>
        <w:t>stimulus</w:t>
      </w:r>
    </w:p>
    <w:p w14:paraId="4B6577D7" w14:textId="77777777" w:rsidR="00481FC4" w:rsidRDefault="00481FC4" w:rsidP="00481FC4">
      <w:pPr>
        <w:numPr>
          <w:ilvl w:val="1"/>
          <w:numId w:val="8"/>
        </w:numPr>
        <w:rPr>
          <w:rFonts w:ascii="Times New Roman" w:hAnsi="Times New Roman"/>
          <w:sz w:val="20"/>
        </w:rPr>
      </w:pPr>
      <w:r>
        <w:rPr>
          <w:rFonts w:ascii="Times New Roman" w:hAnsi="Times New Roman"/>
          <w:sz w:val="20"/>
        </w:rPr>
        <w:t>response</w:t>
      </w:r>
    </w:p>
    <w:p w14:paraId="0EB35E55" w14:textId="77777777" w:rsidR="00481FC4" w:rsidRDefault="00481FC4" w:rsidP="00481FC4">
      <w:pPr>
        <w:numPr>
          <w:ilvl w:val="1"/>
          <w:numId w:val="8"/>
        </w:numPr>
        <w:rPr>
          <w:rFonts w:ascii="Times New Roman" w:hAnsi="Times New Roman"/>
          <w:sz w:val="20"/>
        </w:rPr>
      </w:pPr>
      <w:r>
        <w:rPr>
          <w:rFonts w:ascii="Times New Roman" w:hAnsi="Times New Roman"/>
          <w:sz w:val="20"/>
        </w:rPr>
        <w:t>operation</w:t>
      </w:r>
    </w:p>
    <w:p w14:paraId="12369396" w14:textId="77777777" w:rsidR="00481FC4" w:rsidRDefault="00481FC4" w:rsidP="00481FC4">
      <w:pPr>
        <w:numPr>
          <w:ilvl w:val="1"/>
          <w:numId w:val="8"/>
        </w:numPr>
        <w:rPr>
          <w:rFonts w:ascii="Times New Roman" w:hAnsi="Times New Roman"/>
          <w:sz w:val="20"/>
        </w:rPr>
      </w:pPr>
      <w:r>
        <w:rPr>
          <w:rFonts w:ascii="Times New Roman" w:hAnsi="Times New Roman"/>
          <w:sz w:val="20"/>
        </w:rPr>
        <w:t>variable</w:t>
      </w:r>
    </w:p>
    <w:p w14:paraId="52C89784" w14:textId="6CC0EA6B"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Answer: D</w:t>
      </w:r>
    </w:p>
    <w:p w14:paraId="74697B5E"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Page number: 51</w:t>
      </w:r>
    </w:p>
    <w:p w14:paraId="0DAEABE1" w14:textId="2E1A3A8A"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Feedback: A variable is a characteristic of a person, place, or thing that can change (vary) over time or from one</w:t>
      </w:r>
      <w:r w:rsidR="00DA0912">
        <w:rPr>
          <w:rFonts w:ascii="Times New Roman" w:hAnsi="Times New Roman"/>
          <w:sz w:val="20"/>
        </w:rPr>
        <w:t xml:space="preserve"> </w:t>
      </w:r>
      <w:r w:rsidRPr="00481FC4">
        <w:rPr>
          <w:rFonts w:ascii="Times New Roman" w:hAnsi="Times New Roman"/>
          <w:sz w:val="20"/>
        </w:rPr>
        <w:t>situation to another.</w:t>
      </w:r>
    </w:p>
    <w:p w14:paraId="26652F96" w14:textId="77777777" w:rsidR="00481FC4" w:rsidRDefault="00481FC4" w:rsidP="00481FC4">
      <w:pPr>
        <w:rPr>
          <w:rFonts w:ascii="Times New Roman" w:hAnsi="Times New Roman"/>
          <w:sz w:val="20"/>
        </w:rPr>
      </w:pPr>
    </w:p>
    <w:p w14:paraId="12DF4B50" w14:textId="77777777" w:rsidR="00481FC4" w:rsidRDefault="00481FC4" w:rsidP="00481FC4">
      <w:pPr>
        <w:numPr>
          <w:ilvl w:val="0"/>
          <w:numId w:val="8"/>
        </w:numPr>
        <w:rPr>
          <w:rFonts w:ascii="Times New Roman" w:hAnsi="Times New Roman"/>
          <w:sz w:val="20"/>
        </w:rPr>
      </w:pPr>
      <w:r>
        <w:rPr>
          <w:rFonts w:ascii="Times New Roman" w:hAnsi="Times New Roman"/>
          <w:sz w:val="20"/>
        </w:rPr>
        <w:t>Temperature, height, and hair color are all:</w:t>
      </w:r>
    </w:p>
    <w:p w14:paraId="1B58F56C" w14:textId="77777777" w:rsidR="00481FC4" w:rsidRDefault="00481FC4" w:rsidP="00481FC4">
      <w:pPr>
        <w:numPr>
          <w:ilvl w:val="1"/>
          <w:numId w:val="8"/>
        </w:numPr>
        <w:rPr>
          <w:rFonts w:ascii="Times New Roman" w:hAnsi="Times New Roman"/>
          <w:sz w:val="20"/>
        </w:rPr>
      </w:pPr>
      <w:r>
        <w:rPr>
          <w:rFonts w:ascii="Times New Roman" w:hAnsi="Times New Roman"/>
          <w:sz w:val="20"/>
        </w:rPr>
        <w:t>behaviors.</w:t>
      </w:r>
    </w:p>
    <w:p w14:paraId="3ECBF8A7" w14:textId="77777777" w:rsidR="00481FC4" w:rsidRDefault="00481FC4" w:rsidP="00481FC4">
      <w:pPr>
        <w:numPr>
          <w:ilvl w:val="1"/>
          <w:numId w:val="8"/>
        </w:numPr>
        <w:rPr>
          <w:rFonts w:ascii="Times New Roman" w:hAnsi="Times New Roman"/>
          <w:sz w:val="20"/>
        </w:rPr>
      </w:pPr>
      <w:r>
        <w:rPr>
          <w:rFonts w:ascii="Times New Roman" w:hAnsi="Times New Roman"/>
          <w:sz w:val="20"/>
        </w:rPr>
        <w:t>operations.</w:t>
      </w:r>
    </w:p>
    <w:p w14:paraId="320EFAA5" w14:textId="77777777" w:rsidR="00481FC4" w:rsidRDefault="00481FC4" w:rsidP="00481FC4">
      <w:pPr>
        <w:numPr>
          <w:ilvl w:val="1"/>
          <w:numId w:val="8"/>
        </w:numPr>
        <w:rPr>
          <w:rFonts w:ascii="Times New Roman" w:hAnsi="Times New Roman"/>
          <w:sz w:val="20"/>
        </w:rPr>
      </w:pPr>
      <w:r>
        <w:rPr>
          <w:rFonts w:ascii="Times New Roman" w:hAnsi="Times New Roman"/>
          <w:sz w:val="20"/>
        </w:rPr>
        <w:t>variables.</w:t>
      </w:r>
    </w:p>
    <w:p w14:paraId="03B2512E" w14:textId="38EBF747" w:rsidR="00481FC4" w:rsidRDefault="00EA5679" w:rsidP="00481FC4">
      <w:pPr>
        <w:numPr>
          <w:ilvl w:val="1"/>
          <w:numId w:val="8"/>
        </w:numPr>
        <w:rPr>
          <w:rFonts w:ascii="Times New Roman" w:hAnsi="Times New Roman"/>
          <w:sz w:val="20"/>
        </w:rPr>
      </w:pPr>
      <w:r>
        <w:rPr>
          <w:rFonts w:ascii="Times New Roman" w:hAnsi="Times New Roman"/>
          <w:sz w:val="20"/>
        </w:rPr>
        <w:t>B</w:t>
      </w:r>
      <w:r w:rsidR="00481FC4">
        <w:rPr>
          <w:rFonts w:ascii="Times New Roman" w:hAnsi="Times New Roman"/>
          <w:sz w:val="20"/>
        </w:rPr>
        <w:t>oth a and b are correct</w:t>
      </w:r>
      <w:r>
        <w:rPr>
          <w:rFonts w:ascii="Times New Roman" w:hAnsi="Times New Roman"/>
          <w:sz w:val="20"/>
        </w:rPr>
        <w:t>.</w:t>
      </w:r>
    </w:p>
    <w:p w14:paraId="6AE0FEE4" w14:textId="460D348B"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Answer: C</w:t>
      </w:r>
    </w:p>
    <w:p w14:paraId="549F5EF9"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Page number: 51</w:t>
      </w:r>
    </w:p>
    <w:p w14:paraId="010B50E6" w14:textId="7288D460"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Feedback: Temperature is an example of a variable; temperature varies from day to day, season to season, and place to place. Height and weight are also examples of variables—people come in many different sizes and shapes.</w:t>
      </w:r>
    </w:p>
    <w:p w14:paraId="0E1F67D0" w14:textId="77777777" w:rsidR="00481FC4" w:rsidRDefault="00481FC4" w:rsidP="00481FC4">
      <w:pPr>
        <w:rPr>
          <w:rFonts w:ascii="Times New Roman" w:hAnsi="Times New Roman"/>
          <w:b/>
          <w:sz w:val="20"/>
        </w:rPr>
      </w:pPr>
    </w:p>
    <w:p w14:paraId="65DE40E5" w14:textId="77777777" w:rsidR="00481FC4" w:rsidRDefault="00481FC4" w:rsidP="00481FC4">
      <w:pPr>
        <w:numPr>
          <w:ilvl w:val="0"/>
          <w:numId w:val="8"/>
        </w:numPr>
        <w:rPr>
          <w:rFonts w:ascii="Times New Roman" w:hAnsi="Times New Roman"/>
          <w:sz w:val="20"/>
        </w:rPr>
      </w:pPr>
      <w:r>
        <w:rPr>
          <w:rFonts w:ascii="Times New Roman" w:hAnsi="Times New Roman"/>
          <w:sz w:val="20"/>
        </w:rPr>
        <w:t>The _____ variable is that factor that varies across the different conditions in an experiment.</w:t>
      </w:r>
    </w:p>
    <w:p w14:paraId="1A6C8316" w14:textId="77777777" w:rsidR="00481FC4" w:rsidRDefault="00481FC4" w:rsidP="00481FC4">
      <w:pPr>
        <w:numPr>
          <w:ilvl w:val="1"/>
          <w:numId w:val="8"/>
        </w:numPr>
        <w:rPr>
          <w:rFonts w:ascii="Times New Roman" w:hAnsi="Times New Roman"/>
          <w:sz w:val="20"/>
        </w:rPr>
      </w:pPr>
      <w:r>
        <w:rPr>
          <w:rFonts w:ascii="Times New Roman" w:hAnsi="Times New Roman"/>
          <w:sz w:val="20"/>
        </w:rPr>
        <w:t>dependent</w:t>
      </w:r>
    </w:p>
    <w:p w14:paraId="4FED9A10"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w:t>
      </w:r>
    </w:p>
    <w:p w14:paraId="693C450E"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w:t>
      </w:r>
    </w:p>
    <w:p w14:paraId="483223D8" w14:textId="77777777" w:rsidR="00481FC4" w:rsidRDefault="00481FC4" w:rsidP="00481FC4">
      <w:pPr>
        <w:numPr>
          <w:ilvl w:val="1"/>
          <w:numId w:val="8"/>
        </w:numPr>
        <w:rPr>
          <w:rFonts w:ascii="Times New Roman" w:hAnsi="Times New Roman"/>
          <w:sz w:val="20"/>
        </w:rPr>
      </w:pPr>
      <w:r>
        <w:rPr>
          <w:rFonts w:ascii="Times New Roman" w:hAnsi="Times New Roman"/>
          <w:sz w:val="20"/>
        </w:rPr>
        <w:t>nondependent</w:t>
      </w:r>
    </w:p>
    <w:p w14:paraId="4695F5AD"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Answer: B</w:t>
      </w:r>
    </w:p>
    <w:p w14:paraId="01FED062"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Page number: 52</w:t>
      </w:r>
    </w:p>
    <w:p w14:paraId="278CED9C" w14:textId="658D2FC8" w:rsidR="00481FC4" w:rsidRDefault="00481FC4" w:rsidP="000C29F2">
      <w:pPr>
        <w:pStyle w:val="ListParagraph"/>
        <w:ind w:left="360"/>
        <w:rPr>
          <w:rFonts w:ascii="Times New Roman" w:hAnsi="Times New Roman"/>
          <w:sz w:val="20"/>
        </w:rPr>
      </w:pPr>
      <w:r w:rsidRPr="00481FC4">
        <w:rPr>
          <w:rFonts w:ascii="Times New Roman" w:hAnsi="Times New Roman"/>
          <w:sz w:val="20"/>
        </w:rPr>
        <w:t>Feedback: The independent variable is the aspect of an experiment that is made to systematically vary across the different conditions in the experiment.</w:t>
      </w:r>
    </w:p>
    <w:p w14:paraId="64844161" w14:textId="77777777" w:rsidR="00481FC4" w:rsidRDefault="00481FC4" w:rsidP="00DA0912">
      <w:pPr>
        <w:rPr>
          <w:rFonts w:ascii="Times New Roman" w:hAnsi="Times New Roman"/>
          <w:sz w:val="20"/>
        </w:rPr>
      </w:pPr>
    </w:p>
    <w:p w14:paraId="40CD1090" w14:textId="77777777" w:rsidR="00481FC4" w:rsidRDefault="00481FC4" w:rsidP="00481FC4">
      <w:pPr>
        <w:numPr>
          <w:ilvl w:val="0"/>
          <w:numId w:val="8"/>
        </w:numPr>
        <w:rPr>
          <w:rFonts w:ascii="Times New Roman" w:hAnsi="Times New Roman"/>
          <w:sz w:val="20"/>
        </w:rPr>
      </w:pPr>
      <w:r>
        <w:rPr>
          <w:rFonts w:ascii="Times New Roman" w:hAnsi="Times New Roman"/>
          <w:sz w:val="20"/>
        </w:rPr>
        <w:t>The _____ variable is the outcome that is measured in an experiment.</w:t>
      </w:r>
    </w:p>
    <w:p w14:paraId="1601347D" w14:textId="77777777" w:rsidR="00481FC4" w:rsidRDefault="00481FC4" w:rsidP="00481FC4">
      <w:pPr>
        <w:numPr>
          <w:ilvl w:val="1"/>
          <w:numId w:val="8"/>
        </w:numPr>
        <w:rPr>
          <w:rFonts w:ascii="Times New Roman" w:hAnsi="Times New Roman"/>
          <w:sz w:val="20"/>
        </w:rPr>
      </w:pPr>
      <w:r>
        <w:rPr>
          <w:rFonts w:ascii="Times New Roman" w:hAnsi="Times New Roman"/>
          <w:sz w:val="20"/>
        </w:rPr>
        <w:t>dependent</w:t>
      </w:r>
    </w:p>
    <w:p w14:paraId="47476086"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w:t>
      </w:r>
    </w:p>
    <w:p w14:paraId="184EC89A"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w:t>
      </w:r>
    </w:p>
    <w:p w14:paraId="21728035" w14:textId="77777777" w:rsidR="00481FC4" w:rsidRDefault="00481FC4" w:rsidP="00481FC4">
      <w:pPr>
        <w:numPr>
          <w:ilvl w:val="1"/>
          <w:numId w:val="8"/>
        </w:numPr>
        <w:rPr>
          <w:rFonts w:ascii="Times New Roman" w:hAnsi="Times New Roman"/>
          <w:sz w:val="20"/>
        </w:rPr>
      </w:pPr>
      <w:r>
        <w:rPr>
          <w:rFonts w:ascii="Times New Roman" w:hAnsi="Times New Roman"/>
          <w:sz w:val="20"/>
        </w:rPr>
        <w:t>confounding</w:t>
      </w:r>
    </w:p>
    <w:p w14:paraId="40AD36F0"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Answer: A</w:t>
      </w:r>
    </w:p>
    <w:p w14:paraId="50216C2E"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Page number: 52</w:t>
      </w:r>
    </w:p>
    <w:p w14:paraId="2D3FF621" w14:textId="746F032A"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Feedback: The dependent variable is the aspect of an experiment that is allowed to vary freely to see if it is affected by changes in the independent variable. In other words, the dependent variable is what is measured in an experiment</w:t>
      </w:r>
      <w:r w:rsidR="000C29F2">
        <w:rPr>
          <w:rFonts w:ascii="Times New Roman" w:hAnsi="Times New Roman"/>
          <w:sz w:val="20"/>
        </w:rPr>
        <w:t>.</w:t>
      </w:r>
    </w:p>
    <w:p w14:paraId="5F02F708" w14:textId="77777777" w:rsidR="00481FC4" w:rsidRDefault="00481FC4" w:rsidP="000C29F2">
      <w:pPr>
        <w:rPr>
          <w:rFonts w:ascii="Times New Roman" w:hAnsi="Times New Roman"/>
          <w:sz w:val="20"/>
        </w:rPr>
      </w:pPr>
    </w:p>
    <w:p w14:paraId="0FCBCC65" w14:textId="77777777" w:rsidR="00481FC4" w:rsidRDefault="00481FC4" w:rsidP="00481FC4">
      <w:pPr>
        <w:numPr>
          <w:ilvl w:val="0"/>
          <w:numId w:val="8"/>
        </w:numPr>
        <w:rPr>
          <w:rFonts w:ascii="Times New Roman" w:hAnsi="Times New Roman"/>
          <w:sz w:val="20"/>
        </w:rPr>
      </w:pPr>
      <w:r>
        <w:rPr>
          <w:rFonts w:ascii="Times New Roman" w:hAnsi="Times New Roman"/>
          <w:sz w:val="20"/>
        </w:rPr>
        <w:t>Cause is to effect as _____ variable is to _____ variable.</w:t>
      </w:r>
    </w:p>
    <w:p w14:paraId="186CF40B"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 dependent</w:t>
      </w:r>
    </w:p>
    <w:p w14:paraId="26DB0A10" w14:textId="77777777" w:rsidR="00481FC4" w:rsidRDefault="00481FC4" w:rsidP="00481FC4">
      <w:pPr>
        <w:numPr>
          <w:ilvl w:val="1"/>
          <w:numId w:val="8"/>
        </w:numPr>
        <w:rPr>
          <w:rFonts w:ascii="Times New Roman" w:hAnsi="Times New Roman"/>
          <w:sz w:val="20"/>
        </w:rPr>
      </w:pPr>
      <w:r>
        <w:rPr>
          <w:rFonts w:ascii="Times New Roman" w:hAnsi="Times New Roman"/>
          <w:sz w:val="20"/>
        </w:rPr>
        <w:t>dependent; extraneous</w:t>
      </w:r>
    </w:p>
    <w:p w14:paraId="3C1DC6E7" w14:textId="77777777" w:rsidR="00481FC4" w:rsidRDefault="00481FC4" w:rsidP="00481FC4">
      <w:pPr>
        <w:numPr>
          <w:ilvl w:val="1"/>
          <w:numId w:val="8"/>
        </w:numPr>
        <w:rPr>
          <w:rFonts w:ascii="Times New Roman" w:hAnsi="Times New Roman"/>
          <w:sz w:val="20"/>
        </w:rPr>
      </w:pPr>
      <w:r>
        <w:rPr>
          <w:rFonts w:ascii="Times New Roman" w:hAnsi="Times New Roman"/>
          <w:sz w:val="20"/>
        </w:rPr>
        <w:t>dependent; independent</w:t>
      </w:r>
    </w:p>
    <w:p w14:paraId="5D646382" w14:textId="77777777" w:rsidR="00481FC4" w:rsidRDefault="00481FC4" w:rsidP="00481FC4">
      <w:pPr>
        <w:numPr>
          <w:ilvl w:val="1"/>
          <w:numId w:val="8"/>
        </w:numPr>
        <w:rPr>
          <w:rFonts w:ascii="Times New Roman" w:hAnsi="Times New Roman"/>
          <w:sz w:val="20"/>
        </w:rPr>
      </w:pPr>
      <w:r>
        <w:rPr>
          <w:rFonts w:ascii="Times New Roman" w:hAnsi="Times New Roman"/>
          <w:sz w:val="20"/>
        </w:rPr>
        <w:lastRenderedPageBreak/>
        <w:t>independent; dependent</w:t>
      </w:r>
    </w:p>
    <w:p w14:paraId="6F4A5907"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Answer: D</w:t>
      </w:r>
    </w:p>
    <w:p w14:paraId="1246437A" w14:textId="61D95798"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Page number: 52</w:t>
      </w:r>
    </w:p>
    <w:p w14:paraId="2C976262" w14:textId="7561BF1D" w:rsidR="00481FC4" w:rsidRDefault="00481FC4" w:rsidP="000C29F2">
      <w:pPr>
        <w:pStyle w:val="ListParagraph"/>
        <w:ind w:left="360"/>
        <w:rPr>
          <w:rFonts w:ascii="Times New Roman" w:hAnsi="Times New Roman"/>
          <w:sz w:val="20"/>
        </w:rPr>
      </w:pPr>
      <w:r w:rsidRPr="00481FC4">
        <w:rPr>
          <w:rFonts w:ascii="Times New Roman" w:hAnsi="Times New Roman"/>
          <w:sz w:val="20"/>
        </w:rPr>
        <w:t>Feedback: Changes in the dependent variable are dependent upon changes in the independent variable.</w:t>
      </w:r>
    </w:p>
    <w:p w14:paraId="46A612E2" w14:textId="77777777" w:rsidR="00481FC4" w:rsidRDefault="00481FC4" w:rsidP="00481FC4">
      <w:pPr>
        <w:rPr>
          <w:rFonts w:ascii="Times New Roman" w:hAnsi="Times New Roman"/>
          <w:sz w:val="20"/>
        </w:rPr>
      </w:pPr>
    </w:p>
    <w:p w14:paraId="6C2F344D" w14:textId="7777777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The outcome or effect in an experiment is the _____variable.</w:t>
      </w:r>
    </w:p>
    <w:p w14:paraId="69F663C2" w14:textId="41EDBE49"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independent</w:t>
      </w:r>
    </w:p>
    <w:p w14:paraId="2C5DF7FF" w14:textId="58A9CF02"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dependent</w:t>
      </w:r>
    </w:p>
    <w:p w14:paraId="2BFFC868" w14:textId="05776D6D"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extraneous</w:t>
      </w:r>
    </w:p>
    <w:p w14:paraId="0EB7FE4C"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confounding</w:t>
      </w:r>
    </w:p>
    <w:p w14:paraId="43A36C25" w14:textId="77777777" w:rsidR="00481FC4" w:rsidRPr="00481FC4" w:rsidRDefault="00481FC4" w:rsidP="000C29F2">
      <w:pPr>
        <w:pStyle w:val="ListParagraph"/>
        <w:ind w:left="360"/>
        <w:rPr>
          <w:rFonts w:ascii="Times New Roman" w:hAnsi="Times New Roman"/>
          <w:color w:val="000000"/>
          <w:sz w:val="20"/>
        </w:rPr>
      </w:pPr>
      <w:r w:rsidRPr="00481FC4">
        <w:rPr>
          <w:rFonts w:ascii="Times New Roman" w:hAnsi="Times New Roman"/>
          <w:color w:val="000000"/>
          <w:sz w:val="20"/>
        </w:rPr>
        <w:t>Answer: B</w:t>
      </w:r>
    </w:p>
    <w:p w14:paraId="6F78ACAB" w14:textId="51AD9F13"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Page number: 52</w:t>
      </w:r>
      <w:r w:rsidRPr="00481FC4">
        <w:rPr>
          <w:rFonts w:ascii="Times New Roman" w:hAnsi="Times New Roman"/>
          <w:color w:val="000000"/>
          <w:sz w:val="20"/>
        </w:rPr>
        <w:tab/>
      </w:r>
    </w:p>
    <w:p w14:paraId="5D7CA1B4" w14:textId="77777777" w:rsidR="005B5AAD" w:rsidRDefault="00481FC4" w:rsidP="000C29F2">
      <w:pPr>
        <w:pStyle w:val="ListParagraph"/>
        <w:ind w:left="360"/>
        <w:rPr>
          <w:rFonts w:ascii="Times New Roman" w:hAnsi="Times New Roman"/>
          <w:color w:val="000000"/>
          <w:sz w:val="20"/>
        </w:rPr>
      </w:pPr>
      <w:r w:rsidRPr="00481FC4">
        <w:rPr>
          <w:rFonts w:ascii="Times New Roman" w:hAnsi="Times New Roman"/>
          <w:sz w:val="20"/>
        </w:rPr>
        <w:t>Feedback: The dependent variable is the aspect of an experiment that is allowed to vary freely to see if it is affected by changes in the independent variable</w:t>
      </w:r>
      <w:r w:rsidR="00551CD3">
        <w:rPr>
          <w:rFonts w:ascii="Times New Roman" w:hAnsi="Times New Roman"/>
          <w:color w:val="000000"/>
          <w:sz w:val="20"/>
        </w:rPr>
        <w:t>.</w:t>
      </w:r>
    </w:p>
    <w:p w14:paraId="0385052D" w14:textId="36099E73" w:rsidR="00481FC4" w:rsidRPr="00481FC4" w:rsidRDefault="005B5AAD" w:rsidP="000C29F2">
      <w:pPr>
        <w:pStyle w:val="ListParagraph"/>
        <w:ind w:left="360"/>
        <w:rPr>
          <w:rFonts w:ascii="Times New Roman" w:hAnsi="Times New Roman"/>
          <w:sz w:val="20"/>
        </w:rPr>
      </w:pPr>
      <w:r w:rsidRPr="00481FC4">
        <w:rPr>
          <w:rFonts w:ascii="Times New Roman" w:hAnsi="Times New Roman"/>
          <w:color w:val="000000"/>
          <w:sz w:val="20"/>
        </w:rPr>
        <w:t>QZ</w:t>
      </w:r>
    </w:p>
    <w:p w14:paraId="212435F0" w14:textId="77777777" w:rsidR="00481FC4" w:rsidRDefault="00481FC4" w:rsidP="00DA0912">
      <w:pPr>
        <w:rPr>
          <w:rFonts w:ascii="Times New Roman" w:hAnsi="Times New Roman"/>
          <w:sz w:val="20"/>
        </w:rPr>
      </w:pPr>
    </w:p>
    <w:p w14:paraId="05360092" w14:textId="77777777" w:rsidR="00481FC4" w:rsidRDefault="00481FC4" w:rsidP="00481FC4">
      <w:pPr>
        <w:numPr>
          <w:ilvl w:val="0"/>
          <w:numId w:val="8"/>
        </w:numPr>
        <w:rPr>
          <w:rFonts w:ascii="Times New Roman" w:hAnsi="Times New Roman"/>
          <w:sz w:val="20"/>
        </w:rPr>
      </w:pPr>
      <w:r>
        <w:rPr>
          <w:rFonts w:ascii="Times New Roman" w:hAnsi="Times New Roman"/>
          <w:sz w:val="20"/>
        </w:rPr>
        <w:t>In an experiment concerning the effect of food deprivation on activity level, food deprivation is the _____ variable.</w:t>
      </w:r>
    </w:p>
    <w:p w14:paraId="03C0A65A" w14:textId="77777777" w:rsidR="00481FC4" w:rsidRDefault="00481FC4" w:rsidP="00481FC4">
      <w:pPr>
        <w:numPr>
          <w:ilvl w:val="1"/>
          <w:numId w:val="8"/>
        </w:numPr>
        <w:rPr>
          <w:rFonts w:ascii="Times New Roman" w:hAnsi="Times New Roman"/>
          <w:sz w:val="20"/>
        </w:rPr>
      </w:pPr>
      <w:r>
        <w:rPr>
          <w:rFonts w:ascii="Times New Roman" w:hAnsi="Times New Roman"/>
          <w:sz w:val="20"/>
        </w:rPr>
        <w:t>dependent</w:t>
      </w:r>
    </w:p>
    <w:p w14:paraId="10BA7ED9" w14:textId="77777777" w:rsidR="00481FC4" w:rsidRDefault="00481FC4" w:rsidP="00481FC4">
      <w:pPr>
        <w:numPr>
          <w:ilvl w:val="1"/>
          <w:numId w:val="8"/>
        </w:numPr>
        <w:rPr>
          <w:rFonts w:ascii="Times New Roman" w:hAnsi="Times New Roman"/>
          <w:sz w:val="20"/>
        </w:rPr>
      </w:pPr>
      <w:r>
        <w:rPr>
          <w:rFonts w:ascii="Times New Roman" w:hAnsi="Times New Roman"/>
          <w:sz w:val="20"/>
        </w:rPr>
        <w:t>confounding</w:t>
      </w:r>
    </w:p>
    <w:p w14:paraId="5DA10E7E"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w:t>
      </w:r>
    </w:p>
    <w:p w14:paraId="06B5D271"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w:t>
      </w:r>
    </w:p>
    <w:p w14:paraId="0856E44A"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Answer: C</w:t>
      </w:r>
    </w:p>
    <w:p w14:paraId="088096F2" w14:textId="2A10805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Page number: 52</w:t>
      </w:r>
      <w:r w:rsidRPr="00481FC4">
        <w:rPr>
          <w:rFonts w:ascii="Times New Roman" w:hAnsi="Times New Roman"/>
          <w:sz w:val="20"/>
        </w:rPr>
        <w:tab/>
      </w:r>
    </w:p>
    <w:p w14:paraId="482B6DE6" w14:textId="2414D276" w:rsidR="00481FC4" w:rsidRDefault="00481FC4" w:rsidP="000C29F2">
      <w:pPr>
        <w:pStyle w:val="ListParagraph"/>
        <w:ind w:left="360"/>
        <w:rPr>
          <w:rFonts w:ascii="Times New Roman" w:hAnsi="Times New Roman"/>
          <w:sz w:val="20"/>
        </w:rPr>
      </w:pPr>
      <w:r w:rsidRPr="00481FC4">
        <w:rPr>
          <w:rFonts w:ascii="Times New Roman" w:hAnsi="Times New Roman"/>
          <w:sz w:val="20"/>
        </w:rPr>
        <w:t xml:space="preserve">Feedback: </w:t>
      </w:r>
      <w:r w:rsidR="005B5AAD">
        <w:rPr>
          <w:rFonts w:ascii="Times New Roman" w:hAnsi="Times New Roman"/>
          <w:sz w:val="20"/>
        </w:rPr>
        <w:t>Food deprivation is t</w:t>
      </w:r>
      <w:r w:rsidRPr="00481FC4">
        <w:rPr>
          <w:rFonts w:ascii="Times New Roman" w:hAnsi="Times New Roman"/>
          <w:sz w:val="20"/>
        </w:rPr>
        <w:t>he independent variable in the experiment</w:t>
      </w:r>
      <w:r w:rsidR="00015999">
        <w:rPr>
          <w:rFonts w:ascii="Times New Roman" w:hAnsi="Times New Roman"/>
          <w:sz w:val="20"/>
        </w:rPr>
        <w:t>.</w:t>
      </w:r>
    </w:p>
    <w:p w14:paraId="6E2DD8AF" w14:textId="6FDEB0E0" w:rsidR="005B5AAD" w:rsidRPr="00481FC4" w:rsidRDefault="005B5AAD" w:rsidP="000C29F2">
      <w:pPr>
        <w:pStyle w:val="ListParagraph"/>
        <w:ind w:left="360"/>
        <w:rPr>
          <w:rFonts w:ascii="Times New Roman" w:hAnsi="Times New Roman"/>
          <w:sz w:val="20"/>
        </w:rPr>
      </w:pPr>
      <w:r w:rsidRPr="00481FC4">
        <w:rPr>
          <w:rFonts w:ascii="Times New Roman" w:hAnsi="Times New Roman"/>
          <w:sz w:val="20"/>
        </w:rPr>
        <w:t>MD</w:t>
      </w:r>
    </w:p>
    <w:p w14:paraId="0BB92F54" w14:textId="77777777" w:rsidR="00481FC4" w:rsidRDefault="00481FC4" w:rsidP="000C29F2">
      <w:pPr>
        <w:rPr>
          <w:rFonts w:ascii="Times New Roman" w:hAnsi="Times New Roman"/>
          <w:sz w:val="20"/>
        </w:rPr>
      </w:pPr>
    </w:p>
    <w:p w14:paraId="5A595246" w14:textId="77777777" w:rsidR="00481FC4" w:rsidRDefault="00481FC4" w:rsidP="00481FC4">
      <w:pPr>
        <w:numPr>
          <w:ilvl w:val="0"/>
          <w:numId w:val="8"/>
        </w:numPr>
        <w:rPr>
          <w:rFonts w:ascii="Times New Roman" w:hAnsi="Times New Roman"/>
          <w:sz w:val="20"/>
        </w:rPr>
      </w:pPr>
      <w:r>
        <w:rPr>
          <w:rFonts w:ascii="Times New Roman" w:hAnsi="Times New Roman"/>
          <w:sz w:val="20"/>
        </w:rPr>
        <w:t>In an experiment concerning the effect of food deprivation on activity level, activity level is the _____ variable.</w:t>
      </w:r>
    </w:p>
    <w:p w14:paraId="2FB64071" w14:textId="77777777" w:rsidR="00481FC4" w:rsidRDefault="00481FC4" w:rsidP="00481FC4">
      <w:pPr>
        <w:numPr>
          <w:ilvl w:val="1"/>
          <w:numId w:val="8"/>
        </w:numPr>
        <w:rPr>
          <w:rFonts w:ascii="Times New Roman" w:hAnsi="Times New Roman"/>
          <w:sz w:val="20"/>
        </w:rPr>
      </w:pPr>
      <w:r>
        <w:rPr>
          <w:rFonts w:ascii="Times New Roman" w:hAnsi="Times New Roman"/>
          <w:sz w:val="20"/>
        </w:rPr>
        <w:t>dependent</w:t>
      </w:r>
    </w:p>
    <w:p w14:paraId="7DD2EFEF" w14:textId="77777777" w:rsidR="00481FC4" w:rsidRDefault="00481FC4" w:rsidP="00481FC4">
      <w:pPr>
        <w:numPr>
          <w:ilvl w:val="1"/>
          <w:numId w:val="8"/>
        </w:numPr>
        <w:rPr>
          <w:rFonts w:ascii="Times New Roman" w:hAnsi="Times New Roman"/>
          <w:sz w:val="20"/>
        </w:rPr>
      </w:pPr>
      <w:r>
        <w:rPr>
          <w:rFonts w:ascii="Times New Roman" w:hAnsi="Times New Roman"/>
          <w:sz w:val="20"/>
        </w:rPr>
        <w:t>confounding</w:t>
      </w:r>
    </w:p>
    <w:p w14:paraId="204BAF91"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w:t>
      </w:r>
    </w:p>
    <w:p w14:paraId="129B1E60"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w:t>
      </w:r>
    </w:p>
    <w:p w14:paraId="63E91467" w14:textId="77777777"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Answer: A</w:t>
      </w:r>
    </w:p>
    <w:p w14:paraId="7FC090DA" w14:textId="5DF7C541"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Page number: 52</w:t>
      </w:r>
    </w:p>
    <w:p w14:paraId="1981E872" w14:textId="7C97F1B9" w:rsidR="00481FC4" w:rsidRPr="00481FC4" w:rsidRDefault="00481FC4" w:rsidP="000C29F2">
      <w:pPr>
        <w:pStyle w:val="ListParagraph"/>
        <w:ind w:left="360"/>
        <w:rPr>
          <w:rFonts w:ascii="Times New Roman" w:hAnsi="Times New Roman"/>
          <w:sz w:val="20"/>
        </w:rPr>
      </w:pPr>
      <w:r w:rsidRPr="00481FC4">
        <w:rPr>
          <w:rFonts w:ascii="Times New Roman" w:hAnsi="Times New Roman"/>
          <w:sz w:val="20"/>
        </w:rPr>
        <w:t>Feedback</w:t>
      </w:r>
      <w:r w:rsidR="00015999">
        <w:rPr>
          <w:rFonts w:ascii="Times New Roman" w:hAnsi="Times New Roman"/>
          <w:sz w:val="20"/>
        </w:rPr>
        <w:t xml:space="preserve">: In the experiment concerning </w:t>
      </w:r>
      <w:r w:rsidR="009C5B01">
        <w:rPr>
          <w:rFonts w:ascii="Times New Roman" w:hAnsi="Times New Roman"/>
          <w:sz w:val="20"/>
        </w:rPr>
        <w:t xml:space="preserve">the effect of </w:t>
      </w:r>
      <w:r w:rsidR="00015999">
        <w:rPr>
          <w:rFonts w:ascii="Times New Roman" w:hAnsi="Times New Roman"/>
          <w:sz w:val="20"/>
        </w:rPr>
        <w:t>food deprivation on activity level, activity level is the dependent variable.</w:t>
      </w:r>
    </w:p>
    <w:p w14:paraId="6706575C" w14:textId="77777777" w:rsidR="00481FC4" w:rsidRDefault="00481FC4" w:rsidP="000C29F2">
      <w:pPr>
        <w:rPr>
          <w:rFonts w:ascii="Times New Roman" w:hAnsi="Times New Roman"/>
          <w:sz w:val="20"/>
        </w:rPr>
      </w:pPr>
    </w:p>
    <w:p w14:paraId="79526512" w14:textId="515815C1" w:rsidR="00481FC4" w:rsidRDefault="00481FC4" w:rsidP="00481FC4">
      <w:pPr>
        <w:numPr>
          <w:ilvl w:val="0"/>
          <w:numId w:val="8"/>
        </w:numPr>
        <w:rPr>
          <w:rFonts w:ascii="Times New Roman" w:hAnsi="Times New Roman"/>
          <w:sz w:val="20"/>
        </w:rPr>
      </w:pPr>
      <w:r w:rsidRPr="00166C63">
        <w:rPr>
          <w:rFonts w:ascii="Times New Roman" w:hAnsi="Times New Roman"/>
          <w:sz w:val="20"/>
        </w:rPr>
        <w:t xml:space="preserve">In </w:t>
      </w:r>
      <w:r w:rsidR="00156B3C" w:rsidRPr="00DA0912">
        <w:rPr>
          <w:rFonts w:ascii="Times New Roman" w:hAnsi="Times New Roman"/>
          <w:sz w:val="20"/>
        </w:rPr>
        <w:t>the</w:t>
      </w:r>
      <w:r w:rsidRPr="00166C63">
        <w:rPr>
          <w:rFonts w:ascii="Times New Roman" w:hAnsi="Times New Roman"/>
          <w:sz w:val="20"/>
        </w:rPr>
        <w:t xml:space="preserve"> experiment with the rats and the goal box, the</w:t>
      </w:r>
      <w:r w:rsidRPr="00A000B9">
        <w:rPr>
          <w:rFonts w:ascii="Times New Roman" w:hAnsi="Times New Roman"/>
          <w:sz w:val="20"/>
        </w:rPr>
        <w:t xml:space="preserve"> _____ is the independent variable.</w:t>
      </w:r>
    </w:p>
    <w:p w14:paraId="68FC5F05" w14:textId="77777777" w:rsidR="00481FC4" w:rsidRDefault="00481FC4" w:rsidP="00481FC4">
      <w:pPr>
        <w:numPr>
          <w:ilvl w:val="1"/>
          <w:numId w:val="8"/>
        </w:numPr>
        <w:rPr>
          <w:rFonts w:ascii="Times New Roman" w:hAnsi="Times New Roman"/>
          <w:sz w:val="20"/>
        </w:rPr>
      </w:pPr>
      <w:r>
        <w:rPr>
          <w:rFonts w:ascii="Times New Roman" w:hAnsi="Times New Roman"/>
          <w:sz w:val="20"/>
        </w:rPr>
        <w:t>level of activity</w:t>
      </w:r>
    </w:p>
    <w:p w14:paraId="34D629D8" w14:textId="4089B244" w:rsidR="00481FC4" w:rsidRDefault="00481FC4" w:rsidP="00481FC4">
      <w:pPr>
        <w:numPr>
          <w:ilvl w:val="1"/>
          <w:numId w:val="8"/>
        </w:numPr>
        <w:rPr>
          <w:rFonts w:ascii="Times New Roman" w:hAnsi="Times New Roman"/>
          <w:sz w:val="20"/>
        </w:rPr>
      </w:pPr>
      <w:r>
        <w:rPr>
          <w:rFonts w:ascii="Times New Roman" w:hAnsi="Times New Roman"/>
          <w:sz w:val="20"/>
        </w:rPr>
        <w:t xml:space="preserve">food </w:t>
      </w:r>
    </w:p>
    <w:p w14:paraId="171013F2" w14:textId="77777777" w:rsidR="00481FC4" w:rsidRDefault="00481FC4" w:rsidP="00481FC4">
      <w:pPr>
        <w:numPr>
          <w:ilvl w:val="1"/>
          <w:numId w:val="8"/>
        </w:numPr>
        <w:rPr>
          <w:rFonts w:ascii="Times New Roman" w:hAnsi="Times New Roman"/>
          <w:sz w:val="20"/>
        </w:rPr>
      </w:pPr>
      <w:r>
        <w:rPr>
          <w:rFonts w:ascii="Times New Roman" w:hAnsi="Times New Roman"/>
          <w:sz w:val="20"/>
        </w:rPr>
        <w:t>goal box</w:t>
      </w:r>
    </w:p>
    <w:p w14:paraId="5ED9E189" w14:textId="0A3FCB50" w:rsidR="00481FC4" w:rsidRDefault="00481FC4" w:rsidP="00481FC4">
      <w:pPr>
        <w:numPr>
          <w:ilvl w:val="1"/>
          <w:numId w:val="8"/>
        </w:numPr>
        <w:rPr>
          <w:rFonts w:ascii="Times New Roman" w:hAnsi="Times New Roman"/>
          <w:sz w:val="20"/>
        </w:rPr>
      </w:pPr>
      <w:r>
        <w:rPr>
          <w:rFonts w:ascii="Times New Roman" w:hAnsi="Times New Roman"/>
          <w:sz w:val="20"/>
        </w:rPr>
        <w:t>rat</w:t>
      </w:r>
    </w:p>
    <w:p w14:paraId="67AE2E91" w14:textId="3B478021" w:rsidR="00481FC4" w:rsidRDefault="00481FC4" w:rsidP="00481FC4">
      <w:pPr>
        <w:ind w:firstLine="360"/>
        <w:rPr>
          <w:rFonts w:ascii="Times New Roman" w:hAnsi="Times New Roman"/>
          <w:sz w:val="20"/>
        </w:rPr>
      </w:pPr>
      <w:r>
        <w:rPr>
          <w:rFonts w:ascii="Times New Roman" w:hAnsi="Times New Roman"/>
          <w:sz w:val="20"/>
        </w:rPr>
        <w:t>Answer: B</w:t>
      </w:r>
    </w:p>
    <w:p w14:paraId="203D5CCD" w14:textId="77777777" w:rsidR="00481FC4" w:rsidRDefault="00481FC4" w:rsidP="00481FC4">
      <w:pPr>
        <w:ind w:firstLine="360"/>
        <w:rPr>
          <w:rFonts w:ascii="Times New Roman" w:hAnsi="Times New Roman"/>
          <w:sz w:val="20"/>
        </w:rPr>
      </w:pPr>
      <w:r>
        <w:rPr>
          <w:rFonts w:ascii="Times New Roman" w:hAnsi="Times New Roman"/>
          <w:sz w:val="20"/>
        </w:rPr>
        <w:t>Page number: 52</w:t>
      </w:r>
    </w:p>
    <w:p w14:paraId="6D1DDC11" w14:textId="5223E195" w:rsidR="00481FC4" w:rsidRDefault="00481FC4" w:rsidP="00481FC4">
      <w:pPr>
        <w:ind w:left="360"/>
        <w:rPr>
          <w:rFonts w:ascii="Times New Roman" w:hAnsi="Times New Roman"/>
          <w:sz w:val="20"/>
        </w:rPr>
      </w:pPr>
      <w:r>
        <w:rPr>
          <w:rFonts w:ascii="Times New Roman" w:hAnsi="Times New Roman"/>
          <w:sz w:val="20"/>
        </w:rPr>
        <w:t xml:space="preserve">Feedback: </w:t>
      </w:r>
      <w:r w:rsidR="005D5FC8">
        <w:rPr>
          <w:rFonts w:ascii="Times New Roman" w:hAnsi="Times New Roman"/>
          <w:sz w:val="20"/>
        </w:rPr>
        <w:t>In the</w:t>
      </w:r>
      <w:r w:rsidR="009C5B01">
        <w:rPr>
          <w:rFonts w:ascii="Times New Roman" w:hAnsi="Times New Roman"/>
          <w:sz w:val="20"/>
        </w:rPr>
        <w:t xml:space="preserve"> experiment with the rats and the goal box, d</w:t>
      </w:r>
      <w:r w:rsidRPr="001D69E1">
        <w:rPr>
          <w:rFonts w:ascii="Times New Roman" w:hAnsi="Times New Roman"/>
          <w:sz w:val="20"/>
        </w:rPr>
        <w:t>epending on the “experimental condition” to which rat</w:t>
      </w:r>
      <w:r w:rsidR="009C5B01">
        <w:rPr>
          <w:rFonts w:ascii="Times New Roman" w:hAnsi="Times New Roman"/>
          <w:sz w:val="20"/>
        </w:rPr>
        <w:t>s</w:t>
      </w:r>
      <w:r w:rsidRPr="001D69E1">
        <w:rPr>
          <w:rFonts w:ascii="Times New Roman" w:hAnsi="Times New Roman"/>
          <w:sz w:val="20"/>
        </w:rPr>
        <w:t xml:space="preserve"> ha</w:t>
      </w:r>
      <w:r w:rsidR="009C5B01">
        <w:rPr>
          <w:rFonts w:ascii="Times New Roman" w:hAnsi="Times New Roman"/>
          <w:sz w:val="20"/>
        </w:rPr>
        <w:t>ve</w:t>
      </w:r>
      <w:r w:rsidRPr="001D69E1">
        <w:rPr>
          <w:rFonts w:ascii="Times New Roman" w:hAnsi="Times New Roman"/>
          <w:sz w:val="20"/>
        </w:rPr>
        <w:t xml:space="preserve"> been randomly assigned, </w:t>
      </w:r>
      <w:r w:rsidR="009C5B01">
        <w:rPr>
          <w:rFonts w:ascii="Times New Roman" w:hAnsi="Times New Roman"/>
          <w:sz w:val="20"/>
        </w:rPr>
        <w:t>they</w:t>
      </w:r>
      <w:r w:rsidRPr="001D69E1">
        <w:rPr>
          <w:rFonts w:ascii="Times New Roman" w:hAnsi="Times New Roman"/>
          <w:sz w:val="20"/>
        </w:rPr>
        <w:t xml:space="preserve"> receive one, two, or three pellets of food each time </w:t>
      </w:r>
      <w:r w:rsidR="009C5B01">
        <w:rPr>
          <w:rFonts w:ascii="Times New Roman" w:hAnsi="Times New Roman"/>
          <w:sz w:val="20"/>
        </w:rPr>
        <w:t>they</w:t>
      </w:r>
      <w:r w:rsidRPr="001D69E1">
        <w:rPr>
          <w:rFonts w:ascii="Times New Roman" w:hAnsi="Times New Roman"/>
          <w:sz w:val="20"/>
        </w:rPr>
        <w:t xml:space="preserve"> reach the goal box. Thus, the independent variable in this experiment is the number of food pellets the rats in each group receive when they reach the goal box.</w:t>
      </w:r>
    </w:p>
    <w:p w14:paraId="504B4B04" w14:textId="77777777" w:rsidR="00481FC4" w:rsidRDefault="00481FC4" w:rsidP="00481FC4">
      <w:pPr>
        <w:rPr>
          <w:rFonts w:ascii="Times New Roman" w:hAnsi="Times New Roman"/>
          <w:sz w:val="20"/>
        </w:rPr>
      </w:pPr>
    </w:p>
    <w:p w14:paraId="7389BB48" w14:textId="7777777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Suppose you are experimenting with the effects of sleep deprivation on memory. In this case, sleep deprivation is a(n)</w:t>
      </w:r>
      <w:r w:rsidR="00906317">
        <w:rPr>
          <w:rFonts w:ascii="Times New Roman" w:hAnsi="Times New Roman"/>
          <w:color w:val="000000"/>
          <w:sz w:val="20"/>
        </w:rPr>
        <w:t>:</w:t>
      </w:r>
    </w:p>
    <w:p w14:paraId="05E2A967" w14:textId="6395DDF5"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extraneous variable.</w:t>
      </w:r>
    </w:p>
    <w:p w14:paraId="63898BCA"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dependent variable.</w:t>
      </w:r>
    </w:p>
    <w:p w14:paraId="2EC4A724"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independent variable.</w:t>
      </w:r>
    </w:p>
    <w:p w14:paraId="494CD2FD"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mediating variable.</w:t>
      </w:r>
    </w:p>
    <w:p w14:paraId="2347159E" w14:textId="0770F592" w:rsidR="00481FC4" w:rsidRPr="000C29F2" w:rsidRDefault="00481FC4" w:rsidP="000C29F2">
      <w:pPr>
        <w:ind w:firstLine="360"/>
        <w:rPr>
          <w:rFonts w:ascii="Times New Roman" w:hAnsi="Times New Roman"/>
          <w:color w:val="000000"/>
          <w:sz w:val="20"/>
        </w:rPr>
      </w:pPr>
      <w:r w:rsidRPr="000C29F2">
        <w:rPr>
          <w:rFonts w:ascii="Times New Roman" w:hAnsi="Times New Roman"/>
          <w:color w:val="000000"/>
          <w:sz w:val="20"/>
        </w:rPr>
        <w:lastRenderedPageBreak/>
        <w:t>Answer: C</w:t>
      </w:r>
    </w:p>
    <w:p w14:paraId="791522D7" w14:textId="77777777" w:rsidR="00481FC4" w:rsidRPr="000C29F2" w:rsidRDefault="00481FC4" w:rsidP="000C29F2">
      <w:pPr>
        <w:ind w:firstLine="360"/>
        <w:rPr>
          <w:rFonts w:ascii="Times New Roman" w:hAnsi="Times New Roman"/>
          <w:sz w:val="20"/>
        </w:rPr>
      </w:pPr>
      <w:r w:rsidRPr="000C29F2">
        <w:rPr>
          <w:rFonts w:ascii="Times New Roman" w:hAnsi="Times New Roman"/>
          <w:sz w:val="20"/>
        </w:rPr>
        <w:t>Page number: 52</w:t>
      </w:r>
    </w:p>
    <w:p w14:paraId="3AE68725" w14:textId="4A8E6E2F" w:rsidR="00481FC4" w:rsidRPr="000C29F2" w:rsidRDefault="00481FC4" w:rsidP="000C29F2">
      <w:pPr>
        <w:ind w:left="360"/>
        <w:rPr>
          <w:rFonts w:ascii="Times New Roman" w:hAnsi="Times New Roman"/>
          <w:sz w:val="20"/>
        </w:rPr>
      </w:pPr>
      <w:r w:rsidRPr="000C29F2">
        <w:rPr>
          <w:rFonts w:ascii="Times New Roman" w:hAnsi="Times New Roman"/>
          <w:sz w:val="20"/>
        </w:rPr>
        <w:t xml:space="preserve">Feedback: </w:t>
      </w:r>
      <w:r w:rsidR="00A83301">
        <w:rPr>
          <w:rFonts w:ascii="Times New Roman" w:hAnsi="Times New Roman"/>
          <w:sz w:val="20"/>
        </w:rPr>
        <w:t xml:space="preserve">If </w:t>
      </w:r>
      <w:r w:rsidR="00A83301">
        <w:rPr>
          <w:rFonts w:ascii="Times New Roman" w:hAnsi="Times New Roman"/>
          <w:color w:val="000000"/>
          <w:sz w:val="20"/>
        </w:rPr>
        <w:t>you are experimenting with the effects of sleep deprivation on memory, sleep deprivation is an independent variable.</w:t>
      </w:r>
      <w:r w:rsidR="00A83301" w:rsidRPr="000C29F2">
        <w:rPr>
          <w:rFonts w:ascii="Times New Roman" w:hAnsi="Times New Roman"/>
          <w:sz w:val="20"/>
        </w:rPr>
        <w:t xml:space="preserve"> </w:t>
      </w:r>
      <w:r w:rsidRPr="000C29F2">
        <w:rPr>
          <w:rFonts w:ascii="Times New Roman" w:hAnsi="Times New Roman"/>
          <w:sz w:val="20"/>
        </w:rPr>
        <w:t>The independent variable is the aspect of an experiment that is made to systematically vary across the different conditions in the experiment. In other words, the independent variable is what is manipulated in an experiment.</w:t>
      </w:r>
    </w:p>
    <w:p w14:paraId="53DCDDEF" w14:textId="77777777" w:rsidR="00481FC4" w:rsidRDefault="00481FC4" w:rsidP="000C29F2">
      <w:pPr>
        <w:rPr>
          <w:rFonts w:ascii="Times New Roman" w:hAnsi="Times New Roman"/>
          <w:sz w:val="20"/>
        </w:rPr>
      </w:pPr>
    </w:p>
    <w:p w14:paraId="5B3AF4B6" w14:textId="77777777" w:rsidR="00481FC4" w:rsidRPr="0091302E" w:rsidRDefault="00481FC4" w:rsidP="00481FC4">
      <w:pPr>
        <w:numPr>
          <w:ilvl w:val="0"/>
          <w:numId w:val="8"/>
        </w:numPr>
        <w:rPr>
          <w:rFonts w:ascii="Times New Roman" w:hAnsi="Times New Roman"/>
          <w:sz w:val="20"/>
        </w:rPr>
      </w:pPr>
      <w:r>
        <w:rPr>
          <w:rFonts w:ascii="Times New Roman" w:hAnsi="Times New Roman"/>
          <w:sz w:val="20"/>
        </w:rPr>
        <w:t>In the experiment with the rats and the goal box, the _____ is the dependent variable</w:t>
      </w:r>
      <w:r w:rsidRPr="0091302E">
        <w:rPr>
          <w:rFonts w:ascii="Times New Roman" w:hAnsi="Times New Roman"/>
          <w:sz w:val="20"/>
        </w:rPr>
        <w:t>.</w:t>
      </w:r>
    </w:p>
    <w:p w14:paraId="7FCAD09E" w14:textId="7D88A135" w:rsidR="00481FC4" w:rsidRDefault="00481FC4" w:rsidP="00481FC4">
      <w:pPr>
        <w:numPr>
          <w:ilvl w:val="1"/>
          <w:numId w:val="8"/>
        </w:numPr>
        <w:rPr>
          <w:rFonts w:ascii="Times New Roman" w:hAnsi="Times New Roman"/>
          <w:sz w:val="20"/>
        </w:rPr>
      </w:pPr>
      <w:r>
        <w:rPr>
          <w:rFonts w:ascii="Times New Roman" w:hAnsi="Times New Roman"/>
          <w:sz w:val="20"/>
        </w:rPr>
        <w:t>rat</w:t>
      </w:r>
    </w:p>
    <w:p w14:paraId="22B229D2" w14:textId="1B333539" w:rsidR="00481FC4" w:rsidRDefault="00481FC4" w:rsidP="00481FC4">
      <w:pPr>
        <w:numPr>
          <w:ilvl w:val="1"/>
          <w:numId w:val="8"/>
        </w:numPr>
        <w:rPr>
          <w:rFonts w:ascii="Times New Roman" w:hAnsi="Times New Roman"/>
          <w:sz w:val="20"/>
        </w:rPr>
      </w:pPr>
      <w:r>
        <w:rPr>
          <w:rFonts w:ascii="Times New Roman" w:hAnsi="Times New Roman"/>
          <w:sz w:val="20"/>
        </w:rPr>
        <w:t>goal box</w:t>
      </w:r>
    </w:p>
    <w:p w14:paraId="27FB30D6" w14:textId="77777777" w:rsidR="00481FC4" w:rsidRDefault="00481FC4" w:rsidP="00481FC4">
      <w:pPr>
        <w:numPr>
          <w:ilvl w:val="1"/>
          <w:numId w:val="8"/>
        </w:numPr>
        <w:rPr>
          <w:rFonts w:ascii="Times New Roman" w:hAnsi="Times New Roman"/>
          <w:sz w:val="20"/>
        </w:rPr>
      </w:pPr>
      <w:r>
        <w:rPr>
          <w:rFonts w:ascii="Times New Roman" w:hAnsi="Times New Roman"/>
          <w:sz w:val="20"/>
        </w:rPr>
        <w:t>level of activity</w:t>
      </w:r>
    </w:p>
    <w:p w14:paraId="6A8D4985" w14:textId="7D9D6B88" w:rsidR="00481FC4" w:rsidRDefault="00481FC4" w:rsidP="00481FC4">
      <w:pPr>
        <w:numPr>
          <w:ilvl w:val="1"/>
          <w:numId w:val="8"/>
        </w:numPr>
        <w:rPr>
          <w:rFonts w:ascii="Times New Roman" w:hAnsi="Times New Roman"/>
          <w:sz w:val="20"/>
        </w:rPr>
      </w:pPr>
      <w:r>
        <w:rPr>
          <w:rFonts w:ascii="Times New Roman" w:hAnsi="Times New Roman"/>
          <w:sz w:val="20"/>
        </w:rPr>
        <w:t>food</w:t>
      </w:r>
    </w:p>
    <w:p w14:paraId="494A73F8" w14:textId="77777777" w:rsidR="00481FC4" w:rsidRDefault="00481FC4" w:rsidP="00481FC4">
      <w:pPr>
        <w:ind w:firstLine="360"/>
        <w:rPr>
          <w:rFonts w:ascii="Times New Roman" w:hAnsi="Times New Roman"/>
          <w:sz w:val="20"/>
        </w:rPr>
      </w:pPr>
      <w:r>
        <w:rPr>
          <w:rFonts w:ascii="Times New Roman" w:hAnsi="Times New Roman"/>
          <w:sz w:val="20"/>
        </w:rPr>
        <w:t>Answer: C</w:t>
      </w:r>
    </w:p>
    <w:p w14:paraId="484FC636" w14:textId="77777777" w:rsidR="00481FC4" w:rsidRDefault="00481FC4" w:rsidP="00481FC4">
      <w:pPr>
        <w:ind w:firstLine="360"/>
        <w:rPr>
          <w:rFonts w:ascii="Times New Roman" w:hAnsi="Times New Roman"/>
          <w:sz w:val="20"/>
        </w:rPr>
      </w:pPr>
      <w:r>
        <w:rPr>
          <w:rFonts w:ascii="Times New Roman" w:hAnsi="Times New Roman"/>
          <w:sz w:val="20"/>
        </w:rPr>
        <w:t>Page number: 52</w:t>
      </w:r>
    </w:p>
    <w:p w14:paraId="3773ECA5" w14:textId="77777777" w:rsidR="00481FC4" w:rsidRDefault="00481FC4" w:rsidP="00481FC4">
      <w:pPr>
        <w:ind w:left="360"/>
        <w:rPr>
          <w:rFonts w:ascii="Times New Roman" w:hAnsi="Times New Roman"/>
          <w:sz w:val="20"/>
        </w:rPr>
      </w:pPr>
      <w:r>
        <w:rPr>
          <w:rFonts w:ascii="Times New Roman" w:hAnsi="Times New Roman"/>
          <w:sz w:val="20"/>
        </w:rPr>
        <w:t>Feedback: In the</w:t>
      </w:r>
      <w:r w:rsidRPr="0091302E">
        <w:rPr>
          <w:rFonts w:ascii="Times New Roman" w:hAnsi="Times New Roman"/>
          <w:sz w:val="20"/>
        </w:rPr>
        <w:t xml:space="preserve"> rat experiment, the dependent variable could be the total number of errors (i.e., number of wrong turns) the rat makes while trying to find its way to the goal box. Alternatively,</w:t>
      </w:r>
      <w:r>
        <w:rPr>
          <w:rFonts w:ascii="Times New Roman" w:hAnsi="Times New Roman"/>
          <w:sz w:val="20"/>
        </w:rPr>
        <w:t xml:space="preserve"> </w:t>
      </w:r>
      <w:r w:rsidRPr="0091302E">
        <w:rPr>
          <w:rFonts w:ascii="Times New Roman" w:hAnsi="Times New Roman"/>
          <w:sz w:val="20"/>
        </w:rPr>
        <w:t>the speed with which the rat reaches the goal box</w:t>
      </w:r>
      <w:r>
        <w:rPr>
          <w:rFonts w:ascii="Times New Roman" w:hAnsi="Times New Roman"/>
          <w:sz w:val="20"/>
        </w:rPr>
        <w:t xml:space="preserve"> is also the dependent variable in the experiment</w:t>
      </w:r>
      <w:r w:rsidRPr="0091302E">
        <w:rPr>
          <w:rFonts w:ascii="Times New Roman" w:hAnsi="Times New Roman"/>
          <w:sz w:val="20"/>
        </w:rPr>
        <w:t>.</w:t>
      </w:r>
    </w:p>
    <w:p w14:paraId="754A4669" w14:textId="77777777" w:rsidR="00481FC4" w:rsidRDefault="00481FC4" w:rsidP="00481FC4">
      <w:pPr>
        <w:rPr>
          <w:rFonts w:ascii="Times New Roman" w:hAnsi="Times New Roman"/>
          <w:sz w:val="20"/>
        </w:rPr>
      </w:pPr>
    </w:p>
    <w:p w14:paraId="3D7C2D7F" w14:textId="4A13A1AC" w:rsidR="00481FC4" w:rsidRDefault="00481FC4" w:rsidP="00481FC4">
      <w:pPr>
        <w:numPr>
          <w:ilvl w:val="0"/>
          <w:numId w:val="8"/>
        </w:numPr>
        <w:rPr>
          <w:rFonts w:ascii="Times New Roman" w:hAnsi="Times New Roman"/>
          <w:sz w:val="20"/>
        </w:rPr>
      </w:pPr>
      <w:r>
        <w:rPr>
          <w:rFonts w:ascii="Times New Roman" w:hAnsi="Times New Roman"/>
          <w:sz w:val="20"/>
        </w:rPr>
        <w:t xml:space="preserve">In the experiment with the rats and the goal box, the number of food pellets given when </w:t>
      </w:r>
      <w:r w:rsidR="000C29F2" w:rsidRPr="000C29F2">
        <w:rPr>
          <w:rFonts w:ascii="Times New Roman" w:hAnsi="Times New Roman"/>
          <w:sz w:val="20"/>
        </w:rPr>
        <w:t>the</w:t>
      </w:r>
      <w:r w:rsidR="00156B3C">
        <w:rPr>
          <w:rFonts w:ascii="Times New Roman" w:hAnsi="Times New Roman"/>
          <w:sz w:val="20"/>
        </w:rPr>
        <w:t xml:space="preserve"> rats</w:t>
      </w:r>
      <w:r w:rsidR="000C29F2" w:rsidRPr="000C29F2">
        <w:rPr>
          <w:rFonts w:ascii="Times New Roman" w:hAnsi="Times New Roman"/>
          <w:sz w:val="20"/>
        </w:rPr>
        <w:t xml:space="preserve"> </w:t>
      </w:r>
      <w:r>
        <w:rPr>
          <w:rFonts w:ascii="Times New Roman" w:hAnsi="Times New Roman"/>
          <w:sz w:val="20"/>
        </w:rPr>
        <w:t>reach the goal box is the:</w:t>
      </w:r>
    </w:p>
    <w:p w14:paraId="5FEA24A5"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 variable.</w:t>
      </w:r>
    </w:p>
    <w:p w14:paraId="348CC108" w14:textId="77777777" w:rsidR="00481FC4" w:rsidRDefault="00481FC4" w:rsidP="00481FC4">
      <w:pPr>
        <w:numPr>
          <w:ilvl w:val="1"/>
          <w:numId w:val="8"/>
        </w:numPr>
        <w:rPr>
          <w:rFonts w:ascii="Times New Roman" w:hAnsi="Times New Roman"/>
          <w:sz w:val="20"/>
        </w:rPr>
      </w:pPr>
      <w:r>
        <w:rPr>
          <w:rFonts w:ascii="Times New Roman" w:hAnsi="Times New Roman"/>
          <w:sz w:val="20"/>
        </w:rPr>
        <w:t>confounding variable.</w:t>
      </w:r>
    </w:p>
    <w:p w14:paraId="16D629C0" w14:textId="77777777" w:rsidR="00481FC4" w:rsidRDefault="00481FC4" w:rsidP="00481FC4">
      <w:pPr>
        <w:numPr>
          <w:ilvl w:val="1"/>
          <w:numId w:val="8"/>
        </w:numPr>
        <w:rPr>
          <w:rFonts w:ascii="Times New Roman" w:hAnsi="Times New Roman"/>
          <w:sz w:val="20"/>
        </w:rPr>
      </w:pPr>
      <w:r>
        <w:rPr>
          <w:rFonts w:ascii="Times New Roman" w:hAnsi="Times New Roman"/>
          <w:sz w:val="20"/>
        </w:rPr>
        <w:t>dependent variable.</w:t>
      </w:r>
    </w:p>
    <w:p w14:paraId="310C560F"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 variable.</w:t>
      </w:r>
    </w:p>
    <w:p w14:paraId="414E56D7" w14:textId="77777777" w:rsidR="00481FC4" w:rsidRDefault="00481FC4" w:rsidP="00481FC4">
      <w:pPr>
        <w:ind w:firstLine="432"/>
        <w:rPr>
          <w:rFonts w:ascii="Times New Roman" w:hAnsi="Times New Roman"/>
          <w:sz w:val="20"/>
        </w:rPr>
      </w:pPr>
      <w:r>
        <w:rPr>
          <w:rFonts w:ascii="Times New Roman" w:hAnsi="Times New Roman"/>
          <w:sz w:val="20"/>
        </w:rPr>
        <w:t>Answer: D</w:t>
      </w:r>
    </w:p>
    <w:p w14:paraId="75664454" w14:textId="7B867B0B" w:rsidR="00481FC4" w:rsidRDefault="00481FC4" w:rsidP="00481FC4">
      <w:pPr>
        <w:ind w:firstLine="432"/>
        <w:rPr>
          <w:rFonts w:ascii="Times New Roman" w:hAnsi="Times New Roman"/>
          <w:sz w:val="20"/>
        </w:rPr>
      </w:pPr>
      <w:r>
        <w:rPr>
          <w:rFonts w:ascii="Times New Roman" w:hAnsi="Times New Roman"/>
          <w:sz w:val="20"/>
        </w:rPr>
        <w:t>Page number: 5</w:t>
      </w:r>
      <w:r w:rsidR="007F5FC2">
        <w:rPr>
          <w:rFonts w:ascii="Times New Roman" w:hAnsi="Times New Roman"/>
          <w:sz w:val="20"/>
        </w:rPr>
        <w:t>2</w:t>
      </w:r>
      <w:r>
        <w:rPr>
          <w:rFonts w:ascii="Times New Roman" w:hAnsi="Times New Roman"/>
          <w:sz w:val="20"/>
        </w:rPr>
        <w:tab/>
      </w:r>
    </w:p>
    <w:p w14:paraId="6F583CA1" w14:textId="77777777" w:rsidR="00481FC4" w:rsidRDefault="00481FC4" w:rsidP="00481FC4">
      <w:pPr>
        <w:ind w:left="432"/>
        <w:rPr>
          <w:rFonts w:ascii="Times New Roman" w:hAnsi="Times New Roman"/>
          <w:sz w:val="20"/>
        </w:rPr>
      </w:pPr>
      <w:r>
        <w:rPr>
          <w:rFonts w:ascii="Times New Roman" w:hAnsi="Times New Roman"/>
          <w:sz w:val="20"/>
        </w:rPr>
        <w:t>Feedback: T</w:t>
      </w:r>
      <w:r w:rsidRPr="0091302E">
        <w:rPr>
          <w:rFonts w:ascii="Times New Roman" w:hAnsi="Times New Roman"/>
          <w:sz w:val="20"/>
        </w:rPr>
        <w:t>he independent variable in this experiment is the number of food pellets the rats in each group receive when they reach the goal box.</w:t>
      </w:r>
    </w:p>
    <w:p w14:paraId="1005E691" w14:textId="4D6AF8EE" w:rsidR="00156B3C" w:rsidRDefault="00156B3C" w:rsidP="00481FC4">
      <w:pPr>
        <w:ind w:left="432"/>
        <w:rPr>
          <w:rFonts w:ascii="Times New Roman" w:hAnsi="Times New Roman"/>
          <w:sz w:val="20"/>
        </w:rPr>
      </w:pPr>
      <w:r>
        <w:rPr>
          <w:rFonts w:ascii="Times New Roman" w:hAnsi="Times New Roman"/>
          <w:sz w:val="20"/>
        </w:rPr>
        <w:t>WWW</w:t>
      </w:r>
    </w:p>
    <w:p w14:paraId="577DCB07" w14:textId="77777777" w:rsidR="00481FC4" w:rsidRDefault="00481FC4" w:rsidP="00481FC4">
      <w:pPr>
        <w:rPr>
          <w:rFonts w:ascii="Times New Roman" w:hAnsi="Times New Roman"/>
          <w:b/>
          <w:sz w:val="20"/>
        </w:rPr>
      </w:pPr>
    </w:p>
    <w:p w14:paraId="0FE2A60F" w14:textId="77777777" w:rsidR="00481FC4" w:rsidRDefault="00481FC4" w:rsidP="00481FC4">
      <w:pPr>
        <w:rPr>
          <w:rFonts w:ascii="Times New Roman" w:hAnsi="Times New Roman"/>
          <w:b/>
          <w:sz w:val="20"/>
        </w:rPr>
      </w:pPr>
      <w:r>
        <w:rPr>
          <w:rFonts w:ascii="Times New Roman" w:hAnsi="Times New Roman"/>
          <w:b/>
          <w:sz w:val="20"/>
        </w:rPr>
        <w:t>Functional Relationships</w:t>
      </w:r>
    </w:p>
    <w:p w14:paraId="0509511D" w14:textId="77777777" w:rsidR="00481FC4" w:rsidRDefault="00481FC4" w:rsidP="00481FC4">
      <w:pPr>
        <w:rPr>
          <w:rFonts w:ascii="Times New Roman" w:hAnsi="Times New Roman"/>
          <w:sz w:val="20"/>
        </w:rPr>
      </w:pPr>
    </w:p>
    <w:p w14:paraId="517979D6" w14:textId="77777777" w:rsidR="00481FC4" w:rsidRDefault="00481FC4" w:rsidP="00481FC4">
      <w:pPr>
        <w:numPr>
          <w:ilvl w:val="0"/>
          <w:numId w:val="8"/>
        </w:numPr>
        <w:rPr>
          <w:rFonts w:ascii="Times New Roman" w:hAnsi="Times New Roman"/>
          <w:sz w:val="20"/>
        </w:rPr>
      </w:pPr>
      <w:r>
        <w:rPr>
          <w:rFonts w:ascii="Times New Roman" w:hAnsi="Times New Roman"/>
          <w:sz w:val="20"/>
        </w:rPr>
        <w:t>The relationship between changes in an independent variable and changes in a dependent variable is known as a(n) _____ relationship.</w:t>
      </w:r>
    </w:p>
    <w:p w14:paraId="3C43D857" w14:textId="77777777" w:rsidR="00481FC4" w:rsidRDefault="00481FC4" w:rsidP="00481FC4">
      <w:pPr>
        <w:numPr>
          <w:ilvl w:val="1"/>
          <w:numId w:val="8"/>
        </w:numPr>
        <w:rPr>
          <w:rFonts w:ascii="Times New Roman" w:hAnsi="Times New Roman"/>
          <w:sz w:val="20"/>
        </w:rPr>
      </w:pPr>
      <w:r>
        <w:rPr>
          <w:rFonts w:ascii="Times New Roman" w:hAnsi="Times New Roman"/>
          <w:sz w:val="20"/>
        </w:rPr>
        <w:t>operational</w:t>
      </w:r>
    </w:p>
    <w:p w14:paraId="11CF5408" w14:textId="77777777" w:rsidR="00481FC4" w:rsidRDefault="00481FC4" w:rsidP="00481FC4">
      <w:pPr>
        <w:numPr>
          <w:ilvl w:val="1"/>
          <w:numId w:val="8"/>
        </w:numPr>
        <w:rPr>
          <w:rFonts w:ascii="Times New Roman" w:hAnsi="Times New Roman"/>
          <w:sz w:val="20"/>
        </w:rPr>
      </w:pPr>
      <w:r>
        <w:rPr>
          <w:rFonts w:ascii="Times New Roman" w:hAnsi="Times New Roman"/>
          <w:sz w:val="20"/>
        </w:rPr>
        <w:t>variable</w:t>
      </w:r>
    </w:p>
    <w:p w14:paraId="59D762E3" w14:textId="77777777" w:rsidR="00481FC4" w:rsidRDefault="00481FC4" w:rsidP="00481FC4">
      <w:pPr>
        <w:numPr>
          <w:ilvl w:val="1"/>
          <w:numId w:val="8"/>
        </w:numPr>
        <w:rPr>
          <w:rFonts w:ascii="Times New Roman" w:hAnsi="Times New Roman"/>
          <w:sz w:val="20"/>
        </w:rPr>
      </w:pPr>
      <w:r>
        <w:rPr>
          <w:rFonts w:ascii="Times New Roman" w:hAnsi="Times New Roman"/>
          <w:sz w:val="20"/>
        </w:rPr>
        <w:t>mechanistic</w:t>
      </w:r>
    </w:p>
    <w:p w14:paraId="36F99035"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w:t>
      </w:r>
    </w:p>
    <w:p w14:paraId="1F1E10C1" w14:textId="77777777"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Answer: D</w:t>
      </w:r>
    </w:p>
    <w:p w14:paraId="5F758B3C" w14:textId="77777777"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Page number: 52</w:t>
      </w:r>
    </w:p>
    <w:p w14:paraId="3B6B75CF" w14:textId="77777777" w:rsidR="00821A2A" w:rsidRPr="000C29F2" w:rsidRDefault="00821A2A" w:rsidP="000C29F2">
      <w:pPr>
        <w:pStyle w:val="ListParagraph"/>
        <w:ind w:left="360"/>
        <w:rPr>
          <w:rFonts w:ascii="Times New Roman" w:hAnsi="Times New Roman"/>
          <w:sz w:val="20"/>
        </w:rPr>
      </w:pPr>
      <w:r w:rsidRPr="00821A2A">
        <w:rPr>
          <w:rFonts w:ascii="Times New Roman" w:hAnsi="Times New Roman"/>
          <w:sz w:val="20"/>
        </w:rPr>
        <w:t>Feedback: The relationship between changes in an independent variable and changes in a dependent variable is known as a functional relationship.</w:t>
      </w:r>
    </w:p>
    <w:p w14:paraId="411AFC5F" w14:textId="77777777" w:rsidR="00481FC4" w:rsidRDefault="00481FC4" w:rsidP="00481FC4">
      <w:pPr>
        <w:rPr>
          <w:rFonts w:ascii="Times New Roman" w:hAnsi="Times New Roman"/>
          <w:sz w:val="20"/>
        </w:rPr>
      </w:pPr>
    </w:p>
    <w:p w14:paraId="43509922" w14:textId="77777777" w:rsidR="00481FC4" w:rsidRDefault="00481FC4" w:rsidP="00481FC4">
      <w:pPr>
        <w:numPr>
          <w:ilvl w:val="0"/>
          <w:numId w:val="8"/>
        </w:numPr>
        <w:rPr>
          <w:rFonts w:ascii="Times New Roman" w:hAnsi="Times New Roman"/>
          <w:sz w:val="20"/>
        </w:rPr>
      </w:pPr>
      <w:r>
        <w:rPr>
          <w:rFonts w:ascii="Times New Roman" w:hAnsi="Times New Roman"/>
          <w:sz w:val="20"/>
        </w:rPr>
        <w:t>If a certain diet affects the extent to which one is likely to acquire a certain disease, then there is a(n) _____ relationship between the diet and the disease.</w:t>
      </w:r>
    </w:p>
    <w:p w14:paraId="060F9847" w14:textId="77777777" w:rsidR="00481FC4" w:rsidRDefault="00481FC4" w:rsidP="00481FC4">
      <w:pPr>
        <w:numPr>
          <w:ilvl w:val="1"/>
          <w:numId w:val="8"/>
        </w:numPr>
        <w:rPr>
          <w:rFonts w:ascii="Times New Roman" w:hAnsi="Times New Roman"/>
          <w:sz w:val="20"/>
        </w:rPr>
      </w:pPr>
      <w:r>
        <w:rPr>
          <w:rFonts w:ascii="Times New Roman" w:hAnsi="Times New Roman"/>
          <w:sz w:val="20"/>
        </w:rPr>
        <w:t>operational</w:t>
      </w:r>
    </w:p>
    <w:p w14:paraId="1F5196FD" w14:textId="77777777" w:rsidR="00481FC4" w:rsidRDefault="00481FC4" w:rsidP="00481FC4">
      <w:pPr>
        <w:numPr>
          <w:ilvl w:val="1"/>
          <w:numId w:val="8"/>
        </w:numPr>
        <w:rPr>
          <w:rFonts w:ascii="Times New Roman" w:hAnsi="Times New Roman"/>
          <w:sz w:val="20"/>
        </w:rPr>
      </w:pPr>
      <w:r>
        <w:rPr>
          <w:rFonts w:ascii="Times New Roman" w:hAnsi="Times New Roman"/>
          <w:sz w:val="20"/>
        </w:rPr>
        <w:t>mechanistic</w:t>
      </w:r>
    </w:p>
    <w:p w14:paraId="181A2E6C"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w:t>
      </w:r>
    </w:p>
    <w:p w14:paraId="3F7395CA"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w:t>
      </w:r>
    </w:p>
    <w:p w14:paraId="504634D5" w14:textId="77777777"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Answer: C</w:t>
      </w:r>
    </w:p>
    <w:p w14:paraId="3065B00A" w14:textId="6E2A9A0B"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Page number: 52</w:t>
      </w:r>
      <w:r w:rsidRPr="00821A2A">
        <w:rPr>
          <w:rFonts w:ascii="Times New Roman" w:hAnsi="Times New Roman"/>
          <w:sz w:val="20"/>
        </w:rPr>
        <w:tab/>
      </w:r>
    </w:p>
    <w:p w14:paraId="3AEBAC01" w14:textId="6E17F1AD" w:rsidR="00156B3C" w:rsidRDefault="00821A2A" w:rsidP="000C29F2">
      <w:pPr>
        <w:pStyle w:val="ListParagraph"/>
        <w:ind w:left="360"/>
        <w:rPr>
          <w:rFonts w:ascii="Times New Roman" w:hAnsi="Times New Roman"/>
          <w:sz w:val="20"/>
        </w:rPr>
      </w:pPr>
      <w:r w:rsidRPr="00821A2A">
        <w:rPr>
          <w:rFonts w:ascii="Times New Roman" w:hAnsi="Times New Roman"/>
          <w:sz w:val="20"/>
        </w:rPr>
        <w:t xml:space="preserve">Feedback: </w:t>
      </w:r>
      <w:r w:rsidR="00156B3C">
        <w:rPr>
          <w:rFonts w:ascii="Times New Roman" w:hAnsi="Times New Roman"/>
          <w:sz w:val="20"/>
        </w:rPr>
        <w:t>If a certain diet affects the extent to which one is likely to acquire a certain disease, then there is</w:t>
      </w:r>
      <w:r w:rsidR="00156B3C" w:rsidRPr="00821A2A">
        <w:rPr>
          <w:rFonts w:ascii="Times New Roman" w:hAnsi="Times New Roman"/>
          <w:sz w:val="20"/>
        </w:rPr>
        <w:t xml:space="preserve"> </w:t>
      </w:r>
      <w:r w:rsidR="00156B3C">
        <w:rPr>
          <w:rFonts w:ascii="Times New Roman" w:hAnsi="Times New Roman"/>
          <w:sz w:val="20"/>
        </w:rPr>
        <w:t xml:space="preserve">a functional relationship between the diet and the disease. </w:t>
      </w:r>
      <w:r w:rsidRPr="00821A2A">
        <w:rPr>
          <w:rFonts w:ascii="Times New Roman" w:hAnsi="Times New Roman"/>
          <w:sz w:val="20"/>
        </w:rPr>
        <w:t>The relationship between changes in an independent variable and changes in a dependent variable is known as a functional relationship.</w:t>
      </w:r>
    </w:p>
    <w:p w14:paraId="481F2F3F" w14:textId="73648F5B" w:rsidR="00481FC4" w:rsidRDefault="00156B3C" w:rsidP="000C29F2">
      <w:pPr>
        <w:pStyle w:val="ListParagraph"/>
        <w:ind w:left="360"/>
        <w:rPr>
          <w:rFonts w:ascii="Times New Roman" w:hAnsi="Times New Roman"/>
          <w:sz w:val="20"/>
        </w:rPr>
      </w:pPr>
      <w:r w:rsidRPr="00821A2A">
        <w:rPr>
          <w:rFonts w:ascii="Times New Roman" w:hAnsi="Times New Roman"/>
          <w:sz w:val="20"/>
        </w:rPr>
        <w:t>FN</w:t>
      </w:r>
      <w:r w:rsidDel="00821A2A">
        <w:rPr>
          <w:rFonts w:ascii="Times New Roman" w:hAnsi="Times New Roman"/>
          <w:sz w:val="20"/>
        </w:rPr>
        <w:t xml:space="preserve"> </w:t>
      </w:r>
    </w:p>
    <w:p w14:paraId="6F6465E4" w14:textId="77777777" w:rsidR="00481FC4" w:rsidRDefault="00481FC4" w:rsidP="00DA0912">
      <w:pPr>
        <w:rPr>
          <w:rFonts w:ascii="Times New Roman" w:hAnsi="Times New Roman"/>
          <w:sz w:val="20"/>
        </w:rPr>
      </w:pPr>
    </w:p>
    <w:p w14:paraId="79A5CC24" w14:textId="73DC7D88" w:rsidR="00481FC4" w:rsidRDefault="00481FC4" w:rsidP="00481FC4">
      <w:pPr>
        <w:numPr>
          <w:ilvl w:val="0"/>
          <w:numId w:val="8"/>
        </w:numPr>
        <w:rPr>
          <w:rFonts w:ascii="Times New Roman" w:hAnsi="Times New Roman"/>
          <w:sz w:val="20"/>
        </w:rPr>
      </w:pPr>
      <w:r>
        <w:rPr>
          <w:rFonts w:ascii="Times New Roman" w:hAnsi="Times New Roman"/>
          <w:sz w:val="20"/>
        </w:rPr>
        <w:t>A cause-and-effect relationship could also be called a(n) _____ relationship</w:t>
      </w:r>
      <w:r w:rsidR="00551CD3">
        <w:rPr>
          <w:rFonts w:ascii="Times New Roman" w:hAnsi="Times New Roman"/>
          <w:sz w:val="20"/>
        </w:rPr>
        <w:t>.</w:t>
      </w:r>
    </w:p>
    <w:p w14:paraId="68958C11"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w:t>
      </w:r>
    </w:p>
    <w:p w14:paraId="4C2B6648"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w:t>
      </w:r>
    </w:p>
    <w:p w14:paraId="37FFA688" w14:textId="77777777" w:rsidR="00481FC4" w:rsidRDefault="00481FC4" w:rsidP="00481FC4">
      <w:pPr>
        <w:numPr>
          <w:ilvl w:val="1"/>
          <w:numId w:val="8"/>
        </w:numPr>
        <w:rPr>
          <w:rFonts w:ascii="Times New Roman" w:hAnsi="Times New Roman"/>
          <w:sz w:val="20"/>
        </w:rPr>
      </w:pPr>
      <w:r>
        <w:rPr>
          <w:rFonts w:ascii="Times New Roman" w:hAnsi="Times New Roman"/>
          <w:sz w:val="20"/>
        </w:rPr>
        <w:t>derivative</w:t>
      </w:r>
    </w:p>
    <w:p w14:paraId="65A48918" w14:textId="77777777" w:rsidR="00481FC4" w:rsidRDefault="00481FC4" w:rsidP="00481FC4">
      <w:pPr>
        <w:numPr>
          <w:ilvl w:val="1"/>
          <w:numId w:val="8"/>
        </w:numPr>
        <w:rPr>
          <w:rFonts w:ascii="Times New Roman" w:hAnsi="Times New Roman"/>
          <w:sz w:val="20"/>
        </w:rPr>
      </w:pPr>
      <w:r>
        <w:rPr>
          <w:rFonts w:ascii="Times New Roman" w:hAnsi="Times New Roman"/>
          <w:sz w:val="20"/>
        </w:rPr>
        <w:t>mechanistic</w:t>
      </w:r>
    </w:p>
    <w:p w14:paraId="742C47D0" w14:textId="6CC8C4C3"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Answer: B</w:t>
      </w:r>
    </w:p>
    <w:p w14:paraId="61CBFE8E" w14:textId="77777777"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Page number: 53</w:t>
      </w:r>
    </w:p>
    <w:p w14:paraId="69F1817F" w14:textId="1A0369D6" w:rsidR="00481FC4" w:rsidRPr="00821A2A" w:rsidRDefault="00821A2A" w:rsidP="000C29F2">
      <w:pPr>
        <w:pStyle w:val="ListParagraph"/>
        <w:ind w:left="360"/>
        <w:rPr>
          <w:rFonts w:ascii="Times New Roman" w:hAnsi="Times New Roman"/>
          <w:sz w:val="20"/>
        </w:rPr>
      </w:pPr>
      <w:r w:rsidRPr="00821A2A">
        <w:rPr>
          <w:rFonts w:ascii="Times New Roman" w:hAnsi="Times New Roman"/>
          <w:sz w:val="20"/>
        </w:rPr>
        <w:t>Feedback: A functional relationship can also be thought of as a cause-and-effect relationship, with changes in the independent variable being the cause and changes in the dependent variable being the effect</w:t>
      </w:r>
      <w:r>
        <w:rPr>
          <w:rFonts w:ascii="Times New Roman" w:hAnsi="Times New Roman"/>
          <w:sz w:val="20"/>
        </w:rPr>
        <w:t>.</w:t>
      </w:r>
    </w:p>
    <w:p w14:paraId="7101E543" w14:textId="77777777" w:rsidR="00481FC4" w:rsidRDefault="00481FC4" w:rsidP="00481FC4">
      <w:pPr>
        <w:rPr>
          <w:rFonts w:ascii="Times New Roman" w:hAnsi="Times New Roman"/>
          <w:sz w:val="20"/>
        </w:rPr>
      </w:pPr>
    </w:p>
    <w:p w14:paraId="70C52C67" w14:textId="39BE7C4A" w:rsidR="00481FC4" w:rsidRDefault="00821A2A" w:rsidP="00481FC4">
      <w:pPr>
        <w:numPr>
          <w:ilvl w:val="0"/>
          <w:numId w:val="8"/>
        </w:numPr>
        <w:rPr>
          <w:rFonts w:ascii="Times New Roman" w:hAnsi="Times New Roman"/>
          <w:color w:val="000000"/>
          <w:sz w:val="20"/>
        </w:rPr>
      </w:pPr>
      <w:r>
        <w:rPr>
          <w:rFonts w:ascii="Times New Roman" w:hAnsi="Times New Roman"/>
          <w:color w:val="000000"/>
          <w:sz w:val="20"/>
        </w:rPr>
        <w:t>E</w:t>
      </w:r>
      <w:r w:rsidR="00481FC4">
        <w:rPr>
          <w:rFonts w:ascii="Times New Roman" w:hAnsi="Times New Roman"/>
          <w:color w:val="000000"/>
          <w:sz w:val="20"/>
        </w:rPr>
        <w:t xml:space="preserve">very time Randy watches a horror movie, he has a nightmare that same evening. </w:t>
      </w:r>
      <w:r>
        <w:rPr>
          <w:rFonts w:ascii="Times New Roman" w:hAnsi="Times New Roman"/>
          <w:color w:val="000000"/>
          <w:sz w:val="20"/>
        </w:rPr>
        <w:t>If</w:t>
      </w:r>
      <w:r w:rsidR="00481FC4">
        <w:rPr>
          <w:rFonts w:ascii="Times New Roman" w:hAnsi="Times New Roman"/>
          <w:color w:val="000000"/>
          <w:sz w:val="20"/>
        </w:rPr>
        <w:t xml:space="preserve"> he never has a nightmare except when he watches a horror movie</w:t>
      </w:r>
      <w:r>
        <w:rPr>
          <w:rFonts w:ascii="Times New Roman" w:hAnsi="Times New Roman"/>
          <w:color w:val="000000"/>
          <w:sz w:val="20"/>
        </w:rPr>
        <w:t>,</w:t>
      </w:r>
      <w:r w:rsidR="00481FC4">
        <w:rPr>
          <w:rFonts w:ascii="Times New Roman" w:hAnsi="Times New Roman"/>
          <w:color w:val="000000"/>
          <w:sz w:val="20"/>
        </w:rPr>
        <w:t xml:space="preserve"> </w:t>
      </w:r>
      <w:r>
        <w:rPr>
          <w:rFonts w:ascii="Times New Roman" w:hAnsi="Times New Roman"/>
          <w:color w:val="000000"/>
          <w:sz w:val="20"/>
        </w:rPr>
        <w:t xml:space="preserve">it would indicate </w:t>
      </w:r>
      <w:r w:rsidR="00481FC4">
        <w:rPr>
          <w:rFonts w:ascii="Times New Roman" w:hAnsi="Times New Roman"/>
          <w:color w:val="000000"/>
          <w:sz w:val="20"/>
        </w:rPr>
        <w:t>a(n) _____ between watching horror movies and having nightmares.</w:t>
      </w:r>
    </w:p>
    <w:p w14:paraId="57456F5E" w14:textId="5BB2E8A4"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spurious relationship</w:t>
      </w:r>
    </w:p>
    <w:p w14:paraId="1DCE3E0B"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functional relationship</w:t>
      </w:r>
    </w:p>
    <w:p w14:paraId="0C2EFE1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establishing operation</w:t>
      </w:r>
    </w:p>
    <w:p w14:paraId="01D7A1BD"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operational relationship</w:t>
      </w:r>
    </w:p>
    <w:p w14:paraId="48648529" w14:textId="7993B989" w:rsidR="00821A2A" w:rsidRPr="00821A2A" w:rsidRDefault="00821A2A" w:rsidP="000C29F2">
      <w:pPr>
        <w:pStyle w:val="ListParagraph"/>
        <w:ind w:left="360"/>
        <w:rPr>
          <w:rFonts w:ascii="Times New Roman" w:hAnsi="Times New Roman"/>
          <w:color w:val="000000"/>
          <w:sz w:val="20"/>
        </w:rPr>
      </w:pPr>
      <w:r w:rsidRPr="00821A2A">
        <w:rPr>
          <w:rFonts w:ascii="Times New Roman" w:hAnsi="Times New Roman"/>
          <w:color w:val="000000"/>
          <w:sz w:val="20"/>
        </w:rPr>
        <w:t>Answer: B</w:t>
      </w:r>
    </w:p>
    <w:p w14:paraId="535543E5" w14:textId="7AB3BCF2" w:rsidR="00821A2A" w:rsidRPr="00821A2A" w:rsidRDefault="00821A2A" w:rsidP="000C29F2">
      <w:pPr>
        <w:pStyle w:val="ListParagraph"/>
        <w:ind w:left="360"/>
        <w:rPr>
          <w:rFonts w:ascii="Times New Roman" w:hAnsi="Times New Roman"/>
          <w:color w:val="000000"/>
          <w:sz w:val="20"/>
        </w:rPr>
      </w:pPr>
      <w:r w:rsidRPr="00821A2A">
        <w:rPr>
          <w:rFonts w:ascii="Times New Roman" w:hAnsi="Times New Roman"/>
          <w:color w:val="000000"/>
          <w:sz w:val="20"/>
        </w:rPr>
        <w:t xml:space="preserve">Page number: </w:t>
      </w:r>
      <w:r w:rsidRPr="00821A2A">
        <w:rPr>
          <w:rFonts w:ascii="Times New Roman" w:hAnsi="Times New Roman"/>
          <w:sz w:val="20"/>
        </w:rPr>
        <w:t>52</w:t>
      </w:r>
      <w:r w:rsidR="007F5FC2">
        <w:rPr>
          <w:rFonts w:ascii="Times New Roman" w:hAnsi="Times New Roman"/>
          <w:sz w:val="20"/>
        </w:rPr>
        <w:t>–</w:t>
      </w:r>
      <w:r w:rsidRPr="00821A2A">
        <w:rPr>
          <w:rFonts w:ascii="Times New Roman" w:hAnsi="Times New Roman"/>
          <w:sz w:val="20"/>
        </w:rPr>
        <w:t>53</w:t>
      </w:r>
      <w:r w:rsidRPr="00821A2A">
        <w:rPr>
          <w:rFonts w:ascii="Times New Roman" w:hAnsi="Times New Roman"/>
          <w:sz w:val="20"/>
        </w:rPr>
        <w:tab/>
      </w:r>
    </w:p>
    <w:p w14:paraId="091A9C69" w14:textId="1EE45E65" w:rsidR="00821A2A" w:rsidRDefault="00821A2A" w:rsidP="000C29F2">
      <w:pPr>
        <w:pStyle w:val="ListParagraph"/>
        <w:ind w:left="360"/>
        <w:rPr>
          <w:rFonts w:ascii="Times New Roman" w:hAnsi="Times New Roman"/>
          <w:sz w:val="20"/>
        </w:rPr>
      </w:pPr>
      <w:r w:rsidRPr="00821A2A">
        <w:rPr>
          <w:rFonts w:ascii="Times New Roman" w:hAnsi="Times New Roman"/>
          <w:color w:val="000000"/>
          <w:sz w:val="20"/>
        </w:rPr>
        <w:t xml:space="preserve">Feedback: </w:t>
      </w:r>
      <w:r w:rsidR="00160864">
        <w:rPr>
          <w:rFonts w:ascii="Times New Roman" w:hAnsi="Times New Roman"/>
          <w:color w:val="000000"/>
          <w:sz w:val="20"/>
        </w:rPr>
        <w:t xml:space="preserve">If Randy never has a nightmare except when he watches a horror movie, it would indicate a functional relationship between watching horror movies and having nightmares. </w:t>
      </w:r>
      <w:r w:rsidRPr="00821A2A">
        <w:rPr>
          <w:rFonts w:ascii="Times New Roman" w:hAnsi="Times New Roman"/>
          <w:sz w:val="20"/>
        </w:rPr>
        <w:t>A functional relationship can also be thought of as a cause-and-effect relationship, with changes in the independent variable being the cause and changes in the dependent variable being the effect.</w:t>
      </w:r>
      <w:r>
        <w:t xml:space="preserve"> </w:t>
      </w:r>
      <w:r w:rsidRPr="00015999">
        <w:rPr>
          <w:rFonts w:ascii="Times New Roman" w:hAnsi="Times New Roman"/>
          <w:sz w:val="20"/>
        </w:rPr>
        <w:t>B</w:t>
      </w:r>
      <w:r w:rsidRPr="00821A2A">
        <w:rPr>
          <w:rFonts w:ascii="Times New Roman" w:hAnsi="Times New Roman"/>
          <w:sz w:val="20"/>
        </w:rPr>
        <w:t>ehaviorists are typically interested in discovering functional relationships between changes in environmental events and changes in behavior.</w:t>
      </w:r>
    </w:p>
    <w:p w14:paraId="51D1BB2D" w14:textId="7606914D" w:rsidR="00160864" w:rsidRPr="00821A2A" w:rsidRDefault="00160864" w:rsidP="000C29F2">
      <w:pPr>
        <w:pStyle w:val="ListParagraph"/>
        <w:ind w:left="360"/>
        <w:rPr>
          <w:rFonts w:ascii="Times New Roman" w:hAnsi="Times New Roman"/>
          <w:color w:val="000000"/>
          <w:sz w:val="20"/>
        </w:rPr>
      </w:pPr>
      <w:r w:rsidRPr="00821A2A">
        <w:rPr>
          <w:rFonts w:ascii="Times New Roman" w:hAnsi="Times New Roman"/>
          <w:color w:val="000000"/>
          <w:sz w:val="20"/>
        </w:rPr>
        <w:t>QZ</w:t>
      </w:r>
    </w:p>
    <w:p w14:paraId="5A6E26AB" w14:textId="77777777" w:rsidR="00481FC4" w:rsidRDefault="00481FC4" w:rsidP="00481FC4">
      <w:pPr>
        <w:rPr>
          <w:rFonts w:ascii="Times New Roman" w:hAnsi="Times New Roman"/>
          <w:sz w:val="20"/>
        </w:rPr>
      </w:pPr>
    </w:p>
    <w:p w14:paraId="4ECE4D21" w14:textId="0B53CF90"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Mosquito repellents that contain the chemical agent DEET are significantly more effective than those that do not contain DEET. In other words, there is a _____ relationship between the presence of DEET and the number of mosquito bites.</w:t>
      </w:r>
    </w:p>
    <w:p w14:paraId="5B71D11D"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formational</w:t>
      </w:r>
    </w:p>
    <w:p w14:paraId="3870357B"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nonformational</w:t>
      </w:r>
    </w:p>
    <w:p w14:paraId="43C07165"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functional</w:t>
      </w:r>
    </w:p>
    <w:p w14:paraId="48CB14F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nonfunctional</w:t>
      </w:r>
    </w:p>
    <w:p w14:paraId="31F1444B" w14:textId="77777777" w:rsidR="00821A2A" w:rsidRPr="00821A2A" w:rsidRDefault="00821A2A" w:rsidP="000C29F2">
      <w:pPr>
        <w:pStyle w:val="ListParagraph"/>
        <w:ind w:left="360"/>
        <w:rPr>
          <w:rFonts w:ascii="Times New Roman" w:hAnsi="Times New Roman"/>
          <w:color w:val="000000"/>
          <w:sz w:val="20"/>
        </w:rPr>
      </w:pPr>
      <w:r w:rsidRPr="00821A2A">
        <w:rPr>
          <w:rFonts w:ascii="Times New Roman" w:hAnsi="Times New Roman"/>
          <w:color w:val="000000"/>
          <w:sz w:val="20"/>
        </w:rPr>
        <w:t>Answer: C</w:t>
      </w:r>
    </w:p>
    <w:p w14:paraId="0FD5B9EE" w14:textId="77777777" w:rsidR="00821A2A" w:rsidRPr="00821A2A" w:rsidRDefault="00821A2A" w:rsidP="000C29F2">
      <w:pPr>
        <w:pStyle w:val="ListParagraph"/>
        <w:ind w:left="360"/>
        <w:rPr>
          <w:rFonts w:ascii="Times New Roman" w:hAnsi="Times New Roman"/>
          <w:color w:val="000000"/>
          <w:sz w:val="20"/>
        </w:rPr>
      </w:pPr>
      <w:r w:rsidRPr="00821A2A">
        <w:rPr>
          <w:rFonts w:ascii="Times New Roman" w:hAnsi="Times New Roman"/>
          <w:color w:val="000000"/>
          <w:sz w:val="20"/>
        </w:rPr>
        <w:t>Page number: 52</w:t>
      </w:r>
    </w:p>
    <w:p w14:paraId="154A9A48" w14:textId="294E7DF0" w:rsidR="00821A2A" w:rsidRPr="000C29F2" w:rsidRDefault="00821A2A" w:rsidP="000C29F2">
      <w:pPr>
        <w:pStyle w:val="ListParagraph"/>
        <w:ind w:left="360"/>
        <w:rPr>
          <w:rFonts w:ascii="Times New Roman" w:hAnsi="Times New Roman"/>
          <w:color w:val="000000"/>
          <w:sz w:val="20"/>
        </w:rPr>
      </w:pPr>
      <w:r w:rsidRPr="00821A2A">
        <w:rPr>
          <w:rFonts w:ascii="Times New Roman" w:hAnsi="Times New Roman"/>
          <w:color w:val="000000"/>
          <w:sz w:val="20"/>
        </w:rPr>
        <w:t xml:space="preserve">Feedback: </w:t>
      </w:r>
      <w:r w:rsidR="00160864">
        <w:rPr>
          <w:rFonts w:ascii="Times New Roman" w:hAnsi="Times New Roman"/>
          <w:color w:val="000000"/>
          <w:sz w:val="20"/>
        </w:rPr>
        <w:t xml:space="preserve">There is a functional relationship between the presence of DEET and the number of mosquito bites. </w:t>
      </w:r>
      <w:r w:rsidRPr="00821A2A">
        <w:rPr>
          <w:rFonts w:ascii="Times New Roman" w:hAnsi="Times New Roman"/>
          <w:color w:val="000000"/>
          <w:sz w:val="20"/>
        </w:rPr>
        <w:t xml:space="preserve">The relationship between changes in an independent variable and changes in a dependent variable is known as a functional </w:t>
      </w:r>
      <w:r>
        <w:rPr>
          <w:rFonts w:ascii="Times New Roman" w:hAnsi="Times New Roman"/>
          <w:color w:val="000000"/>
          <w:sz w:val="20"/>
        </w:rPr>
        <w:t>relationship.</w:t>
      </w:r>
    </w:p>
    <w:p w14:paraId="0C1FF0D3" w14:textId="77777777" w:rsidR="00481FC4" w:rsidRDefault="00481FC4" w:rsidP="00481FC4">
      <w:pPr>
        <w:rPr>
          <w:rFonts w:ascii="Times New Roman" w:hAnsi="Times New Roman"/>
          <w:sz w:val="20"/>
        </w:rPr>
      </w:pPr>
    </w:p>
    <w:p w14:paraId="40667D8F" w14:textId="77777777" w:rsidR="00481FC4" w:rsidRDefault="00481FC4" w:rsidP="00481FC4">
      <w:pPr>
        <w:rPr>
          <w:rFonts w:ascii="Times New Roman" w:hAnsi="Times New Roman"/>
          <w:b/>
          <w:sz w:val="20"/>
        </w:rPr>
      </w:pPr>
      <w:r>
        <w:rPr>
          <w:rFonts w:ascii="Times New Roman" w:hAnsi="Times New Roman"/>
          <w:b/>
          <w:sz w:val="20"/>
        </w:rPr>
        <w:t>Stimulus and Response</w:t>
      </w:r>
    </w:p>
    <w:p w14:paraId="36EBA58D" w14:textId="77777777" w:rsidR="00481FC4" w:rsidRDefault="00481FC4" w:rsidP="00481FC4">
      <w:pPr>
        <w:rPr>
          <w:rFonts w:ascii="Times New Roman" w:hAnsi="Times New Roman"/>
          <w:sz w:val="20"/>
        </w:rPr>
      </w:pPr>
    </w:p>
    <w:p w14:paraId="093ADA75" w14:textId="5D42F415" w:rsidR="00481FC4" w:rsidRDefault="008A69B4" w:rsidP="00481FC4">
      <w:pPr>
        <w:numPr>
          <w:ilvl w:val="0"/>
          <w:numId w:val="8"/>
        </w:numPr>
        <w:rPr>
          <w:rFonts w:ascii="Times New Roman" w:hAnsi="Times New Roman"/>
          <w:sz w:val="20"/>
        </w:rPr>
      </w:pPr>
      <w:r>
        <w:rPr>
          <w:rFonts w:ascii="Times New Roman" w:hAnsi="Times New Roman"/>
          <w:sz w:val="20"/>
        </w:rPr>
        <w:t>A</w:t>
      </w:r>
      <w:r w:rsidR="00481FC4">
        <w:rPr>
          <w:rFonts w:ascii="Times New Roman" w:hAnsi="Times New Roman"/>
          <w:sz w:val="20"/>
        </w:rPr>
        <w:t xml:space="preserve"> stimulus is any event that can</w:t>
      </w:r>
      <w:r w:rsidR="00821A2A">
        <w:rPr>
          <w:rFonts w:ascii="Times New Roman" w:hAnsi="Times New Roman"/>
          <w:sz w:val="20"/>
        </w:rPr>
        <w:t>:</w:t>
      </w:r>
    </w:p>
    <w:p w14:paraId="31DB71E1" w14:textId="77777777" w:rsidR="00481FC4" w:rsidRDefault="00481FC4" w:rsidP="00481FC4">
      <w:pPr>
        <w:numPr>
          <w:ilvl w:val="1"/>
          <w:numId w:val="8"/>
        </w:numPr>
        <w:rPr>
          <w:rFonts w:ascii="Times New Roman" w:hAnsi="Times New Roman"/>
          <w:sz w:val="20"/>
        </w:rPr>
      </w:pPr>
      <w:r>
        <w:rPr>
          <w:rFonts w:ascii="Times New Roman" w:hAnsi="Times New Roman"/>
          <w:sz w:val="20"/>
        </w:rPr>
        <w:t>potentially influence behavior.</w:t>
      </w:r>
    </w:p>
    <w:p w14:paraId="4AAC8121" w14:textId="6C9AAC75" w:rsidR="00481FC4" w:rsidRDefault="00481FC4" w:rsidP="00481FC4">
      <w:pPr>
        <w:numPr>
          <w:ilvl w:val="1"/>
          <w:numId w:val="8"/>
        </w:numPr>
        <w:rPr>
          <w:rFonts w:ascii="Times New Roman" w:hAnsi="Times New Roman"/>
          <w:sz w:val="20"/>
        </w:rPr>
      </w:pPr>
      <w:r>
        <w:rPr>
          <w:rFonts w:ascii="Times New Roman" w:hAnsi="Times New Roman"/>
          <w:sz w:val="20"/>
        </w:rPr>
        <w:t>be transformed into a behavior.</w:t>
      </w:r>
    </w:p>
    <w:p w14:paraId="56E2B843" w14:textId="77777777" w:rsidR="00481FC4" w:rsidRDefault="00481FC4" w:rsidP="00481FC4">
      <w:pPr>
        <w:numPr>
          <w:ilvl w:val="1"/>
          <w:numId w:val="8"/>
        </w:numPr>
        <w:rPr>
          <w:rFonts w:ascii="Times New Roman" w:hAnsi="Times New Roman"/>
          <w:sz w:val="20"/>
        </w:rPr>
      </w:pPr>
      <w:r>
        <w:rPr>
          <w:rFonts w:ascii="Times New Roman" w:hAnsi="Times New Roman"/>
          <w:sz w:val="20"/>
        </w:rPr>
        <w:t>be measured.</w:t>
      </w:r>
    </w:p>
    <w:p w14:paraId="52C3C40C" w14:textId="04D6F4C0" w:rsidR="00481FC4" w:rsidRDefault="00481FC4" w:rsidP="00481FC4">
      <w:pPr>
        <w:numPr>
          <w:ilvl w:val="1"/>
          <w:numId w:val="8"/>
        </w:numPr>
        <w:rPr>
          <w:rFonts w:ascii="Times New Roman" w:hAnsi="Times New Roman"/>
          <w:sz w:val="20"/>
        </w:rPr>
      </w:pPr>
      <w:r>
        <w:rPr>
          <w:rFonts w:ascii="Times New Roman" w:hAnsi="Times New Roman"/>
          <w:sz w:val="20"/>
        </w:rPr>
        <w:t>be detected.</w:t>
      </w:r>
    </w:p>
    <w:p w14:paraId="3B44D4CE" w14:textId="4578211F"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Answer: A</w:t>
      </w:r>
    </w:p>
    <w:p w14:paraId="5AA4B182" w14:textId="77777777"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Page number: 53</w:t>
      </w:r>
    </w:p>
    <w:p w14:paraId="7B3ABDC9" w14:textId="2C9B8505" w:rsidR="00481FC4" w:rsidRPr="00821A2A" w:rsidRDefault="00821A2A" w:rsidP="000C29F2">
      <w:pPr>
        <w:pStyle w:val="ListParagraph"/>
        <w:ind w:left="360"/>
        <w:rPr>
          <w:rFonts w:ascii="Times New Roman" w:hAnsi="Times New Roman"/>
          <w:sz w:val="20"/>
        </w:rPr>
      </w:pPr>
      <w:r w:rsidRPr="00821A2A">
        <w:rPr>
          <w:rFonts w:ascii="Times New Roman" w:hAnsi="Times New Roman"/>
          <w:sz w:val="20"/>
        </w:rPr>
        <w:t>Feedback: A stimulus is any event that can potentially influence behavior.</w:t>
      </w:r>
    </w:p>
    <w:p w14:paraId="178FC800" w14:textId="77777777" w:rsidR="00481FC4" w:rsidRDefault="00481FC4" w:rsidP="00DA0912">
      <w:pPr>
        <w:rPr>
          <w:rFonts w:ascii="Times New Roman" w:hAnsi="Times New Roman"/>
          <w:sz w:val="20"/>
        </w:rPr>
      </w:pPr>
    </w:p>
    <w:p w14:paraId="01F864C5" w14:textId="77777777" w:rsidR="00481FC4" w:rsidRDefault="00481FC4" w:rsidP="00481FC4">
      <w:pPr>
        <w:numPr>
          <w:ilvl w:val="0"/>
          <w:numId w:val="8"/>
        </w:numPr>
        <w:rPr>
          <w:rFonts w:ascii="Times New Roman" w:hAnsi="Times New Roman"/>
          <w:sz w:val="20"/>
        </w:rPr>
      </w:pPr>
      <w:r>
        <w:rPr>
          <w:rFonts w:ascii="Times New Roman" w:hAnsi="Times New Roman"/>
          <w:sz w:val="20"/>
        </w:rPr>
        <w:t>A flashing light, a loud bang, and a bad smell are all</w:t>
      </w:r>
      <w:r w:rsidR="00821A2A">
        <w:rPr>
          <w:rFonts w:ascii="Times New Roman" w:hAnsi="Times New Roman"/>
          <w:sz w:val="20"/>
        </w:rPr>
        <w:t>:</w:t>
      </w:r>
    </w:p>
    <w:p w14:paraId="313E98F5" w14:textId="654AD3BA" w:rsidR="00481FC4" w:rsidRPr="00821A2A" w:rsidRDefault="00821A2A" w:rsidP="00821A2A">
      <w:pPr>
        <w:numPr>
          <w:ilvl w:val="1"/>
          <w:numId w:val="8"/>
        </w:numPr>
        <w:rPr>
          <w:rFonts w:ascii="Times New Roman" w:hAnsi="Times New Roman"/>
          <w:sz w:val="20"/>
        </w:rPr>
      </w:pPr>
      <w:r>
        <w:rPr>
          <w:rFonts w:ascii="Times New Roman" w:hAnsi="Times New Roman"/>
          <w:sz w:val="20"/>
        </w:rPr>
        <w:t>extraneous variables</w:t>
      </w:r>
      <w:r w:rsidR="008A69B4">
        <w:rPr>
          <w:rFonts w:ascii="Times New Roman" w:hAnsi="Times New Roman"/>
          <w:sz w:val="20"/>
        </w:rPr>
        <w:t>.</w:t>
      </w:r>
    </w:p>
    <w:p w14:paraId="497EBC1B" w14:textId="77777777" w:rsidR="00481FC4" w:rsidRDefault="00481FC4" w:rsidP="00481FC4">
      <w:pPr>
        <w:numPr>
          <w:ilvl w:val="1"/>
          <w:numId w:val="8"/>
        </w:numPr>
        <w:rPr>
          <w:rFonts w:ascii="Times New Roman" w:hAnsi="Times New Roman"/>
          <w:sz w:val="20"/>
        </w:rPr>
      </w:pPr>
      <w:r>
        <w:rPr>
          <w:rFonts w:ascii="Times New Roman" w:hAnsi="Times New Roman"/>
          <w:sz w:val="20"/>
        </w:rPr>
        <w:t>stimuli.</w:t>
      </w:r>
    </w:p>
    <w:p w14:paraId="1E034522" w14:textId="02A96848" w:rsidR="00481FC4" w:rsidRPr="00821A2A" w:rsidRDefault="00821A2A" w:rsidP="00821A2A">
      <w:pPr>
        <w:numPr>
          <w:ilvl w:val="1"/>
          <w:numId w:val="8"/>
        </w:numPr>
        <w:rPr>
          <w:rFonts w:ascii="Times New Roman" w:hAnsi="Times New Roman"/>
          <w:sz w:val="20"/>
        </w:rPr>
      </w:pPr>
      <w:r>
        <w:rPr>
          <w:rFonts w:ascii="Times New Roman" w:hAnsi="Times New Roman"/>
          <w:sz w:val="20"/>
        </w:rPr>
        <w:t>confounding variables.</w:t>
      </w:r>
    </w:p>
    <w:p w14:paraId="7E7FDD59" w14:textId="77777777" w:rsidR="00481FC4" w:rsidRDefault="00481FC4" w:rsidP="00481FC4">
      <w:pPr>
        <w:numPr>
          <w:ilvl w:val="1"/>
          <w:numId w:val="8"/>
        </w:numPr>
        <w:rPr>
          <w:rFonts w:ascii="Times New Roman" w:hAnsi="Times New Roman"/>
          <w:sz w:val="20"/>
        </w:rPr>
      </w:pPr>
      <w:r>
        <w:rPr>
          <w:rFonts w:ascii="Times New Roman" w:hAnsi="Times New Roman"/>
          <w:sz w:val="20"/>
        </w:rPr>
        <w:lastRenderedPageBreak/>
        <w:t>responses.</w:t>
      </w:r>
    </w:p>
    <w:p w14:paraId="0A5BA1C9" w14:textId="3812403D"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Answer: B</w:t>
      </w:r>
    </w:p>
    <w:p w14:paraId="785A58A2" w14:textId="77777777"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Page number: 53</w:t>
      </w:r>
    </w:p>
    <w:p w14:paraId="3D073D08" w14:textId="168D8614" w:rsidR="00821A2A" w:rsidRPr="00821A2A" w:rsidRDefault="00821A2A" w:rsidP="000C29F2">
      <w:pPr>
        <w:pStyle w:val="ListParagraph"/>
        <w:ind w:left="360"/>
        <w:rPr>
          <w:rFonts w:ascii="Times New Roman" w:hAnsi="Times New Roman"/>
          <w:sz w:val="20"/>
        </w:rPr>
      </w:pPr>
      <w:r w:rsidRPr="00821A2A">
        <w:rPr>
          <w:rFonts w:ascii="Times New Roman" w:hAnsi="Times New Roman"/>
          <w:sz w:val="20"/>
        </w:rPr>
        <w:t>Feedback: A stimulus is any event that can potentially influence behavior. Light, sound, and odor are examples of stimuli.</w:t>
      </w:r>
    </w:p>
    <w:p w14:paraId="4A1739D1" w14:textId="77777777" w:rsidR="00481FC4" w:rsidRDefault="00481FC4" w:rsidP="00481FC4">
      <w:pPr>
        <w:rPr>
          <w:rFonts w:ascii="Times New Roman" w:hAnsi="Times New Roman"/>
          <w:sz w:val="20"/>
        </w:rPr>
      </w:pPr>
    </w:p>
    <w:p w14:paraId="7811F165" w14:textId="7777777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The sound of a door slam causes your cat to jump off the couch. The sound of the door slam</w:t>
      </w:r>
      <w:r w:rsidR="00455880">
        <w:rPr>
          <w:rFonts w:ascii="Times New Roman" w:hAnsi="Times New Roman"/>
          <w:color w:val="000000"/>
          <w:sz w:val="20"/>
        </w:rPr>
        <w:t>ming</w:t>
      </w:r>
      <w:r>
        <w:rPr>
          <w:rFonts w:ascii="Times New Roman" w:hAnsi="Times New Roman"/>
          <w:color w:val="000000"/>
          <w:sz w:val="20"/>
        </w:rPr>
        <w:t xml:space="preserve"> is a</w:t>
      </w:r>
      <w:r w:rsidR="00455880">
        <w:rPr>
          <w:rFonts w:ascii="Times New Roman" w:hAnsi="Times New Roman"/>
          <w:color w:val="000000"/>
          <w:sz w:val="20"/>
        </w:rPr>
        <w:t>(n):</w:t>
      </w:r>
    </w:p>
    <w:p w14:paraId="6366B42A" w14:textId="47711176" w:rsidR="00481FC4" w:rsidRDefault="00455880" w:rsidP="00481FC4">
      <w:pPr>
        <w:numPr>
          <w:ilvl w:val="1"/>
          <w:numId w:val="8"/>
        </w:numPr>
        <w:rPr>
          <w:rFonts w:ascii="Times New Roman" w:hAnsi="Times New Roman"/>
          <w:color w:val="000000"/>
          <w:sz w:val="20"/>
        </w:rPr>
      </w:pPr>
      <w:r>
        <w:rPr>
          <w:rFonts w:ascii="Times New Roman" w:hAnsi="Times New Roman"/>
          <w:sz w:val="20"/>
        </w:rPr>
        <w:t>confounding variable</w:t>
      </w:r>
      <w:r w:rsidR="008B0AD7">
        <w:rPr>
          <w:rFonts w:ascii="Times New Roman" w:hAnsi="Times New Roman"/>
          <w:sz w:val="20"/>
        </w:rPr>
        <w:t>.</w:t>
      </w:r>
    </w:p>
    <w:p w14:paraId="761A8E7D" w14:textId="57B7BFE5"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stimulus.</w:t>
      </w:r>
    </w:p>
    <w:p w14:paraId="73D94C71" w14:textId="3F49A0D6" w:rsidR="00481FC4" w:rsidRPr="000C29F2" w:rsidRDefault="00455880" w:rsidP="00455880">
      <w:pPr>
        <w:numPr>
          <w:ilvl w:val="1"/>
          <w:numId w:val="8"/>
        </w:numPr>
        <w:rPr>
          <w:rFonts w:ascii="Times New Roman" w:hAnsi="Times New Roman"/>
          <w:sz w:val="20"/>
        </w:rPr>
      </w:pPr>
      <w:r>
        <w:rPr>
          <w:rFonts w:ascii="Times New Roman" w:hAnsi="Times New Roman"/>
          <w:sz w:val="20"/>
        </w:rPr>
        <w:t>extraneous variable</w:t>
      </w:r>
      <w:r w:rsidR="008B0AD7">
        <w:rPr>
          <w:rFonts w:ascii="Times New Roman" w:hAnsi="Times New Roman"/>
          <w:sz w:val="20"/>
        </w:rPr>
        <w:t>.</w:t>
      </w:r>
    </w:p>
    <w:p w14:paraId="72566EC7" w14:textId="06AC1A1F" w:rsidR="00481FC4" w:rsidRDefault="00455880" w:rsidP="00481FC4">
      <w:pPr>
        <w:numPr>
          <w:ilvl w:val="1"/>
          <w:numId w:val="8"/>
        </w:numPr>
        <w:rPr>
          <w:rFonts w:ascii="Times New Roman" w:hAnsi="Times New Roman"/>
          <w:color w:val="000000"/>
          <w:sz w:val="20"/>
        </w:rPr>
      </w:pPr>
      <w:r>
        <w:rPr>
          <w:rFonts w:ascii="Times New Roman" w:hAnsi="Times New Roman"/>
          <w:color w:val="000000"/>
          <w:sz w:val="20"/>
        </w:rPr>
        <w:t>reaction</w:t>
      </w:r>
      <w:r w:rsidR="008B0AD7">
        <w:rPr>
          <w:rFonts w:ascii="Times New Roman" w:hAnsi="Times New Roman"/>
          <w:color w:val="000000"/>
          <w:sz w:val="20"/>
        </w:rPr>
        <w:t>.</w:t>
      </w:r>
    </w:p>
    <w:p w14:paraId="78E4BF80" w14:textId="1372CBB7"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Answer: B</w:t>
      </w:r>
    </w:p>
    <w:p w14:paraId="7A939166" w14:textId="77777777"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Page number: 53</w:t>
      </w:r>
    </w:p>
    <w:p w14:paraId="0A3DF8A9" w14:textId="6839A4D8" w:rsidR="00481FC4" w:rsidRPr="000C29F2" w:rsidRDefault="00455880" w:rsidP="000C29F2">
      <w:pPr>
        <w:pStyle w:val="ListParagraph"/>
        <w:ind w:left="360"/>
        <w:rPr>
          <w:rFonts w:ascii="Times New Roman" w:hAnsi="Times New Roman"/>
          <w:sz w:val="20"/>
        </w:rPr>
      </w:pPr>
      <w:r w:rsidRPr="00455880">
        <w:rPr>
          <w:rFonts w:ascii="Times New Roman" w:hAnsi="Times New Roman"/>
          <w:sz w:val="20"/>
        </w:rPr>
        <w:t xml:space="preserve">Feedback: </w:t>
      </w:r>
      <w:r w:rsidR="008A69B4">
        <w:rPr>
          <w:rFonts w:ascii="Times New Roman" w:hAnsi="Times New Roman"/>
          <w:sz w:val="20"/>
        </w:rPr>
        <w:t xml:space="preserve">The sound of door slamming is a stimulus. </w:t>
      </w:r>
      <w:r w:rsidRPr="00455880">
        <w:rPr>
          <w:rFonts w:ascii="Times New Roman" w:hAnsi="Times New Roman"/>
          <w:sz w:val="20"/>
        </w:rPr>
        <w:t>A stimulus is any event that can potentially influence behavior. Light, sound, and odor are examples of stimuli.</w:t>
      </w:r>
    </w:p>
    <w:p w14:paraId="06790F97" w14:textId="77777777" w:rsidR="00481FC4" w:rsidRDefault="00481FC4" w:rsidP="00DA0912">
      <w:pPr>
        <w:rPr>
          <w:rFonts w:ascii="Times New Roman" w:hAnsi="Times New Roman"/>
          <w:sz w:val="20"/>
        </w:rPr>
      </w:pPr>
    </w:p>
    <w:p w14:paraId="6D57BD10" w14:textId="77777777" w:rsidR="00481FC4" w:rsidRDefault="00481FC4" w:rsidP="00481FC4">
      <w:pPr>
        <w:numPr>
          <w:ilvl w:val="0"/>
          <w:numId w:val="8"/>
        </w:numPr>
        <w:rPr>
          <w:rFonts w:ascii="Times New Roman" w:hAnsi="Times New Roman"/>
          <w:sz w:val="20"/>
        </w:rPr>
      </w:pPr>
      <w:r>
        <w:rPr>
          <w:rFonts w:ascii="Times New Roman" w:hAnsi="Times New Roman"/>
          <w:sz w:val="20"/>
        </w:rPr>
        <w:t>A _____ is a specific instance of behavior.</w:t>
      </w:r>
    </w:p>
    <w:p w14:paraId="59FD0B44" w14:textId="77777777" w:rsidR="00481FC4" w:rsidRDefault="00481FC4" w:rsidP="00481FC4">
      <w:pPr>
        <w:numPr>
          <w:ilvl w:val="1"/>
          <w:numId w:val="8"/>
        </w:numPr>
        <w:rPr>
          <w:rFonts w:ascii="Times New Roman" w:hAnsi="Times New Roman"/>
          <w:sz w:val="20"/>
        </w:rPr>
      </w:pPr>
      <w:r>
        <w:rPr>
          <w:rFonts w:ascii="Times New Roman" w:hAnsi="Times New Roman"/>
          <w:sz w:val="20"/>
        </w:rPr>
        <w:t>stimulus</w:t>
      </w:r>
    </w:p>
    <w:p w14:paraId="5BA624AA" w14:textId="77777777" w:rsidR="00481FC4" w:rsidRDefault="00481FC4" w:rsidP="00481FC4">
      <w:pPr>
        <w:numPr>
          <w:ilvl w:val="1"/>
          <w:numId w:val="8"/>
        </w:numPr>
        <w:rPr>
          <w:rFonts w:ascii="Times New Roman" w:hAnsi="Times New Roman"/>
          <w:sz w:val="20"/>
        </w:rPr>
      </w:pPr>
      <w:r>
        <w:rPr>
          <w:rFonts w:ascii="Times New Roman" w:hAnsi="Times New Roman"/>
          <w:sz w:val="20"/>
        </w:rPr>
        <w:t>releaser</w:t>
      </w:r>
    </w:p>
    <w:p w14:paraId="0FD97C5B" w14:textId="77777777" w:rsidR="00481FC4" w:rsidRDefault="00481FC4" w:rsidP="00481FC4">
      <w:pPr>
        <w:numPr>
          <w:ilvl w:val="1"/>
          <w:numId w:val="8"/>
        </w:numPr>
        <w:rPr>
          <w:rFonts w:ascii="Times New Roman" w:hAnsi="Times New Roman"/>
          <w:sz w:val="20"/>
        </w:rPr>
      </w:pPr>
      <w:r>
        <w:rPr>
          <w:rFonts w:ascii="Times New Roman" w:hAnsi="Times New Roman"/>
          <w:sz w:val="20"/>
        </w:rPr>
        <w:t>response</w:t>
      </w:r>
    </w:p>
    <w:p w14:paraId="2584666F" w14:textId="77777777" w:rsidR="00481FC4" w:rsidRDefault="00481FC4" w:rsidP="00481FC4">
      <w:pPr>
        <w:numPr>
          <w:ilvl w:val="1"/>
          <w:numId w:val="8"/>
        </w:numPr>
        <w:rPr>
          <w:rFonts w:ascii="Times New Roman" w:hAnsi="Times New Roman"/>
          <w:sz w:val="20"/>
        </w:rPr>
      </w:pPr>
      <w:r>
        <w:rPr>
          <w:rFonts w:ascii="Times New Roman" w:hAnsi="Times New Roman"/>
          <w:sz w:val="20"/>
        </w:rPr>
        <w:t>operation</w:t>
      </w:r>
    </w:p>
    <w:p w14:paraId="635A6CB7" w14:textId="0675EBEE"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Answer: C</w:t>
      </w:r>
    </w:p>
    <w:p w14:paraId="1F0991C2" w14:textId="77777777"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Page number: 53</w:t>
      </w:r>
    </w:p>
    <w:p w14:paraId="4D297AD2" w14:textId="77777777"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Feedback: A response is a particular instance of a behavior.</w:t>
      </w:r>
    </w:p>
    <w:p w14:paraId="482B60F9" w14:textId="77777777" w:rsidR="00481FC4" w:rsidRDefault="00481FC4" w:rsidP="000C29F2">
      <w:pPr>
        <w:rPr>
          <w:rFonts w:ascii="Times New Roman" w:hAnsi="Times New Roman"/>
          <w:sz w:val="20"/>
        </w:rPr>
      </w:pPr>
    </w:p>
    <w:p w14:paraId="4333FFA8" w14:textId="77777777" w:rsidR="00481FC4" w:rsidRDefault="00481FC4" w:rsidP="00481FC4">
      <w:pPr>
        <w:numPr>
          <w:ilvl w:val="0"/>
          <w:numId w:val="8"/>
        </w:numPr>
        <w:rPr>
          <w:rFonts w:ascii="Times New Roman" w:hAnsi="Times New Roman"/>
          <w:sz w:val="20"/>
        </w:rPr>
      </w:pPr>
      <w:r>
        <w:rPr>
          <w:rFonts w:ascii="Times New Roman" w:hAnsi="Times New Roman"/>
          <w:sz w:val="20"/>
        </w:rPr>
        <w:t>With respect to a rat’s behavior of pressing a lever for food, a single lever press is an example of a(n)</w:t>
      </w:r>
      <w:r w:rsidR="00455880">
        <w:rPr>
          <w:rFonts w:ascii="Times New Roman" w:hAnsi="Times New Roman"/>
          <w:sz w:val="20"/>
        </w:rPr>
        <w:t>:</w:t>
      </w:r>
    </w:p>
    <w:p w14:paraId="3CE3A9A5" w14:textId="77777777" w:rsidR="00481FC4" w:rsidRDefault="00481FC4" w:rsidP="00481FC4">
      <w:pPr>
        <w:numPr>
          <w:ilvl w:val="1"/>
          <w:numId w:val="8"/>
        </w:numPr>
        <w:rPr>
          <w:rFonts w:ascii="Times New Roman" w:hAnsi="Times New Roman"/>
          <w:sz w:val="20"/>
        </w:rPr>
      </w:pPr>
      <w:r>
        <w:rPr>
          <w:rFonts w:ascii="Times New Roman" w:hAnsi="Times New Roman"/>
          <w:sz w:val="20"/>
        </w:rPr>
        <w:t>operation.</w:t>
      </w:r>
    </w:p>
    <w:p w14:paraId="04F00213" w14:textId="77777777" w:rsidR="00481FC4" w:rsidRDefault="00481FC4" w:rsidP="00481FC4">
      <w:pPr>
        <w:numPr>
          <w:ilvl w:val="1"/>
          <w:numId w:val="8"/>
        </w:numPr>
        <w:rPr>
          <w:rFonts w:ascii="Times New Roman" w:hAnsi="Times New Roman"/>
          <w:sz w:val="20"/>
        </w:rPr>
      </w:pPr>
      <w:r>
        <w:rPr>
          <w:rFonts w:ascii="Times New Roman" w:hAnsi="Times New Roman"/>
          <w:sz w:val="20"/>
        </w:rPr>
        <w:t>stimulus.</w:t>
      </w:r>
    </w:p>
    <w:p w14:paraId="068C524C"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 variable.</w:t>
      </w:r>
    </w:p>
    <w:p w14:paraId="503DD459" w14:textId="77777777" w:rsidR="00481FC4" w:rsidRDefault="00481FC4" w:rsidP="00481FC4">
      <w:pPr>
        <w:numPr>
          <w:ilvl w:val="1"/>
          <w:numId w:val="8"/>
        </w:numPr>
        <w:rPr>
          <w:rFonts w:ascii="Times New Roman" w:hAnsi="Times New Roman"/>
          <w:sz w:val="20"/>
        </w:rPr>
      </w:pPr>
      <w:r>
        <w:rPr>
          <w:rFonts w:ascii="Times New Roman" w:hAnsi="Times New Roman"/>
          <w:sz w:val="20"/>
        </w:rPr>
        <w:t>response.</w:t>
      </w:r>
    </w:p>
    <w:p w14:paraId="6F0830A6" w14:textId="222BD7C3"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Answer: D</w:t>
      </w:r>
    </w:p>
    <w:p w14:paraId="283F33BC" w14:textId="77777777"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Page number: 53</w:t>
      </w:r>
    </w:p>
    <w:p w14:paraId="1BB08EA3" w14:textId="070126CA" w:rsidR="00481FC4" w:rsidRDefault="00455880" w:rsidP="000C29F2">
      <w:pPr>
        <w:pStyle w:val="ListParagraph"/>
        <w:ind w:left="360"/>
        <w:rPr>
          <w:rFonts w:ascii="Times New Roman" w:hAnsi="Times New Roman"/>
          <w:sz w:val="20"/>
        </w:rPr>
      </w:pPr>
      <w:r w:rsidRPr="00455880">
        <w:rPr>
          <w:rFonts w:ascii="Times New Roman" w:hAnsi="Times New Roman"/>
          <w:sz w:val="20"/>
        </w:rPr>
        <w:t>Feedback:</w:t>
      </w:r>
      <w:r w:rsidRPr="008607BC">
        <w:t xml:space="preserve"> </w:t>
      </w:r>
      <w:r w:rsidRPr="00455880">
        <w:rPr>
          <w:rFonts w:ascii="Times New Roman" w:hAnsi="Times New Roman"/>
          <w:sz w:val="20"/>
        </w:rPr>
        <w:t xml:space="preserve">A stimulus is any event that can potentially influence behavior, and a response is a particular instance of a behavior. </w:t>
      </w:r>
      <w:r w:rsidR="008B0AD7">
        <w:rPr>
          <w:rFonts w:ascii="Times New Roman" w:hAnsi="Times New Roman"/>
          <w:sz w:val="20"/>
        </w:rPr>
        <w:t>With respect to a</w:t>
      </w:r>
      <w:r w:rsidRPr="00455880">
        <w:rPr>
          <w:rFonts w:ascii="Times New Roman" w:hAnsi="Times New Roman"/>
          <w:sz w:val="20"/>
        </w:rPr>
        <w:t xml:space="preserve"> rat’s behavior of pressing a lever for food, a single lever press is an example of a response.</w:t>
      </w:r>
    </w:p>
    <w:p w14:paraId="5F5CC6CC" w14:textId="77777777" w:rsidR="00481FC4" w:rsidRDefault="00481FC4" w:rsidP="00DA0912">
      <w:pPr>
        <w:rPr>
          <w:rFonts w:ascii="Times New Roman" w:hAnsi="Times New Roman"/>
          <w:sz w:val="20"/>
        </w:rPr>
      </w:pPr>
    </w:p>
    <w:p w14:paraId="05437A2C" w14:textId="5239C9C8" w:rsidR="00481FC4" w:rsidRDefault="00481FC4" w:rsidP="00481FC4">
      <w:pPr>
        <w:numPr>
          <w:ilvl w:val="0"/>
          <w:numId w:val="8"/>
        </w:numPr>
        <w:rPr>
          <w:rFonts w:ascii="Times New Roman" w:hAnsi="Times New Roman"/>
          <w:sz w:val="20"/>
        </w:rPr>
      </w:pPr>
      <w:r>
        <w:rPr>
          <w:rFonts w:ascii="Times New Roman" w:hAnsi="Times New Roman"/>
          <w:sz w:val="20"/>
        </w:rPr>
        <w:t>Jan winks at Tyler. The wink is an example of a(n) _____ by Jan and a _____ for Tyler.</w:t>
      </w:r>
    </w:p>
    <w:p w14:paraId="08B29958" w14:textId="77777777" w:rsidR="00481FC4" w:rsidRDefault="00481FC4" w:rsidP="00481FC4">
      <w:pPr>
        <w:numPr>
          <w:ilvl w:val="1"/>
          <w:numId w:val="8"/>
        </w:numPr>
        <w:rPr>
          <w:rFonts w:ascii="Times New Roman" w:hAnsi="Times New Roman"/>
          <w:sz w:val="20"/>
        </w:rPr>
      </w:pPr>
      <w:r>
        <w:rPr>
          <w:rFonts w:ascii="Times New Roman" w:hAnsi="Times New Roman"/>
          <w:sz w:val="20"/>
        </w:rPr>
        <w:t>response; stimulus</w:t>
      </w:r>
    </w:p>
    <w:p w14:paraId="46B170A7" w14:textId="77777777" w:rsidR="00481FC4" w:rsidRDefault="00481FC4" w:rsidP="00481FC4">
      <w:pPr>
        <w:numPr>
          <w:ilvl w:val="1"/>
          <w:numId w:val="8"/>
        </w:numPr>
        <w:rPr>
          <w:rFonts w:ascii="Times New Roman" w:hAnsi="Times New Roman"/>
          <w:sz w:val="20"/>
        </w:rPr>
      </w:pPr>
      <w:r>
        <w:rPr>
          <w:rFonts w:ascii="Times New Roman" w:hAnsi="Times New Roman"/>
          <w:sz w:val="20"/>
        </w:rPr>
        <w:t>stimulus; response</w:t>
      </w:r>
    </w:p>
    <w:p w14:paraId="203B8C8A" w14:textId="77777777" w:rsidR="00481FC4" w:rsidRDefault="00481FC4" w:rsidP="00481FC4">
      <w:pPr>
        <w:numPr>
          <w:ilvl w:val="1"/>
          <w:numId w:val="8"/>
        </w:numPr>
        <w:rPr>
          <w:rFonts w:ascii="Times New Roman" w:hAnsi="Times New Roman"/>
          <w:sz w:val="20"/>
        </w:rPr>
      </w:pPr>
      <w:r>
        <w:rPr>
          <w:rFonts w:ascii="Times New Roman" w:hAnsi="Times New Roman"/>
          <w:sz w:val="20"/>
        </w:rPr>
        <w:t>operation; dependent variable</w:t>
      </w:r>
    </w:p>
    <w:p w14:paraId="278B43C1" w14:textId="77777777" w:rsidR="00481FC4" w:rsidRDefault="00481FC4" w:rsidP="00481FC4">
      <w:pPr>
        <w:numPr>
          <w:ilvl w:val="1"/>
          <w:numId w:val="8"/>
        </w:numPr>
        <w:rPr>
          <w:rFonts w:ascii="Times New Roman" w:hAnsi="Times New Roman"/>
          <w:sz w:val="20"/>
        </w:rPr>
      </w:pPr>
      <w:r>
        <w:rPr>
          <w:rFonts w:ascii="Times New Roman" w:hAnsi="Times New Roman"/>
          <w:sz w:val="20"/>
        </w:rPr>
        <w:t>response; response</w:t>
      </w:r>
    </w:p>
    <w:p w14:paraId="24B310BE" w14:textId="0DFED28E"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Answer: A</w:t>
      </w:r>
    </w:p>
    <w:p w14:paraId="04960366" w14:textId="03E03D59"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Page number: 53</w:t>
      </w:r>
    </w:p>
    <w:p w14:paraId="0A0D0047" w14:textId="4C9E35CE" w:rsidR="00455880" w:rsidRPr="00455880" w:rsidRDefault="00455880" w:rsidP="000C29F2">
      <w:pPr>
        <w:pStyle w:val="ListParagraph"/>
        <w:ind w:left="360"/>
        <w:rPr>
          <w:rFonts w:ascii="Times New Roman" w:hAnsi="Times New Roman"/>
          <w:sz w:val="20"/>
        </w:rPr>
      </w:pPr>
      <w:r w:rsidRPr="00455880">
        <w:rPr>
          <w:rFonts w:ascii="Times New Roman" w:hAnsi="Times New Roman"/>
          <w:sz w:val="20"/>
        </w:rPr>
        <w:t>Feedback: A stimulus is any event that can potentially influence behavior, and a response is a particular instance of a behavior. The wink is an example of a response by Jan and a stimulus for Tyler.</w:t>
      </w:r>
    </w:p>
    <w:p w14:paraId="674BFCC1" w14:textId="77777777" w:rsidR="00481FC4" w:rsidRPr="00455880" w:rsidRDefault="00481FC4" w:rsidP="000C29F2">
      <w:pPr>
        <w:rPr>
          <w:rFonts w:ascii="Times New Roman" w:hAnsi="Times New Roman"/>
          <w:sz w:val="20"/>
        </w:rPr>
      </w:pPr>
    </w:p>
    <w:p w14:paraId="692C5925" w14:textId="77777777" w:rsidR="00481FC4" w:rsidRDefault="00481FC4" w:rsidP="00481FC4">
      <w:pPr>
        <w:rPr>
          <w:rFonts w:ascii="Times New Roman" w:hAnsi="Times New Roman"/>
          <w:b/>
          <w:sz w:val="20"/>
        </w:rPr>
      </w:pPr>
      <w:r>
        <w:rPr>
          <w:rFonts w:ascii="Times New Roman" w:hAnsi="Times New Roman"/>
          <w:b/>
          <w:sz w:val="20"/>
        </w:rPr>
        <w:t>Overt and Covert Behavior</w:t>
      </w:r>
    </w:p>
    <w:p w14:paraId="6564C2E5" w14:textId="77777777" w:rsidR="00481FC4" w:rsidRDefault="00481FC4" w:rsidP="00481FC4">
      <w:pPr>
        <w:rPr>
          <w:rFonts w:ascii="Times New Roman" w:hAnsi="Times New Roman"/>
          <w:sz w:val="20"/>
        </w:rPr>
      </w:pPr>
    </w:p>
    <w:p w14:paraId="6595BEF4" w14:textId="77777777" w:rsidR="00481FC4" w:rsidRDefault="00481FC4" w:rsidP="00481FC4">
      <w:pPr>
        <w:numPr>
          <w:ilvl w:val="0"/>
          <w:numId w:val="8"/>
        </w:numPr>
        <w:rPr>
          <w:rFonts w:ascii="Times New Roman" w:hAnsi="Times New Roman"/>
          <w:sz w:val="20"/>
        </w:rPr>
      </w:pPr>
      <w:r>
        <w:rPr>
          <w:rFonts w:ascii="Times New Roman" w:hAnsi="Times New Roman"/>
          <w:sz w:val="20"/>
        </w:rPr>
        <w:t>The term _____ behavior refers to any behavior that has the potential for being directly observed by another individual.</w:t>
      </w:r>
    </w:p>
    <w:p w14:paraId="3CCB88D5" w14:textId="77777777" w:rsidR="00481FC4" w:rsidRDefault="00481FC4" w:rsidP="00481FC4">
      <w:pPr>
        <w:numPr>
          <w:ilvl w:val="1"/>
          <w:numId w:val="8"/>
        </w:numPr>
        <w:rPr>
          <w:rFonts w:ascii="Times New Roman" w:hAnsi="Times New Roman"/>
          <w:sz w:val="20"/>
        </w:rPr>
      </w:pPr>
      <w:r>
        <w:rPr>
          <w:rFonts w:ascii="Times New Roman" w:hAnsi="Times New Roman"/>
          <w:sz w:val="20"/>
        </w:rPr>
        <w:t>covert</w:t>
      </w:r>
    </w:p>
    <w:p w14:paraId="674D2653" w14:textId="77777777" w:rsidR="00481FC4" w:rsidRDefault="00481FC4" w:rsidP="00481FC4">
      <w:pPr>
        <w:numPr>
          <w:ilvl w:val="1"/>
          <w:numId w:val="8"/>
        </w:numPr>
        <w:rPr>
          <w:rFonts w:ascii="Times New Roman" w:hAnsi="Times New Roman"/>
          <w:sz w:val="20"/>
        </w:rPr>
      </w:pPr>
      <w:r>
        <w:rPr>
          <w:rFonts w:ascii="Times New Roman" w:hAnsi="Times New Roman"/>
          <w:sz w:val="20"/>
        </w:rPr>
        <w:t>dependent</w:t>
      </w:r>
    </w:p>
    <w:p w14:paraId="15C41AEB" w14:textId="77777777" w:rsidR="00481FC4" w:rsidRDefault="00481FC4" w:rsidP="00481FC4">
      <w:pPr>
        <w:numPr>
          <w:ilvl w:val="1"/>
          <w:numId w:val="8"/>
        </w:numPr>
        <w:rPr>
          <w:rFonts w:ascii="Times New Roman" w:hAnsi="Times New Roman"/>
          <w:sz w:val="20"/>
        </w:rPr>
      </w:pPr>
      <w:r>
        <w:rPr>
          <w:rFonts w:ascii="Times New Roman" w:hAnsi="Times New Roman"/>
          <w:sz w:val="20"/>
        </w:rPr>
        <w:t>overt</w:t>
      </w:r>
    </w:p>
    <w:p w14:paraId="1F4957E7" w14:textId="77777777" w:rsidR="00481FC4" w:rsidRDefault="00481FC4" w:rsidP="00481FC4">
      <w:pPr>
        <w:numPr>
          <w:ilvl w:val="1"/>
          <w:numId w:val="8"/>
        </w:numPr>
        <w:rPr>
          <w:rFonts w:ascii="Times New Roman" w:hAnsi="Times New Roman"/>
          <w:sz w:val="20"/>
        </w:rPr>
      </w:pPr>
      <w:r>
        <w:rPr>
          <w:rFonts w:ascii="Times New Roman" w:hAnsi="Times New Roman"/>
          <w:sz w:val="20"/>
        </w:rPr>
        <w:t>independent</w:t>
      </w:r>
    </w:p>
    <w:p w14:paraId="5BBE0B0A"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C</w:t>
      </w:r>
    </w:p>
    <w:p w14:paraId="24BA5B79"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lastRenderedPageBreak/>
        <w:t>Page number: 54</w:t>
      </w:r>
    </w:p>
    <w:p w14:paraId="59BCE481" w14:textId="057F79D5" w:rsidR="00481FC4" w:rsidRDefault="00A847F7" w:rsidP="000C29F2">
      <w:pPr>
        <w:pStyle w:val="ListParagraph"/>
        <w:ind w:left="360"/>
        <w:rPr>
          <w:rFonts w:ascii="Times New Roman" w:hAnsi="Times New Roman"/>
          <w:sz w:val="20"/>
        </w:rPr>
      </w:pPr>
      <w:r w:rsidRPr="00A847F7">
        <w:rPr>
          <w:rFonts w:ascii="Times New Roman" w:hAnsi="Times New Roman"/>
          <w:sz w:val="20"/>
        </w:rPr>
        <w:t>Feedback: Overt behavior is behavior that can potentially be observed by an individual other than the one performing the behavior.</w:t>
      </w:r>
    </w:p>
    <w:p w14:paraId="3E970613" w14:textId="77777777" w:rsidR="00481FC4" w:rsidRDefault="00481FC4" w:rsidP="00DA0912">
      <w:pPr>
        <w:rPr>
          <w:rFonts w:ascii="Times New Roman" w:hAnsi="Times New Roman"/>
          <w:sz w:val="20"/>
        </w:rPr>
      </w:pPr>
    </w:p>
    <w:p w14:paraId="42D0DF3E" w14:textId="06719967" w:rsidR="00481FC4" w:rsidRDefault="00481FC4" w:rsidP="00481FC4">
      <w:pPr>
        <w:numPr>
          <w:ilvl w:val="0"/>
          <w:numId w:val="8"/>
        </w:numPr>
        <w:rPr>
          <w:rFonts w:ascii="Times New Roman" w:hAnsi="Times New Roman"/>
          <w:sz w:val="20"/>
        </w:rPr>
      </w:pPr>
      <w:r>
        <w:rPr>
          <w:rFonts w:ascii="Times New Roman" w:hAnsi="Times New Roman"/>
          <w:sz w:val="20"/>
        </w:rPr>
        <w:t>The push-ups that I did this morning are best described as an example of a(n)</w:t>
      </w:r>
      <w:r w:rsidR="00A847F7">
        <w:rPr>
          <w:rFonts w:ascii="Times New Roman" w:hAnsi="Times New Roman"/>
          <w:sz w:val="20"/>
        </w:rPr>
        <w:t>:</w:t>
      </w:r>
    </w:p>
    <w:p w14:paraId="62112D48"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 behavior.</w:t>
      </w:r>
    </w:p>
    <w:p w14:paraId="4803023D" w14:textId="77777777" w:rsidR="00481FC4" w:rsidRDefault="00481FC4" w:rsidP="00481FC4">
      <w:pPr>
        <w:numPr>
          <w:ilvl w:val="1"/>
          <w:numId w:val="8"/>
        </w:numPr>
        <w:rPr>
          <w:rFonts w:ascii="Times New Roman" w:hAnsi="Times New Roman"/>
          <w:sz w:val="20"/>
        </w:rPr>
      </w:pPr>
      <w:r>
        <w:rPr>
          <w:rFonts w:ascii="Times New Roman" w:hAnsi="Times New Roman"/>
          <w:sz w:val="20"/>
        </w:rPr>
        <w:t>impulsive behavior.</w:t>
      </w:r>
    </w:p>
    <w:p w14:paraId="3679CB42" w14:textId="77777777" w:rsidR="00481FC4" w:rsidRDefault="00481FC4" w:rsidP="00481FC4">
      <w:pPr>
        <w:numPr>
          <w:ilvl w:val="1"/>
          <w:numId w:val="8"/>
        </w:numPr>
        <w:rPr>
          <w:rFonts w:ascii="Times New Roman" w:hAnsi="Times New Roman"/>
          <w:sz w:val="20"/>
        </w:rPr>
      </w:pPr>
      <w:r>
        <w:rPr>
          <w:rFonts w:ascii="Times New Roman" w:hAnsi="Times New Roman"/>
          <w:sz w:val="20"/>
        </w:rPr>
        <w:t>covert behavior.</w:t>
      </w:r>
    </w:p>
    <w:p w14:paraId="7977686F" w14:textId="77777777" w:rsidR="00481FC4" w:rsidRDefault="00481FC4" w:rsidP="00481FC4">
      <w:pPr>
        <w:numPr>
          <w:ilvl w:val="1"/>
          <w:numId w:val="8"/>
        </w:numPr>
        <w:rPr>
          <w:rFonts w:ascii="Times New Roman" w:hAnsi="Times New Roman"/>
          <w:sz w:val="20"/>
        </w:rPr>
      </w:pPr>
      <w:r>
        <w:rPr>
          <w:rFonts w:ascii="Times New Roman" w:hAnsi="Times New Roman"/>
          <w:sz w:val="20"/>
        </w:rPr>
        <w:t>overt behavior.</w:t>
      </w:r>
    </w:p>
    <w:p w14:paraId="74EE52C5"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D</w:t>
      </w:r>
    </w:p>
    <w:p w14:paraId="75EA57DC" w14:textId="4F16C0A9" w:rsidR="00A847F7" w:rsidRPr="00A847F7" w:rsidRDefault="00A847F7" w:rsidP="000C29F2">
      <w:pPr>
        <w:pStyle w:val="ListParagraph"/>
        <w:ind w:left="360"/>
        <w:rPr>
          <w:rFonts w:ascii="Times New Roman" w:hAnsi="Times New Roman"/>
          <w:color w:val="000000"/>
          <w:sz w:val="20"/>
        </w:rPr>
      </w:pPr>
      <w:r w:rsidRPr="00A847F7">
        <w:rPr>
          <w:rFonts w:ascii="Times New Roman" w:hAnsi="Times New Roman"/>
          <w:sz w:val="20"/>
        </w:rPr>
        <w:t>Page number: 54</w:t>
      </w:r>
      <w:r w:rsidRPr="00A847F7">
        <w:rPr>
          <w:rFonts w:ascii="Times New Roman" w:hAnsi="Times New Roman"/>
          <w:sz w:val="20"/>
        </w:rPr>
        <w:tab/>
      </w:r>
    </w:p>
    <w:p w14:paraId="3A397C59" w14:textId="1A4CD5E6" w:rsidR="00A847F7" w:rsidRDefault="00A847F7" w:rsidP="000C29F2">
      <w:pPr>
        <w:pStyle w:val="ListParagraph"/>
        <w:ind w:left="360"/>
        <w:rPr>
          <w:rFonts w:ascii="Times New Roman" w:hAnsi="Times New Roman"/>
          <w:sz w:val="20"/>
        </w:rPr>
      </w:pPr>
      <w:r w:rsidRPr="00A847F7">
        <w:rPr>
          <w:rFonts w:ascii="Times New Roman" w:hAnsi="Times New Roman"/>
          <w:sz w:val="20"/>
        </w:rPr>
        <w:t xml:space="preserve">Feedback: </w:t>
      </w:r>
      <w:r w:rsidR="007D6303">
        <w:rPr>
          <w:rFonts w:ascii="Times New Roman" w:hAnsi="Times New Roman"/>
          <w:sz w:val="20"/>
        </w:rPr>
        <w:t>The push-ups that I did this morning are best described as an example of an overt behavior.</w:t>
      </w:r>
      <w:r w:rsidR="007D6303" w:rsidRPr="00A847F7">
        <w:rPr>
          <w:rFonts w:ascii="Times New Roman" w:hAnsi="Times New Roman"/>
          <w:sz w:val="20"/>
        </w:rPr>
        <w:t xml:space="preserve"> </w:t>
      </w:r>
      <w:r w:rsidRPr="00A847F7">
        <w:rPr>
          <w:rFonts w:ascii="Times New Roman" w:hAnsi="Times New Roman"/>
          <w:sz w:val="20"/>
        </w:rPr>
        <w:t>Overt behavior is behavior that can potentially be observed by an individual other than the one performing the behavior.</w:t>
      </w:r>
    </w:p>
    <w:p w14:paraId="371BFAB6" w14:textId="476DDDE0" w:rsidR="007D6303" w:rsidRPr="00A847F7" w:rsidRDefault="007D6303" w:rsidP="000C29F2">
      <w:pPr>
        <w:pStyle w:val="ListParagraph"/>
        <w:ind w:left="360"/>
        <w:rPr>
          <w:rFonts w:ascii="Times New Roman" w:hAnsi="Times New Roman"/>
          <w:sz w:val="20"/>
        </w:rPr>
      </w:pPr>
      <w:r w:rsidRPr="00A847F7">
        <w:rPr>
          <w:rFonts w:ascii="Times New Roman" w:hAnsi="Times New Roman"/>
          <w:color w:val="000000"/>
          <w:sz w:val="20"/>
        </w:rPr>
        <w:t>QZ</w:t>
      </w:r>
    </w:p>
    <w:p w14:paraId="7FECD21B" w14:textId="77777777" w:rsidR="00481FC4" w:rsidRDefault="00481FC4" w:rsidP="00481FC4">
      <w:pPr>
        <w:rPr>
          <w:rFonts w:ascii="Times New Roman" w:hAnsi="Times New Roman"/>
          <w:sz w:val="20"/>
        </w:rPr>
      </w:pPr>
    </w:p>
    <w:p w14:paraId="3B45477A" w14:textId="2F82AEA5" w:rsidR="00481FC4" w:rsidRDefault="00481FC4" w:rsidP="00481FC4">
      <w:pPr>
        <w:numPr>
          <w:ilvl w:val="0"/>
          <w:numId w:val="8"/>
        </w:numPr>
        <w:rPr>
          <w:rFonts w:ascii="Times New Roman" w:hAnsi="Times New Roman"/>
          <w:sz w:val="20"/>
        </w:rPr>
      </w:pPr>
      <w:r>
        <w:rPr>
          <w:rFonts w:ascii="Times New Roman" w:hAnsi="Times New Roman"/>
          <w:sz w:val="20"/>
        </w:rPr>
        <w:t>The term _____ behavior refers to any behavior that can be subjectively perceived</w:t>
      </w:r>
      <w:r w:rsidR="001964CE">
        <w:rPr>
          <w:rFonts w:ascii="Times New Roman" w:hAnsi="Times New Roman"/>
          <w:sz w:val="20"/>
        </w:rPr>
        <w:t xml:space="preserve"> only</w:t>
      </w:r>
      <w:r>
        <w:rPr>
          <w:rFonts w:ascii="Times New Roman" w:hAnsi="Times New Roman"/>
          <w:sz w:val="20"/>
        </w:rPr>
        <w:t xml:space="preserve"> by the person performing the behavior.</w:t>
      </w:r>
    </w:p>
    <w:p w14:paraId="6BD3DBEC" w14:textId="77777777" w:rsidR="00481FC4" w:rsidRDefault="00481FC4" w:rsidP="00481FC4">
      <w:pPr>
        <w:numPr>
          <w:ilvl w:val="1"/>
          <w:numId w:val="8"/>
        </w:numPr>
        <w:rPr>
          <w:rFonts w:ascii="Times New Roman" w:hAnsi="Times New Roman"/>
          <w:sz w:val="20"/>
        </w:rPr>
      </w:pPr>
      <w:r>
        <w:rPr>
          <w:rFonts w:ascii="Times New Roman" w:hAnsi="Times New Roman"/>
          <w:sz w:val="20"/>
        </w:rPr>
        <w:t>covert</w:t>
      </w:r>
    </w:p>
    <w:p w14:paraId="39A8ED50"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w:t>
      </w:r>
    </w:p>
    <w:p w14:paraId="20A4E437" w14:textId="77777777" w:rsidR="00481FC4" w:rsidRDefault="00481FC4" w:rsidP="00481FC4">
      <w:pPr>
        <w:numPr>
          <w:ilvl w:val="1"/>
          <w:numId w:val="8"/>
        </w:numPr>
        <w:rPr>
          <w:rFonts w:ascii="Times New Roman" w:hAnsi="Times New Roman"/>
          <w:sz w:val="20"/>
        </w:rPr>
      </w:pPr>
      <w:r>
        <w:rPr>
          <w:rFonts w:ascii="Times New Roman" w:hAnsi="Times New Roman"/>
          <w:sz w:val="20"/>
        </w:rPr>
        <w:t>overt</w:t>
      </w:r>
    </w:p>
    <w:p w14:paraId="70D3D6C3" w14:textId="77777777" w:rsidR="00481FC4" w:rsidRDefault="00481FC4" w:rsidP="00481FC4">
      <w:pPr>
        <w:numPr>
          <w:ilvl w:val="1"/>
          <w:numId w:val="8"/>
        </w:numPr>
        <w:rPr>
          <w:rFonts w:ascii="Times New Roman" w:hAnsi="Times New Roman"/>
          <w:sz w:val="20"/>
        </w:rPr>
      </w:pPr>
      <w:r>
        <w:rPr>
          <w:rFonts w:ascii="Times New Roman" w:hAnsi="Times New Roman"/>
          <w:sz w:val="20"/>
        </w:rPr>
        <w:t>implosive</w:t>
      </w:r>
    </w:p>
    <w:p w14:paraId="09E2ED4E" w14:textId="70E962CB"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A</w:t>
      </w:r>
    </w:p>
    <w:p w14:paraId="61B6838E"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54</w:t>
      </w:r>
    </w:p>
    <w:p w14:paraId="31E1BD99" w14:textId="448001D4" w:rsidR="00481FC4" w:rsidRPr="00A847F7" w:rsidRDefault="00A847F7" w:rsidP="000C29F2">
      <w:pPr>
        <w:pStyle w:val="ListParagraph"/>
        <w:ind w:left="360"/>
        <w:rPr>
          <w:rFonts w:ascii="Times New Roman" w:hAnsi="Times New Roman"/>
          <w:sz w:val="20"/>
        </w:rPr>
      </w:pPr>
      <w:r w:rsidRPr="00A847F7">
        <w:rPr>
          <w:rFonts w:ascii="Times New Roman" w:hAnsi="Times New Roman"/>
          <w:sz w:val="20"/>
        </w:rPr>
        <w:t>Feedback: Covert behavior is behavior that can be perceived only by the person performing the behavior</w:t>
      </w:r>
      <w:r>
        <w:rPr>
          <w:rFonts w:ascii="Times New Roman" w:hAnsi="Times New Roman"/>
          <w:sz w:val="20"/>
        </w:rPr>
        <w:t>.</w:t>
      </w:r>
    </w:p>
    <w:p w14:paraId="3C335659" w14:textId="77777777" w:rsidR="00481FC4" w:rsidRDefault="00481FC4" w:rsidP="00DA0912">
      <w:pPr>
        <w:rPr>
          <w:rFonts w:ascii="Times New Roman" w:hAnsi="Times New Roman"/>
          <w:sz w:val="20"/>
        </w:rPr>
      </w:pPr>
    </w:p>
    <w:p w14:paraId="18845DEA" w14:textId="77777777" w:rsidR="00481FC4" w:rsidRDefault="00481FC4" w:rsidP="00481FC4">
      <w:pPr>
        <w:numPr>
          <w:ilvl w:val="0"/>
          <w:numId w:val="8"/>
        </w:numPr>
        <w:rPr>
          <w:rFonts w:ascii="Times New Roman" w:hAnsi="Times New Roman"/>
          <w:sz w:val="20"/>
        </w:rPr>
      </w:pPr>
      <w:r>
        <w:rPr>
          <w:rFonts w:ascii="Times New Roman" w:hAnsi="Times New Roman"/>
          <w:sz w:val="20"/>
        </w:rPr>
        <w:t>The dream I had last night is best described as an example of a(n)</w:t>
      </w:r>
      <w:r w:rsidR="00A847F7">
        <w:rPr>
          <w:rFonts w:ascii="Times New Roman" w:hAnsi="Times New Roman"/>
          <w:sz w:val="20"/>
        </w:rPr>
        <w:t>:</w:t>
      </w:r>
    </w:p>
    <w:p w14:paraId="29139BB9" w14:textId="77777777" w:rsidR="00481FC4" w:rsidRDefault="00481FC4" w:rsidP="00481FC4">
      <w:pPr>
        <w:numPr>
          <w:ilvl w:val="1"/>
          <w:numId w:val="8"/>
        </w:numPr>
        <w:rPr>
          <w:rFonts w:ascii="Times New Roman" w:hAnsi="Times New Roman"/>
          <w:sz w:val="20"/>
        </w:rPr>
      </w:pPr>
      <w:r>
        <w:rPr>
          <w:rFonts w:ascii="Times New Roman" w:hAnsi="Times New Roman"/>
          <w:sz w:val="20"/>
        </w:rPr>
        <w:t>extraneous behavior.</w:t>
      </w:r>
    </w:p>
    <w:p w14:paraId="7049C725" w14:textId="77777777" w:rsidR="00481FC4" w:rsidRDefault="00481FC4" w:rsidP="00481FC4">
      <w:pPr>
        <w:numPr>
          <w:ilvl w:val="1"/>
          <w:numId w:val="8"/>
        </w:numPr>
        <w:rPr>
          <w:rFonts w:ascii="Times New Roman" w:hAnsi="Times New Roman"/>
          <w:sz w:val="20"/>
        </w:rPr>
      </w:pPr>
      <w:r>
        <w:rPr>
          <w:rFonts w:ascii="Times New Roman" w:hAnsi="Times New Roman"/>
          <w:sz w:val="20"/>
        </w:rPr>
        <w:t>establishing operation.</w:t>
      </w:r>
    </w:p>
    <w:p w14:paraId="5969C675" w14:textId="77777777" w:rsidR="00481FC4" w:rsidRDefault="00481FC4" w:rsidP="00481FC4">
      <w:pPr>
        <w:numPr>
          <w:ilvl w:val="1"/>
          <w:numId w:val="8"/>
        </w:numPr>
        <w:rPr>
          <w:rFonts w:ascii="Times New Roman" w:hAnsi="Times New Roman"/>
          <w:sz w:val="20"/>
        </w:rPr>
      </w:pPr>
      <w:r>
        <w:rPr>
          <w:rFonts w:ascii="Times New Roman" w:hAnsi="Times New Roman"/>
          <w:sz w:val="20"/>
        </w:rPr>
        <w:t>covert behavior.</w:t>
      </w:r>
    </w:p>
    <w:p w14:paraId="49EF659F" w14:textId="77777777" w:rsidR="00481FC4" w:rsidRDefault="00481FC4" w:rsidP="00481FC4">
      <w:pPr>
        <w:numPr>
          <w:ilvl w:val="1"/>
          <w:numId w:val="8"/>
        </w:numPr>
        <w:rPr>
          <w:rFonts w:ascii="Times New Roman" w:hAnsi="Times New Roman"/>
          <w:sz w:val="20"/>
        </w:rPr>
      </w:pPr>
      <w:r>
        <w:rPr>
          <w:rFonts w:ascii="Times New Roman" w:hAnsi="Times New Roman"/>
          <w:sz w:val="20"/>
        </w:rPr>
        <w:t>overt behavior.</w:t>
      </w:r>
    </w:p>
    <w:p w14:paraId="001A6CEB" w14:textId="7DD2F40F"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C</w:t>
      </w:r>
    </w:p>
    <w:p w14:paraId="10D112EB" w14:textId="20E9DFAF"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54</w:t>
      </w:r>
    </w:p>
    <w:p w14:paraId="3FCF86E8" w14:textId="4736F658" w:rsidR="00481FC4" w:rsidRDefault="00A847F7" w:rsidP="000C29F2">
      <w:pPr>
        <w:pStyle w:val="ListParagraph"/>
        <w:ind w:left="360"/>
        <w:rPr>
          <w:rFonts w:ascii="Times New Roman" w:hAnsi="Times New Roman"/>
          <w:sz w:val="20"/>
        </w:rPr>
      </w:pPr>
      <w:r w:rsidRPr="00A847F7">
        <w:rPr>
          <w:rFonts w:ascii="Times New Roman" w:hAnsi="Times New Roman"/>
          <w:sz w:val="20"/>
        </w:rPr>
        <w:t xml:space="preserve">Feedback: </w:t>
      </w:r>
      <w:r w:rsidR="00A000B9">
        <w:rPr>
          <w:rFonts w:ascii="Times New Roman" w:hAnsi="Times New Roman"/>
          <w:sz w:val="20"/>
        </w:rPr>
        <w:t>The dream I had last night is best described as an example of a</w:t>
      </w:r>
      <w:r w:rsidR="00A000B9" w:rsidRPr="00A847F7">
        <w:rPr>
          <w:rFonts w:ascii="Times New Roman" w:hAnsi="Times New Roman"/>
          <w:sz w:val="20"/>
        </w:rPr>
        <w:t xml:space="preserve"> </w:t>
      </w:r>
      <w:r w:rsidR="00A000B9">
        <w:rPr>
          <w:rFonts w:ascii="Times New Roman" w:hAnsi="Times New Roman"/>
          <w:sz w:val="20"/>
        </w:rPr>
        <w:t xml:space="preserve">covert behavior. </w:t>
      </w:r>
      <w:r w:rsidRPr="00A847F7">
        <w:rPr>
          <w:rFonts w:ascii="Times New Roman" w:hAnsi="Times New Roman"/>
          <w:sz w:val="20"/>
        </w:rPr>
        <w:t>Covert behavior is behavior that can be perceived only by the person performing the behavior.</w:t>
      </w:r>
    </w:p>
    <w:p w14:paraId="177749B5" w14:textId="77777777" w:rsidR="00481FC4" w:rsidRDefault="00481FC4" w:rsidP="00481FC4">
      <w:pPr>
        <w:rPr>
          <w:rFonts w:ascii="Times New Roman" w:hAnsi="Times New Roman"/>
          <w:sz w:val="20"/>
        </w:rPr>
      </w:pPr>
    </w:p>
    <w:p w14:paraId="56535F1F" w14:textId="318B64E3" w:rsidR="00481FC4" w:rsidRDefault="00481FC4" w:rsidP="00481FC4">
      <w:pPr>
        <w:numPr>
          <w:ilvl w:val="0"/>
          <w:numId w:val="8"/>
        </w:numPr>
        <w:rPr>
          <w:rFonts w:ascii="Times New Roman" w:hAnsi="Times New Roman"/>
          <w:sz w:val="20"/>
        </w:rPr>
      </w:pPr>
      <w:r>
        <w:rPr>
          <w:rFonts w:ascii="Times New Roman" w:hAnsi="Times New Roman"/>
          <w:sz w:val="20"/>
        </w:rPr>
        <w:t xml:space="preserve">Whenever Mehmed listens to a lecture by Dr. Dull, he begins to daydream. From Mehmed’s perspective, </w:t>
      </w:r>
      <w:r w:rsidRPr="00166C63">
        <w:rPr>
          <w:rFonts w:ascii="Times New Roman" w:hAnsi="Times New Roman"/>
          <w:sz w:val="20"/>
        </w:rPr>
        <w:t>the daydreaming</w:t>
      </w:r>
      <w:r>
        <w:rPr>
          <w:rFonts w:ascii="Times New Roman" w:hAnsi="Times New Roman"/>
          <w:sz w:val="20"/>
        </w:rPr>
        <w:t xml:space="preserve"> is a(n) _____</w:t>
      </w:r>
      <w:r w:rsidR="00A847F7">
        <w:rPr>
          <w:rFonts w:ascii="Times New Roman" w:hAnsi="Times New Roman"/>
          <w:sz w:val="20"/>
        </w:rPr>
        <w:t xml:space="preserve">, </w:t>
      </w:r>
      <w:r>
        <w:rPr>
          <w:rFonts w:ascii="Times New Roman" w:hAnsi="Times New Roman"/>
          <w:sz w:val="20"/>
        </w:rPr>
        <w:t>while the lecture by Dr. Dull is a _____.</w:t>
      </w:r>
    </w:p>
    <w:p w14:paraId="57751535" w14:textId="77777777" w:rsidR="00481FC4" w:rsidRDefault="00481FC4" w:rsidP="00481FC4">
      <w:pPr>
        <w:numPr>
          <w:ilvl w:val="1"/>
          <w:numId w:val="8"/>
        </w:numPr>
        <w:rPr>
          <w:rFonts w:ascii="Times New Roman" w:hAnsi="Times New Roman"/>
          <w:sz w:val="20"/>
        </w:rPr>
      </w:pPr>
      <w:r>
        <w:rPr>
          <w:rFonts w:ascii="Times New Roman" w:hAnsi="Times New Roman"/>
          <w:sz w:val="20"/>
        </w:rPr>
        <w:t>overt response; covert response</w:t>
      </w:r>
    </w:p>
    <w:p w14:paraId="41BB7024" w14:textId="77777777" w:rsidR="00481FC4" w:rsidRDefault="00481FC4" w:rsidP="00481FC4">
      <w:pPr>
        <w:numPr>
          <w:ilvl w:val="1"/>
          <w:numId w:val="8"/>
        </w:numPr>
        <w:rPr>
          <w:rFonts w:ascii="Times New Roman" w:hAnsi="Times New Roman"/>
          <w:sz w:val="20"/>
        </w:rPr>
      </w:pPr>
      <w:r>
        <w:rPr>
          <w:rFonts w:ascii="Times New Roman" w:hAnsi="Times New Roman"/>
          <w:sz w:val="20"/>
        </w:rPr>
        <w:t>stimulus; covert response</w:t>
      </w:r>
    </w:p>
    <w:p w14:paraId="4EC9DF68" w14:textId="4BAA2F4E" w:rsidR="00481FC4" w:rsidRDefault="00481FC4" w:rsidP="00481FC4">
      <w:pPr>
        <w:numPr>
          <w:ilvl w:val="1"/>
          <w:numId w:val="8"/>
        </w:numPr>
        <w:rPr>
          <w:rFonts w:ascii="Times New Roman" w:hAnsi="Times New Roman"/>
          <w:sz w:val="20"/>
        </w:rPr>
      </w:pPr>
      <w:r>
        <w:rPr>
          <w:rFonts w:ascii="Times New Roman" w:hAnsi="Times New Roman"/>
          <w:sz w:val="20"/>
        </w:rPr>
        <w:t>overt response; stimulus</w:t>
      </w:r>
    </w:p>
    <w:p w14:paraId="318C79D1" w14:textId="77777777" w:rsidR="00481FC4" w:rsidRDefault="00481FC4" w:rsidP="00481FC4">
      <w:pPr>
        <w:numPr>
          <w:ilvl w:val="1"/>
          <w:numId w:val="8"/>
        </w:numPr>
        <w:rPr>
          <w:rFonts w:ascii="Times New Roman" w:hAnsi="Times New Roman"/>
          <w:sz w:val="20"/>
        </w:rPr>
      </w:pPr>
      <w:r>
        <w:rPr>
          <w:rFonts w:ascii="Times New Roman" w:hAnsi="Times New Roman"/>
          <w:sz w:val="20"/>
        </w:rPr>
        <w:t>covert response; stimulus</w:t>
      </w:r>
    </w:p>
    <w:p w14:paraId="752A0304"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D</w:t>
      </w:r>
    </w:p>
    <w:p w14:paraId="67C2A437" w14:textId="38CB167E"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53</w:t>
      </w:r>
      <w:r w:rsidR="00B96C9A">
        <w:rPr>
          <w:rFonts w:ascii="Times New Roman" w:hAnsi="Times New Roman"/>
          <w:sz w:val="20"/>
        </w:rPr>
        <w:t>–</w:t>
      </w:r>
      <w:r w:rsidRPr="00A847F7">
        <w:rPr>
          <w:rFonts w:ascii="Times New Roman" w:hAnsi="Times New Roman"/>
          <w:sz w:val="20"/>
        </w:rPr>
        <w:t>54</w:t>
      </w:r>
      <w:r w:rsidRPr="00A847F7">
        <w:rPr>
          <w:rFonts w:ascii="Times New Roman" w:hAnsi="Times New Roman"/>
          <w:sz w:val="20"/>
        </w:rPr>
        <w:tab/>
      </w:r>
    </w:p>
    <w:p w14:paraId="3122C43F" w14:textId="4AD0C8AD" w:rsidR="00A847F7" w:rsidRDefault="00A847F7" w:rsidP="000C29F2">
      <w:pPr>
        <w:pStyle w:val="ListParagraph"/>
        <w:ind w:left="360"/>
        <w:rPr>
          <w:rFonts w:ascii="Times New Roman" w:hAnsi="Times New Roman"/>
          <w:sz w:val="20"/>
        </w:rPr>
      </w:pPr>
      <w:r w:rsidRPr="00A847F7">
        <w:rPr>
          <w:rFonts w:ascii="Times New Roman" w:hAnsi="Times New Roman"/>
          <w:sz w:val="20"/>
        </w:rPr>
        <w:t xml:space="preserve">Feedback: </w:t>
      </w:r>
      <w:r w:rsidR="00A000B9">
        <w:rPr>
          <w:rFonts w:ascii="Times New Roman" w:hAnsi="Times New Roman"/>
          <w:sz w:val="20"/>
        </w:rPr>
        <w:t>From Mehmed’s perspective, the daydreaming is a covert response, while the lecture by Dr. Dull is a</w:t>
      </w:r>
      <w:r w:rsidR="00A000B9" w:rsidRPr="00A847F7">
        <w:rPr>
          <w:rFonts w:ascii="Times New Roman" w:hAnsi="Times New Roman"/>
          <w:sz w:val="20"/>
        </w:rPr>
        <w:t xml:space="preserve"> </w:t>
      </w:r>
      <w:r w:rsidR="00A000B9">
        <w:rPr>
          <w:rFonts w:ascii="Times New Roman" w:hAnsi="Times New Roman"/>
          <w:sz w:val="20"/>
        </w:rPr>
        <w:t xml:space="preserve">stimulus. </w:t>
      </w:r>
      <w:r w:rsidRPr="00A847F7">
        <w:rPr>
          <w:rFonts w:ascii="Times New Roman" w:hAnsi="Times New Roman"/>
          <w:sz w:val="20"/>
        </w:rPr>
        <w:t>A stimulus is any event that can potentially influence behavior, and a response is a particular instance of a behavior. Covert behavior is behavior that can be perceived only by the person performing the behavior.</w:t>
      </w:r>
    </w:p>
    <w:p w14:paraId="48357C68" w14:textId="46F281FD" w:rsidR="00A000B9" w:rsidRPr="00A847F7" w:rsidRDefault="00A000B9" w:rsidP="000C29F2">
      <w:pPr>
        <w:pStyle w:val="ListParagraph"/>
        <w:ind w:left="360"/>
        <w:rPr>
          <w:rFonts w:ascii="Times New Roman" w:hAnsi="Times New Roman"/>
          <w:sz w:val="20"/>
        </w:rPr>
      </w:pPr>
      <w:r w:rsidRPr="00A847F7">
        <w:rPr>
          <w:rFonts w:ascii="Times New Roman" w:hAnsi="Times New Roman"/>
          <w:sz w:val="20"/>
        </w:rPr>
        <w:t>WWW</w:t>
      </w:r>
    </w:p>
    <w:p w14:paraId="3C40571D" w14:textId="77777777" w:rsidR="00481FC4" w:rsidRDefault="00481FC4" w:rsidP="00481FC4">
      <w:pPr>
        <w:rPr>
          <w:rFonts w:ascii="Times New Roman" w:hAnsi="Times New Roman"/>
          <w:sz w:val="20"/>
        </w:rPr>
      </w:pPr>
    </w:p>
    <w:p w14:paraId="0B5AC8CF" w14:textId="7777777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Overt behavior is to _____ as covert behavior is to _____.</w:t>
      </w:r>
    </w:p>
    <w:p w14:paraId="34D65570"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talking; daydreaming</w:t>
      </w:r>
    </w:p>
    <w:p w14:paraId="1D9871EC"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thinking; acting</w:t>
      </w:r>
    </w:p>
    <w:p w14:paraId="7C57221A"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establishing; reacting</w:t>
      </w:r>
    </w:p>
    <w:p w14:paraId="35C44891"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dreaming; thinking</w:t>
      </w:r>
    </w:p>
    <w:p w14:paraId="4620A5BD" w14:textId="77777777" w:rsidR="00A847F7" w:rsidRPr="00A847F7" w:rsidRDefault="00A847F7" w:rsidP="000C29F2">
      <w:pPr>
        <w:pStyle w:val="ListParagraph"/>
        <w:ind w:left="360"/>
        <w:rPr>
          <w:rFonts w:ascii="Times New Roman" w:hAnsi="Times New Roman"/>
          <w:color w:val="000000"/>
          <w:sz w:val="20"/>
        </w:rPr>
      </w:pPr>
      <w:r w:rsidRPr="00A847F7">
        <w:rPr>
          <w:rFonts w:ascii="Times New Roman" w:hAnsi="Times New Roman"/>
          <w:color w:val="000000"/>
          <w:sz w:val="20"/>
        </w:rPr>
        <w:t>Answer: A</w:t>
      </w:r>
    </w:p>
    <w:p w14:paraId="6D830CF0"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color w:val="000000"/>
          <w:sz w:val="20"/>
        </w:rPr>
        <w:lastRenderedPageBreak/>
        <w:t xml:space="preserve">Page number: </w:t>
      </w:r>
      <w:r w:rsidRPr="00A847F7">
        <w:rPr>
          <w:rFonts w:ascii="Times New Roman" w:hAnsi="Times New Roman"/>
          <w:sz w:val="20"/>
        </w:rPr>
        <w:t>54</w:t>
      </w:r>
    </w:p>
    <w:p w14:paraId="579445C0" w14:textId="464DF2C8"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 xml:space="preserve">Feedback: </w:t>
      </w:r>
      <w:r w:rsidR="00A000B9">
        <w:rPr>
          <w:rFonts w:ascii="Times New Roman" w:hAnsi="Times New Roman"/>
          <w:sz w:val="20"/>
        </w:rPr>
        <w:t xml:space="preserve">Overt behavior is to talking as covert behavior is to daydreaming. </w:t>
      </w:r>
      <w:r w:rsidRPr="00A847F7">
        <w:rPr>
          <w:rFonts w:ascii="Times New Roman" w:hAnsi="Times New Roman"/>
          <w:sz w:val="20"/>
        </w:rPr>
        <w:t>Overt behavior is behavior that can potentially be observed by an individual other than the one performing the behavior. Covert behavior is behavior that can be perceived only by the person performing the behavior.</w:t>
      </w:r>
    </w:p>
    <w:p w14:paraId="606A7228" w14:textId="77777777" w:rsidR="00481FC4" w:rsidRDefault="00481FC4" w:rsidP="00481FC4">
      <w:pPr>
        <w:rPr>
          <w:rFonts w:ascii="Times New Roman" w:hAnsi="Times New Roman"/>
          <w:sz w:val="20"/>
        </w:rPr>
      </w:pPr>
    </w:p>
    <w:p w14:paraId="6EAA618A" w14:textId="77777777" w:rsidR="00481FC4" w:rsidRDefault="00481FC4" w:rsidP="00481FC4">
      <w:pPr>
        <w:rPr>
          <w:rFonts w:ascii="Times New Roman" w:hAnsi="Times New Roman"/>
          <w:b/>
          <w:sz w:val="20"/>
        </w:rPr>
      </w:pPr>
      <w:r>
        <w:rPr>
          <w:rFonts w:ascii="Times New Roman" w:hAnsi="Times New Roman"/>
          <w:b/>
          <w:sz w:val="20"/>
        </w:rPr>
        <w:t>Appetitive and Aversive Stimuli</w:t>
      </w:r>
    </w:p>
    <w:p w14:paraId="196CD263" w14:textId="77777777" w:rsidR="00481FC4" w:rsidRDefault="00481FC4" w:rsidP="00481FC4">
      <w:pPr>
        <w:rPr>
          <w:rFonts w:ascii="Times New Roman" w:hAnsi="Times New Roman"/>
          <w:sz w:val="20"/>
        </w:rPr>
      </w:pPr>
    </w:p>
    <w:p w14:paraId="7ECFDF20" w14:textId="77777777" w:rsidR="00481FC4" w:rsidRDefault="00481FC4" w:rsidP="00481FC4">
      <w:pPr>
        <w:numPr>
          <w:ilvl w:val="0"/>
          <w:numId w:val="8"/>
        </w:numPr>
        <w:rPr>
          <w:rFonts w:ascii="Times New Roman" w:hAnsi="Times New Roman"/>
          <w:sz w:val="20"/>
        </w:rPr>
      </w:pPr>
      <w:r>
        <w:rPr>
          <w:rFonts w:ascii="Times New Roman" w:hAnsi="Times New Roman"/>
          <w:sz w:val="20"/>
        </w:rPr>
        <w:t>A(n) _____ stimulus is one that an organism will move toward.</w:t>
      </w:r>
    </w:p>
    <w:p w14:paraId="07AFD38D"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w:t>
      </w:r>
    </w:p>
    <w:p w14:paraId="7F5384B0" w14:textId="77777777" w:rsidR="00481FC4" w:rsidRDefault="00481FC4" w:rsidP="00481FC4">
      <w:pPr>
        <w:numPr>
          <w:ilvl w:val="1"/>
          <w:numId w:val="8"/>
        </w:numPr>
        <w:rPr>
          <w:rFonts w:ascii="Times New Roman" w:hAnsi="Times New Roman"/>
          <w:sz w:val="20"/>
        </w:rPr>
      </w:pPr>
      <w:r>
        <w:rPr>
          <w:rFonts w:ascii="Times New Roman" w:hAnsi="Times New Roman"/>
          <w:sz w:val="20"/>
        </w:rPr>
        <w:t>adversive</w:t>
      </w:r>
    </w:p>
    <w:p w14:paraId="4216442E" w14:textId="77777777" w:rsidR="00481FC4" w:rsidRDefault="00481FC4" w:rsidP="00481FC4">
      <w:pPr>
        <w:numPr>
          <w:ilvl w:val="1"/>
          <w:numId w:val="8"/>
        </w:numPr>
        <w:rPr>
          <w:rFonts w:ascii="Times New Roman" w:hAnsi="Times New Roman"/>
          <w:sz w:val="20"/>
        </w:rPr>
      </w:pPr>
      <w:r>
        <w:rPr>
          <w:rFonts w:ascii="Times New Roman" w:hAnsi="Times New Roman"/>
          <w:sz w:val="20"/>
        </w:rPr>
        <w:t>appetitive</w:t>
      </w:r>
    </w:p>
    <w:p w14:paraId="6B427672" w14:textId="77777777" w:rsidR="00481FC4" w:rsidRDefault="00481FC4" w:rsidP="00481FC4">
      <w:pPr>
        <w:numPr>
          <w:ilvl w:val="1"/>
          <w:numId w:val="8"/>
        </w:numPr>
        <w:rPr>
          <w:rFonts w:ascii="Times New Roman" w:hAnsi="Times New Roman"/>
          <w:sz w:val="20"/>
        </w:rPr>
      </w:pPr>
      <w:r>
        <w:rPr>
          <w:rFonts w:ascii="Times New Roman" w:hAnsi="Times New Roman"/>
          <w:sz w:val="20"/>
        </w:rPr>
        <w:t>aversive</w:t>
      </w:r>
    </w:p>
    <w:p w14:paraId="6FC6D62B"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C</w:t>
      </w:r>
    </w:p>
    <w:p w14:paraId="3A13190C"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54</w:t>
      </w:r>
    </w:p>
    <w:p w14:paraId="09B4AAB8"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Feedback: An appetitive stimulus is an event that an organism will seek out.</w:t>
      </w:r>
    </w:p>
    <w:p w14:paraId="487A2EF9" w14:textId="77777777" w:rsidR="00481FC4" w:rsidRDefault="00481FC4" w:rsidP="00481FC4">
      <w:pPr>
        <w:rPr>
          <w:rFonts w:ascii="Times New Roman" w:hAnsi="Times New Roman"/>
          <w:sz w:val="20"/>
        </w:rPr>
      </w:pPr>
    </w:p>
    <w:p w14:paraId="1268CF11" w14:textId="77777777" w:rsidR="00481FC4" w:rsidRDefault="00481FC4" w:rsidP="00481FC4">
      <w:pPr>
        <w:numPr>
          <w:ilvl w:val="0"/>
          <w:numId w:val="8"/>
        </w:numPr>
        <w:rPr>
          <w:rFonts w:ascii="Times New Roman" w:hAnsi="Times New Roman"/>
          <w:sz w:val="20"/>
        </w:rPr>
      </w:pPr>
      <w:r>
        <w:rPr>
          <w:rFonts w:ascii="Times New Roman" w:hAnsi="Times New Roman"/>
          <w:sz w:val="20"/>
        </w:rPr>
        <w:t>A(n) _____ stimulus is one that an animal will move away from.</w:t>
      </w:r>
    </w:p>
    <w:p w14:paraId="59DC7306"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w:t>
      </w:r>
    </w:p>
    <w:p w14:paraId="7935A1B1" w14:textId="77777777" w:rsidR="00481FC4" w:rsidRDefault="00481FC4" w:rsidP="00481FC4">
      <w:pPr>
        <w:numPr>
          <w:ilvl w:val="1"/>
          <w:numId w:val="8"/>
        </w:numPr>
        <w:rPr>
          <w:rFonts w:ascii="Times New Roman" w:hAnsi="Times New Roman"/>
          <w:sz w:val="20"/>
        </w:rPr>
      </w:pPr>
      <w:r>
        <w:rPr>
          <w:rFonts w:ascii="Times New Roman" w:hAnsi="Times New Roman"/>
          <w:sz w:val="20"/>
        </w:rPr>
        <w:t>aversive</w:t>
      </w:r>
    </w:p>
    <w:p w14:paraId="1988EE73" w14:textId="77777777" w:rsidR="00481FC4" w:rsidRDefault="00481FC4" w:rsidP="00481FC4">
      <w:pPr>
        <w:numPr>
          <w:ilvl w:val="1"/>
          <w:numId w:val="8"/>
        </w:numPr>
        <w:rPr>
          <w:rFonts w:ascii="Times New Roman" w:hAnsi="Times New Roman"/>
          <w:sz w:val="20"/>
        </w:rPr>
      </w:pPr>
      <w:r>
        <w:rPr>
          <w:rFonts w:ascii="Times New Roman" w:hAnsi="Times New Roman"/>
          <w:sz w:val="20"/>
        </w:rPr>
        <w:t>appetitive</w:t>
      </w:r>
    </w:p>
    <w:p w14:paraId="35308207" w14:textId="77777777" w:rsidR="00481FC4" w:rsidRDefault="00481FC4" w:rsidP="00481FC4">
      <w:pPr>
        <w:numPr>
          <w:ilvl w:val="1"/>
          <w:numId w:val="8"/>
        </w:numPr>
        <w:rPr>
          <w:rFonts w:ascii="Times New Roman" w:hAnsi="Times New Roman"/>
          <w:sz w:val="20"/>
        </w:rPr>
      </w:pPr>
      <w:r>
        <w:rPr>
          <w:rFonts w:ascii="Times New Roman" w:hAnsi="Times New Roman"/>
          <w:sz w:val="20"/>
        </w:rPr>
        <w:t>imperative</w:t>
      </w:r>
    </w:p>
    <w:p w14:paraId="20F90EA0"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B</w:t>
      </w:r>
    </w:p>
    <w:p w14:paraId="0DB2DFED"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54</w:t>
      </w:r>
    </w:p>
    <w:p w14:paraId="22454BBC"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Feedback:</w:t>
      </w:r>
      <w:r w:rsidRPr="00BD3F1D">
        <w:t xml:space="preserve"> </w:t>
      </w:r>
      <w:r w:rsidRPr="00A847F7">
        <w:rPr>
          <w:rFonts w:ascii="Times New Roman" w:hAnsi="Times New Roman"/>
          <w:sz w:val="20"/>
        </w:rPr>
        <w:t>An aversive stimulus is an event that an organism will avoid.</w:t>
      </w:r>
    </w:p>
    <w:p w14:paraId="472AED36" w14:textId="77777777" w:rsidR="00481FC4" w:rsidRDefault="00481FC4" w:rsidP="000C29F2">
      <w:pPr>
        <w:rPr>
          <w:rFonts w:ascii="Times New Roman" w:hAnsi="Times New Roman"/>
          <w:sz w:val="20"/>
        </w:rPr>
      </w:pPr>
    </w:p>
    <w:p w14:paraId="54DAFCAB" w14:textId="77777777" w:rsidR="00481FC4" w:rsidRDefault="00481FC4" w:rsidP="00481FC4">
      <w:pPr>
        <w:numPr>
          <w:ilvl w:val="0"/>
          <w:numId w:val="8"/>
        </w:numPr>
        <w:rPr>
          <w:rFonts w:ascii="Times New Roman" w:hAnsi="Times New Roman"/>
          <w:sz w:val="20"/>
        </w:rPr>
      </w:pPr>
      <w:r>
        <w:rPr>
          <w:rFonts w:ascii="Times New Roman" w:hAnsi="Times New Roman"/>
          <w:sz w:val="20"/>
        </w:rPr>
        <w:t>Pleasant is to _____ as unpleasant is to _____.</w:t>
      </w:r>
    </w:p>
    <w:p w14:paraId="701C13F8"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 imperative</w:t>
      </w:r>
    </w:p>
    <w:p w14:paraId="003707DC" w14:textId="77777777" w:rsidR="00481FC4" w:rsidRDefault="00481FC4" w:rsidP="00481FC4">
      <w:pPr>
        <w:numPr>
          <w:ilvl w:val="1"/>
          <w:numId w:val="8"/>
        </w:numPr>
        <w:rPr>
          <w:rFonts w:ascii="Times New Roman" w:hAnsi="Times New Roman"/>
          <w:sz w:val="20"/>
        </w:rPr>
      </w:pPr>
      <w:r>
        <w:rPr>
          <w:rFonts w:ascii="Times New Roman" w:hAnsi="Times New Roman"/>
          <w:sz w:val="20"/>
        </w:rPr>
        <w:t>imperative; adversive</w:t>
      </w:r>
    </w:p>
    <w:p w14:paraId="5A3532A6" w14:textId="77777777" w:rsidR="00481FC4" w:rsidRDefault="00481FC4" w:rsidP="00481FC4">
      <w:pPr>
        <w:numPr>
          <w:ilvl w:val="1"/>
          <w:numId w:val="8"/>
        </w:numPr>
        <w:rPr>
          <w:rFonts w:ascii="Times New Roman" w:hAnsi="Times New Roman"/>
          <w:sz w:val="20"/>
        </w:rPr>
      </w:pPr>
      <w:r>
        <w:rPr>
          <w:rFonts w:ascii="Times New Roman" w:hAnsi="Times New Roman"/>
          <w:sz w:val="20"/>
        </w:rPr>
        <w:t>adversive; appetitive</w:t>
      </w:r>
    </w:p>
    <w:p w14:paraId="45E4FF32" w14:textId="77777777" w:rsidR="00481FC4" w:rsidRDefault="00481FC4" w:rsidP="00481FC4">
      <w:pPr>
        <w:numPr>
          <w:ilvl w:val="1"/>
          <w:numId w:val="8"/>
        </w:numPr>
        <w:rPr>
          <w:rFonts w:ascii="Times New Roman" w:hAnsi="Times New Roman"/>
          <w:sz w:val="20"/>
        </w:rPr>
      </w:pPr>
      <w:r>
        <w:rPr>
          <w:rFonts w:ascii="Times New Roman" w:hAnsi="Times New Roman"/>
          <w:sz w:val="20"/>
        </w:rPr>
        <w:t>appetitive; aversive</w:t>
      </w:r>
    </w:p>
    <w:p w14:paraId="7D1EF0CF" w14:textId="3F204F91"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D</w:t>
      </w:r>
    </w:p>
    <w:p w14:paraId="270938A0"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54</w:t>
      </w:r>
    </w:p>
    <w:p w14:paraId="27CE1CAE" w14:textId="559941D2" w:rsidR="00481FC4" w:rsidRDefault="00A847F7" w:rsidP="000C29F2">
      <w:pPr>
        <w:pStyle w:val="ListParagraph"/>
        <w:ind w:left="360"/>
        <w:rPr>
          <w:rFonts w:ascii="Times New Roman" w:hAnsi="Times New Roman"/>
          <w:sz w:val="20"/>
        </w:rPr>
      </w:pPr>
      <w:r w:rsidRPr="00A847F7">
        <w:rPr>
          <w:rFonts w:ascii="Times New Roman" w:hAnsi="Times New Roman"/>
          <w:sz w:val="20"/>
        </w:rPr>
        <w:t xml:space="preserve">Feedback: </w:t>
      </w:r>
      <w:r w:rsidR="00DD2781">
        <w:rPr>
          <w:rFonts w:ascii="Times New Roman" w:hAnsi="Times New Roman"/>
          <w:sz w:val="20"/>
        </w:rPr>
        <w:t xml:space="preserve">Pleasant is to appetitive as unpleasant is to aversive. </w:t>
      </w:r>
      <w:r w:rsidRPr="00A847F7">
        <w:rPr>
          <w:rFonts w:ascii="Times New Roman" w:hAnsi="Times New Roman"/>
          <w:sz w:val="20"/>
        </w:rPr>
        <w:t>An appetitive stimulus is an event that an organism will seek out. An aversive stimulus is an event that an organism will avoid.</w:t>
      </w:r>
    </w:p>
    <w:p w14:paraId="292F0EC9" w14:textId="77777777" w:rsidR="00481FC4" w:rsidRDefault="00481FC4" w:rsidP="00DA0912">
      <w:pPr>
        <w:rPr>
          <w:rFonts w:ascii="Times New Roman" w:hAnsi="Times New Roman"/>
          <w:sz w:val="20"/>
        </w:rPr>
      </w:pPr>
    </w:p>
    <w:p w14:paraId="0D570B1E" w14:textId="737EEE73" w:rsidR="00481FC4" w:rsidRDefault="00481FC4" w:rsidP="00481FC4">
      <w:pPr>
        <w:numPr>
          <w:ilvl w:val="0"/>
          <w:numId w:val="8"/>
        </w:numPr>
        <w:rPr>
          <w:rFonts w:ascii="Times New Roman" w:hAnsi="Times New Roman"/>
          <w:sz w:val="20"/>
        </w:rPr>
      </w:pPr>
      <w:r>
        <w:rPr>
          <w:rFonts w:ascii="Times New Roman" w:hAnsi="Times New Roman"/>
          <w:sz w:val="20"/>
        </w:rPr>
        <w:t xml:space="preserve">For most children, a bee sting is </w:t>
      </w:r>
      <w:r w:rsidR="00A847F7">
        <w:rPr>
          <w:rFonts w:ascii="Times New Roman" w:hAnsi="Times New Roman"/>
          <w:sz w:val="20"/>
        </w:rPr>
        <w:t>to _</w:t>
      </w:r>
      <w:r>
        <w:rPr>
          <w:rFonts w:ascii="Times New Roman" w:hAnsi="Times New Roman"/>
          <w:sz w:val="20"/>
        </w:rPr>
        <w:t>____ as candy is to _____.</w:t>
      </w:r>
    </w:p>
    <w:p w14:paraId="5F52260F" w14:textId="77777777" w:rsidR="00481FC4" w:rsidRDefault="00481FC4" w:rsidP="00481FC4">
      <w:pPr>
        <w:numPr>
          <w:ilvl w:val="1"/>
          <w:numId w:val="8"/>
        </w:numPr>
        <w:rPr>
          <w:rFonts w:ascii="Times New Roman" w:hAnsi="Times New Roman"/>
          <w:sz w:val="20"/>
        </w:rPr>
      </w:pPr>
      <w:r>
        <w:rPr>
          <w:rFonts w:ascii="Times New Roman" w:hAnsi="Times New Roman"/>
          <w:sz w:val="20"/>
        </w:rPr>
        <w:t>adversive; imperative</w:t>
      </w:r>
    </w:p>
    <w:p w14:paraId="6D8AF513" w14:textId="77777777" w:rsidR="00481FC4" w:rsidRDefault="00481FC4" w:rsidP="00481FC4">
      <w:pPr>
        <w:numPr>
          <w:ilvl w:val="1"/>
          <w:numId w:val="8"/>
        </w:numPr>
        <w:rPr>
          <w:rFonts w:ascii="Times New Roman" w:hAnsi="Times New Roman"/>
          <w:sz w:val="20"/>
        </w:rPr>
      </w:pPr>
      <w:r>
        <w:rPr>
          <w:rFonts w:ascii="Times New Roman" w:hAnsi="Times New Roman"/>
          <w:sz w:val="20"/>
        </w:rPr>
        <w:t>appetitive; aversive</w:t>
      </w:r>
    </w:p>
    <w:p w14:paraId="06E8BBC3" w14:textId="77777777" w:rsidR="00481FC4" w:rsidRDefault="00481FC4" w:rsidP="00481FC4">
      <w:pPr>
        <w:numPr>
          <w:ilvl w:val="1"/>
          <w:numId w:val="8"/>
        </w:numPr>
        <w:rPr>
          <w:rFonts w:ascii="Times New Roman" w:hAnsi="Times New Roman"/>
          <w:sz w:val="20"/>
        </w:rPr>
      </w:pPr>
      <w:r>
        <w:rPr>
          <w:rFonts w:ascii="Times New Roman" w:hAnsi="Times New Roman"/>
          <w:sz w:val="20"/>
        </w:rPr>
        <w:t>aversive; appetitive</w:t>
      </w:r>
    </w:p>
    <w:p w14:paraId="2977E402" w14:textId="77777777" w:rsidR="00481FC4" w:rsidRDefault="00481FC4" w:rsidP="00481FC4">
      <w:pPr>
        <w:numPr>
          <w:ilvl w:val="1"/>
          <w:numId w:val="8"/>
        </w:numPr>
        <w:rPr>
          <w:rFonts w:ascii="Times New Roman" w:hAnsi="Times New Roman"/>
          <w:sz w:val="20"/>
        </w:rPr>
      </w:pPr>
      <w:r>
        <w:rPr>
          <w:rFonts w:ascii="Times New Roman" w:hAnsi="Times New Roman"/>
          <w:sz w:val="20"/>
        </w:rPr>
        <w:t>adversive; appetitive</w:t>
      </w:r>
    </w:p>
    <w:p w14:paraId="7772F518" w14:textId="678EB7D2"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C</w:t>
      </w:r>
    </w:p>
    <w:p w14:paraId="103187CB"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54</w:t>
      </w:r>
    </w:p>
    <w:p w14:paraId="573323C7" w14:textId="7D1BE63A"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 xml:space="preserve">Feedback: </w:t>
      </w:r>
      <w:r w:rsidR="00DD2781">
        <w:rPr>
          <w:rFonts w:ascii="Times New Roman" w:hAnsi="Times New Roman"/>
          <w:sz w:val="20"/>
        </w:rPr>
        <w:t xml:space="preserve">For most children, a bee sting is to aversive as candy is to appetitive. </w:t>
      </w:r>
      <w:r w:rsidRPr="00A847F7">
        <w:rPr>
          <w:rFonts w:ascii="Times New Roman" w:hAnsi="Times New Roman"/>
          <w:sz w:val="20"/>
        </w:rPr>
        <w:t>An appetitive stimulus is an event that an organism will seek out. An aversive stimulus is an event that an organism will avoid.</w:t>
      </w:r>
    </w:p>
    <w:p w14:paraId="250C3608" w14:textId="77777777" w:rsidR="00481FC4" w:rsidRDefault="00481FC4" w:rsidP="00481FC4">
      <w:pPr>
        <w:rPr>
          <w:rFonts w:ascii="Times New Roman" w:hAnsi="Times New Roman"/>
          <w:sz w:val="20"/>
        </w:rPr>
      </w:pPr>
    </w:p>
    <w:p w14:paraId="6081A546" w14:textId="4900BD4A" w:rsidR="00481FC4" w:rsidRDefault="00481FC4" w:rsidP="00481FC4">
      <w:pPr>
        <w:numPr>
          <w:ilvl w:val="0"/>
          <w:numId w:val="8"/>
        </w:numPr>
        <w:rPr>
          <w:rFonts w:ascii="Times New Roman" w:hAnsi="Times New Roman"/>
          <w:sz w:val="20"/>
        </w:rPr>
      </w:pPr>
      <w:r>
        <w:rPr>
          <w:rFonts w:ascii="Times New Roman" w:hAnsi="Times New Roman"/>
          <w:sz w:val="20"/>
        </w:rPr>
        <w:t>If someone goes “looking for a fight,” then fighting must be a(n) _____ stimulus for that individual.</w:t>
      </w:r>
    </w:p>
    <w:p w14:paraId="68AE5C7F" w14:textId="77777777" w:rsidR="00481FC4" w:rsidRDefault="00481FC4" w:rsidP="00481FC4">
      <w:pPr>
        <w:numPr>
          <w:ilvl w:val="1"/>
          <w:numId w:val="8"/>
        </w:numPr>
        <w:rPr>
          <w:rFonts w:ascii="Times New Roman" w:hAnsi="Times New Roman"/>
          <w:sz w:val="20"/>
        </w:rPr>
      </w:pPr>
      <w:r>
        <w:rPr>
          <w:rFonts w:ascii="Times New Roman" w:hAnsi="Times New Roman"/>
          <w:sz w:val="20"/>
        </w:rPr>
        <w:t>aversive</w:t>
      </w:r>
    </w:p>
    <w:p w14:paraId="041F6DD3" w14:textId="77777777" w:rsidR="00481FC4" w:rsidRDefault="00481FC4" w:rsidP="00481FC4">
      <w:pPr>
        <w:numPr>
          <w:ilvl w:val="1"/>
          <w:numId w:val="8"/>
        </w:numPr>
        <w:rPr>
          <w:rFonts w:ascii="Times New Roman" w:hAnsi="Times New Roman"/>
          <w:sz w:val="20"/>
        </w:rPr>
      </w:pPr>
      <w:r>
        <w:rPr>
          <w:rFonts w:ascii="Times New Roman" w:hAnsi="Times New Roman"/>
          <w:sz w:val="20"/>
        </w:rPr>
        <w:t>appositive</w:t>
      </w:r>
    </w:p>
    <w:p w14:paraId="44C4EA87" w14:textId="77777777" w:rsidR="00481FC4" w:rsidRDefault="00481FC4" w:rsidP="00481FC4">
      <w:pPr>
        <w:numPr>
          <w:ilvl w:val="1"/>
          <w:numId w:val="8"/>
        </w:numPr>
        <w:rPr>
          <w:rFonts w:ascii="Times New Roman" w:hAnsi="Times New Roman"/>
          <w:sz w:val="20"/>
        </w:rPr>
      </w:pPr>
      <w:r>
        <w:rPr>
          <w:rFonts w:ascii="Times New Roman" w:hAnsi="Times New Roman"/>
          <w:sz w:val="20"/>
        </w:rPr>
        <w:t>appetitive</w:t>
      </w:r>
    </w:p>
    <w:p w14:paraId="516623B2" w14:textId="77777777" w:rsidR="00481FC4" w:rsidRDefault="00481FC4" w:rsidP="00481FC4">
      <w:pPr>
        <w:numPr>
          <w:ilvl w:val="1"/>
          <w:numId w:val="8"/>
        </w:numPr>
        <w:rPr>
          <w:rFonts w:ascii="Times New Roman" w:hAnsi="Times New Roman"/>
          <w:sz w:val="20"/>
        </w:rPr>
      </w:pPr>
      <w:r>
        <w:rPr>
          <w:rFonts w:ascii="Times New Roman" w:hAnsi="Times New Roman"/>
          <w:sz w:val="20"/>
        </w:rPr>
        <w:t>nonfunctional</w:t>
      </w:r>
    </w:p>
    <w:p w14:paraId="567437A8"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C</w:t>
      </w:r>
    </w:p>
    <w:p w14:paraId="4388199F"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w:t>
      </w:r>
      <w:r>
        <w:rPr>
          <w:rFonts w:ascii="Times New Roman" w:hAnsi="Times New Roman"/>
          <w:sz w:val="20"/>
        </w:rPr>
        <w:t>4</w:t>
      </w:r>
    </w:p>
    <w:p w14:paraId="574BD0B0" w14:textId="6010D2C5"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 xml:space="preserve">Feedback: </w:t>
      </w:r>
      <w:r w:rsidR="009E2E27">
        <w:rPr>
          <w:rFonts w:ascii="Times New Roman" w:hAnsi="Times New Roman"/>
          <w:sz w:val="20"/>
        </w:rPr>
        <w:t>If someone goes “looking for a fight,” then fighting must be an appetitive stimulus for that individual.</w:t>
      </w:r>
      <w:r w:rsidR="009E2E27" w:rsidRPr="00A847F7">
        <w:rPr>
          <w:rFonts w:ascii="Times New Roman" w:hAnsi="Times New Roman"/>
          <w:sz w:val="20"/>
        </w:rPr>
        <w:t xml:space="preserve"> </w:t>
      </w:r>
      <w:r w:rsidRPr="00A847F7">
        <w:rPr>
          <w:rFonts w:ascii="Times New Roman" w:hAnsi="Times New Roman"/>
          <w:sz w:val="20"/>
        </w:rPr>
        <w:t>An appetitive stimulus is an event that an organism will seek out.</w:t>
      </w:r>
    </w:p>
    <w:p w14:paraId="7D97CD3B" w14:textId="77777777" w:rsidR="00481FC4" w:rsidRDefault="00481FC4" w:rsidP="00481FC4">
      <w:pPr>
        <w:rPr>
          <w:rFonts w:ascii="Times New Roman" w:hAnsi="Times New Roman"/>
          <w:sz w:val="20"/>
        </w:rPr>
      </w:pPr>
    </w:p>
    <w:p w14:paraId="43A93EBA" w14:textId="629D8899" w:rsidR="00481FC4" w:rsidRDefault="009E2E27" w:rsidP="00481FC4">
      <w:pPr>
        <w:rPr>
          <w:rFonts w:ascii="Times New Roman" w:hAnsi="Times New Roman"/>
          <w:b/>
          <w:sz w:val="20"/>
        </w:rPr>
      </w:pPr>
      <w:r>
        <w:rPr>
          <w:rFonts w:ascii="Times New Roman" w:hAnsi="Times New Roman"/>
          <w:b/>
          <w:sz w:val="20"/>
        </w:rPr>
        <w:lastRenderedPageBreak/>
        <w:t>Motivating Operations</w:t>
      </w:r>
    </w:p>
    <w:p w14:paraId="4ED84DCC" w14:textId="77777777" w:rsidR="00481FC4" w:rsidRDefault="00481FC4" w:rsidP="00481FC4">
      <w:pPr>
        <w:rPr>
          <w:rFonts w:ascii="Times New Roman" w:hAnsi="Times New Roman"/>
          <w:sz w:val="20"/>
        </w:rPr>
      </w:pPr>
    </w:p>
    <w:p w14:paraId="5B2D57FC" w14:textId="1F6E20F1" w:rsidR="00481FC4" w:rsidRDefault="00481FC4" w:rsidP="00481FC4">
      <w:pPr>
        <w:numPr>
          <w:ilvl w:val="0"/>
          <w:numId w:val="8"/>
        </w:numPr>
        <w:rPr>
          <w:rFonts w:ascii="Times New Roman" w:hAnsi="Times New Roman"/>
          <w:sz w:val="20"/>
        </w:rPr>
      </w:pPr>
      <w:r>
        <w:rPr>
          <w:rFonts w:ascii="Times New Roman" w:hAnsi="Times New Roman"/>
          <w:sz w:val="20"/>
        </w:rPr>
        <w:t>Depriving an animal of food is an example of a(n)</w:t>
      </w:r>
      <w:r w:rsidR="00EA3136">
        <w:rPr>
          <w:rFonts w:ascii="Times New Roman" w:hAnsi="Times New Roman"/>
          <w:sz w:val="20"/>
        </w:rPr>
        <w:t>:</w:t>
      </w:r>
    </w:p>
    <w:p w14:paraId="75954652"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 operation.</w:t>
      </w:r>
    </w:p>
    <w:p w14:paraId="7AB7A794" w14:textId="77777777" w:rsidR="00481FC4" w:rsidRDefault="00481FC4" w:rsidP="00481FC4">
      <w:pPr>
        <w:numPr>
          <w:ilvl w:val="1"/>
          <w:numId w:val="8"/>
        </w:numPr>
        <w:rPr>
          <w:rFonts w:ascii="Times New Roman" w:hAnsi="Times New Roman"/>
          <w:sz w:val="20"/>
        </w:rPr>
      </w:pPr>
      <w:r>
        <w:rPr>
          <w:rFonts w:ascii="Times New Roman" w:hAnsi="Times New Roman"/>
          <w:sz w:val="20"/>
        </w:rPr>
        <w:t>establishing operation.</w:t>
      </w:r>
    </w:p>
    <w:p w14:paraId="72A4D944" w14:textId="77777777" w:rsidR="00481FC4" w:rsidRDefault="00481FC4" w:rsidP="00481FC4">
      <w:pPr>
        <w:numPr>
          <w:ilvl w:val="1"/>
          <w:numId w:val="8"/>
        </w:numPr>
        <w:rPr>
          <w:rFonts w:ascii="Times New Roman" w:hAnsi="Times New Roman"/>
          <w:sz w:val="20"/>
        </w:rPr>
      </w:pPr>
      <w:r>
        <w:rPr>
          <w:rFonts w:ascii="Times New Roman" w:hAnsi="Times New Roman"/>
          <w:sz w:val="20"/>
        </w:rPr>
        <w:t>establishing response.</w:t>
      </w:r>
    </w:p>
    <w:p w14:paraId="392FF353" w14:textId="77777777" w:rsidR="00481FC4" w:rsidRDefault="00481FC4" w:rsidP="00481FC4">
      <w:pPr>
        <w:numPr>
          <w:ilvl w:val="1"/>
          <w:numId w:val="8"/>
        </w:numPr>
        <w:rPr>
          <w:rFonts w:ascii="Times New Roman" w:hAnsi="Times New Roman"/>
          <w:sz w:val="20"/>
        </w:rPr>
      </w:pPr>
      <w:r>
        <w:rPr>
          <w:rFonts w:ascii="Times New Roman" w:hAnsi="Times New Roman"/>
          <w:sz w:val="20"/>
        </w:rPr>
        <w:t>stimulus operation.</w:t>
      </w:r>
    </w:p>
    <w:p w14:paraId="7F968719" w14:textId="77777777" w:rsidR="00D31255" w:rsidRPr="00D31255" w:rsidRDefault="00D31255" w:rsidP="000C29F2">
      <w:pPr>
        <w:pStyle w:val="ListParagraph"/>
        <w:ind w:left="360"/>
        <w:rPr>
          <w:rFonts w:ascii="Times New Roman" w:hAnsi="Times New Roman"/>
          <w:sz w:val="20"/>
        </w:rPr>
      </w:pPr>
      <w:r w:rsidRPr="00D31255">
        <w:rPr>
          <w:rFonts w:ascii="Times New Roman" w:hAnsi="Times New Roman"/>
          <w:sz w:val="20"/>
        </w:rPr>
        <w:t>Answer: B</w:t>
      </w:r>
    </w:p>
    <w:p w14:paraId="4CC9C304" w14:textId="508E4872" w:rsidR="00D31255" w:rsidRPr="00D31255" w:rsidRDefault="00D31255" w:rsidP="000C29F2">
      <w:pPr>
        <w:pStyle w:val="ListParagraph"/>
        <w:ind w:left="360"/>
        <w:rPr>
          <w:rFonts w:ascii="Times New Roman" w:hAnsi="Times New Roman"/>
          <w:sz w:val="20"/>
        </w:rPr>
      </w:pPr>
      <w:r w:rsidRPr="00D31255">
        <w:rPr>
          <w:rFonts w:ascii="Times New Roman" w:hAnsi="Times New Roman"/>
          <w:sz w:val="20"/>
        </w:rPr>
        <w:t>Page number: 56</w:t>
      </w:r>
    </w:p>
    <w:p w14:paraId="734B50E2" w14:textId="0BA7180D" w:rsidR="00D31255" w:rsidRPr="00D31255" w:rsidRDefault="00D31255" w:rsidP="000C29F2">
      <w:pPr>
        <w:pStyle w:val="ListParagraph"/>
        <w:ind w:left="360"/>
        <w:rPr>
          <w:rFonts w:ascii="Times New Roman" w:hAnsi="Times New Roman"/>
          <w:sz w:val="20"/>
        </w:rPr>
      </w:pPr>
      <w:r w:rsidRPr="00D31255">
        <w:rPr>
          <w:rFonts w:ascii="Times New Roman" w:hAnsi="Times New Roman"/>
          <w:sz w:val="20"/>
        </w:rPr>
        <w:t xml:space="preserve">Feedback: </w:t>
      </w:r>
      <w:r w:rsidR="009E2E27">
        <w:rPr>
          <w:rFonts w:ascii="Times New Roman" w:hAnsi="Times New Roman"/>
          <w:sz w:val="20"/>
        </w:rPr>
        <w:t>Depriving an animal of food is an example of an establishing operation.</w:t>
      </w:r>
      <w:r w:rsidR="009E2E27" w:rsidRPr="00D31255">
        <w:rPr>
          <w:rFonts w:ascii="Times New Roman" w:hAnsi="Times New Roman"/>
          <w:sz w:val="20"/>
        </w:rPr>
        <w:t xml:space="preserve"> </w:t>
      </w:r>
      <w:r w:rsidRPr="00D31255">
        <w:rPr>
          <w:rFonts w:ascii="Times New Roman" w:hAnsi="Times New Roman"/>
          <w:sz w:val="20"/>
        </w:rPr>
        <w:t>An establishing operation is a procedure that increases the appetitiveness or aversiveness of an event.</w:t>
      </w:r>
    </w:p>
    <w:p w14:paraId="3EF4A74A" w14:textId="77777777" w:rsidR="00481FC4" w:rsidRDefault="00481FC4" w:rsidP="00DA0912">
      <w:pPr>
        <w:rPr>
          <w:rFonts w:ascii="Times New Roman" w:hAnsi="Times New Roman"/>
          <w:sz w:val="20"/>
        </w:rPr>
      </w:pPr>
    </w:p>
    <w:p w14:paraId="4AC298A6" w14:textId="6BECAC26"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 xml:space="preserve">A procedure that </w:t>
      </w:r>
      <w:r w:rsidR="009E2E27">
        <w:rPr>
          <w:rFonts w:ascii="Times New Roman" w:hAnsi="Times New Roman"/>
          <w:color w:val="000000"/>
          <w:sz w:val="20"/>
        </w:rPr>
        <w:t>increases</w:t>
      </w:r>
      <w:r>
        <w:rPr>
          <w:rFonts w:ascii="Times New Roman" w:hAnsi="Times New Roman"/>
          <w:color w:val="000000"/>
          <w:sz w:val="20"/>
        </w:rPr>
        <w:t xml:space="preserve"> the appetitiveness or aversiveness of a stimulus is called a(n)</w:t>
      </w:r>
      <w:r w:rsidR="00A847F7">
        <w:rPr>
          <w:rFonts w:ascii="Times New Roman" w:hAnsi="Times New Roman"/>
          <w:color w:val="000000"/>
          <w:sz w:val="20"/>
        </w:rPr>
        <w:t>:</w:t>
      </w:r>
    </w:p>
    <w:p w14:paraId="2666FF2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establishing procedure.</w:t>
      </w:r>
    </w:p>
    <w:p w14:paraId="5858709C"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establishing operation.</w:t>
      </w:r>
    </w:p>
    <w:p w14:paraId="53E4F5E6"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consequence strengthening procedure.</w:t>
      </w:r>
    </w:p>
    <w:p w14:paraId="11BA619B"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consequence strengthening operation.</w:t>
      </w:r>
    </w:p>
    <w:p w14:paraId="363F441C"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Answer: B</w:t>
      </w:r>
    </w:p>
    <w:p w14:paraId="3424C6FB" w14:textId="71952C81"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Page number: 56</w:t>
      </w:r>
    </w:p>
    <w:p w14:paraId="01F258BD" w14:textId="77777777" w:rsidR="00A847F7" w:rsidRPr="00A847F7" w:rsidRDefault="00A847F7" w:rsidP="000C29F2">
      <w:pPr>
        <w:pStyle w:val="ListParagraph"/>
        <w:ind w:left="360"/>
        <w:rPr>
          <w:rFonts w:ascii="Times New Roman" w:hAnsi="Times New Roman"/>
          <w:sz w:val="20"/>
        </w:rPr>
      </w:pPr>
      <w:r w:rsidRPr="00A847F7">
        <w:rPr>
          <w:rFonts w:ascii="Times New Roman" w:hAnsi="Times New Roman"/>
          <w:sz w:val="20"/>
        </w:rPr>
        <w:t>Feedback: An establishing operation is a procedure that increases the appetitiveness or aversiveness of an event.</w:t>
      </w:r>
    </w:p>
    <w:p w14:paraId="2A197685" w14:textId="77777777" w:rsidR="00481FC4" w:rsidRDefault="00481FC4" w:rsidP="00DA0912">
      <w:pPr>
        <w:rPr>
          <w:rFonts w:ascii="Times New Roman" w:hAnsi="Times New Roman"/>
          <w:sz w:val="20"/>
        </w:rPr>
      </w:pPr>
    </w:p>
    <w:p w14:paraId="2DE49A78" w14:textId="4A252316" w:rsidR="00481FC4" w:rsidRPr="0011731B" w:rsidRDefault="00481FC4" w:rsidP="00481FC4">
      <w:pPr>
        <w:numPr>
          <w:ilvl w:val="0"/>
          <w:numId w:val="8"/>
        </w:numPr>
        <w:rPr>
          <w:rFonts w:ascii="Times New Roman" w:hAnsi="Times New Roman"/>
          <w:sz w:val="20"/>
        </w:rPr>
      </w:pPr>
      <w:r w:rsidRPr="00166C63">
        <w:rPr>
          <w:rFonts w:ascii="Times New Roman" w:hAnsi="Times New Roman"/>
          <w:sz w:val="20"/>
        </w:rPr>
        <w:t xml:space="preserve">Jared </w:t>
      </w:r>
      <w:r w:rsidR="00D31255" w:rsidRPr="0011731B">
        <w:rPr>
          <w:rFonts w:ascii="Times New Roman" w:hAnsi="Times New Roman"/>
          <w:sz w:val="20"/>
        </w:rPr>
        <w:t>got sick after eating too much cake. From then onward, he could no longer eat cake.</w:t>
      </w:r>
      <w:r w:rsidRPr="0011731B">
        <w:rPr>
          <w:rFonts w:ascii="Times New Roman" w:hAnsi="Times New Roman"/>
          <w:sz w:val="20"/>
        </w:rPr>
        <w:t xml:space="preserve"> The act of eating too much cake functioned as a(n) _____ with respect to the subsequent likelihood of again eating cake.</w:t>
      </w:r>
    </w:p>
    <w:p w14:paraId="3606B261" w14:textId="77777777" w:rsidR="00481FC4" w:rsidRPr="0011731B" w:rsidRDefault="00481FC4" w:rsidP="00481FC4">
      <w:pPr>
        <w:numPr>
          <w:ilvl w:val="1"/>
          <w:numId w:val="8"/>
        </w:numPr>
        <w:rPr>
          <w:rFonts w:ascii="Times New Roman" w:hAnsi="Times New Roman"/>
          <w:sz w:val="20"/>
        </w:rPr>
      </w:pPr>
      <w:r w:rsidRPr="0011731B">
        <w:rPr>
          <w:rFonts w:ascii="Times New Roman" w:hAnsi="Times New Roman"/>
          <w:sz w:val="20"/>
        </w:rPr>
        <w:t>establishing response</w:t>
      </w:r>
    </w:p>
    <w:p w14:paraId="39F60356" w14:textId="77777777" w:rsidR="00481FC4" w:rsidRPr="0011731B" w:rsidRDefault="00481FC4" w:rsidP="00481FC4">
      <w:pPr>
        <w:numPr>
          <w:ilvl w:val="1"/>
          <w:numId w:val="8"/>
        </w:numPr>
        <w:rPr>
          <w:rFonts w:ascii="Times New Roman" w:hAnsi="Times New Roman"/>
          <w:sz w:val="20"/>
        </w:rPr>
      </w:pPr>
      <w:r w:rsidRPr="0011731B">
        <w:rPr>
          <w:rFonts w:ascii="Times New Roman" w:hAnsi="Times New Roman"/>
          <w:sz w:val="20"/>
        </w:rPr>
        <w:t>dependent variable</w:t>
      </w:r>
    </w:p>
    <w:p w14:paraId="2DEADAC0" w14:textId="77777777" w:rsidR="00481FC4" w:rsidRPr="0011731B" w:rsidRDefault="00481FC4" w:rsidP="00481FC4">
      <w:pPr>
        <w:numPr>
          <w:ilvl w:val="1"/>
          <w:numId w:val="8"/>
        </w:numPr>
        <w:rPr>
          <w:rFonts w:ascii="Times New Roman" w:hAnsi="Times New Roman"/>
          <w:sz w:val="20"/>
        </w:rPr>
      </w:pPr>
      <w:r w:rsidRPr="0011731B">
        <w:rPr>
          <w:rFonts w:ascii="Times New Roman" w:hAnsi="Times New Roman"/>
          <w:sz w:val="20"/>
        </w:rPr>
        <w:t>extraneous operation</w:t>
      </w:r>
    </w:p>
    <w:p w14:paraId="25D6CFCB" w14:textId="77777777" w:rsidR="00481FC4" w:rsidRPr="0011731B" w:rsidRDefault="00481FC4" w:rsidP="00481FC4">
      <w:pPr>
        <w:numPr>
          <w:ilvl w:val="1"/>
          <w:numId w:val="8"/>
        </w:numPr>
        <w:rPr>
          <w:rFonts w:ascii="Times New Roman" w:hAnsi="Times New Roman"/>
          <w:sz w:val="20"/>
        </w:rPr>
      </w:pPr>
      <w:r w:rsidRPr="0011731B">
        <w:rPr>
          <w:rFonts w:ascii="Times New Roman" w:hAnsi="Times New Roman"/>
          <w:sz w:val="20"/>
        </w:rPr>
        <w:t>establishing operation</w:t>
      </w:r>
    </w:p>
    <w:p w14:paraId="3CEE62A2" w14:textId="77777777" w:rsidR="00D31255" w:rsidRPr="0011731B" w:rsidRDefault="00D31255" w:rsidP="000C29F2">
      <w:pPr>
        <w:pStyle w:val="ListParagraph"/>
        <w:ind w:left="360"/>
        <w:rPr>
          <w:rFonts w:ascii="Times New Roman" w:hAnsi="Times New Roman"/>
          <w:sz w:val="20"/>
        </w:rPr>
      </w:pPr>
      <w:r w:rsidRPr="0011731B">
        <w:rPr>
          <w:rFonts w:ascii="Times New Roman" w:hAnsi="Times New Roman"/>
          <w:sz w:val="20"/>
        </w:rPr>
        <w:t>Answer: D</w:t>
      </w:r>
    </w:p>
    <w:p w14:paraId="204AAA0F" w14:textId="0DBFD125" w:rsidR="00D31255" w:rsidRPr="0011731B" w:rsidRDefault="00D31255" w:rsidP="000C29F2">
      <w:pPr>
        <w:pStyle w:val="ListParagraph"/>
        <w:tabs>
          <w:tab w:val="left" w:pos="720"/>
          <w:tab w:val="left" w:pos="1440"/>
        </w:tabs>
        <w:ind w:left="360"/>
        <w:rPr>
          <w:rFonts w:ascii="Times New Roman" w:hAnsi="Times New Roman"/>
          <w:sz w:val="20"/>
        </w:rPr>
      </w:pPr>
      <w:r w:rsidRPr="0011731B">
        <w:rPr>
          <w:rFonts w:ascii="Times New Roman" w:hAnsi="Times New Roman"/>
          <w:sz w:val="20"/>
        </w:rPr>
        <w:t>Page number: 56</w:t>
      </w:r>
      <w:r w:rsidRPr="0011731B">
        <w:rPr>
          <w:rFonts w:ascii="Times New Roman" w:hAnsi="Times New Roman"/>
          <w:sz w:val="20"/>
        </w:rPr>
        <w:tab/>
      </w:r>
    </w:p>
    <w:p w14:paraId="6B6AC6AE" w14:textId="77777777" w:rsidR="00D31255" w:rsidRDefault="00D31255" w:rsidP="000C29F2">
      <w:pPr>
        <w:pStyle w:val="ListParagraph"/>
        <w:tabs>
          <w:tab w:val="left" w:pos="720"/>
          <w:tab w:val="left" w:pos="1440"/>
        </w:tabs>
        <w:ind w:left="360"/>
        <w:rPr>
          <w:rFonts w:ascii="Times New Roman" w:hAnsi="Times New Roman"/>
          <w:sz w:val="20"/>
        </w:rPr>
      </w:pPr>
      <w:r w:rsidRPr="0011731B">
        <w:rPr>
          <w:rFonts w:ascii="Times New Roman" w:hAnsi="Times New Roman"/>
          <w:sz w:val="20"/>
        </w:rPr>
        <w:t>Feedback: Jared getting sick after eating too much cake is an example of an establishing operation. An establishing operation is a procedure that increases the appetitiveness or aversiveness of an event.</w:t>
      </w:r>
    </w:p>
    <w:p w14:paraId="11E3DBCA" w14:textId="6D739E8F" w:rsidR="00563B89" w:rsidRPr="00D31255" w:rsidRDefault="00563B89" w:rsidP="000C29F2">
      <w:pPr>
        <w:pStyle w:val="ListParagraph"/>
        <w:tabs>
          <w:tab w:val="left" w:pos="720"/>
          <w:tab w:val="left" w:pos="1440"/>
        </w:tabs>
        <w:ind w:left="360"/>
        <w:rPr>
          <w:rFonts w:ascii="Times New Roman" w:hAnsi="Times New Roman"/>
          <w:sz w:val="20"/>
        </w:rPr>
      </w:pPr>
      <w:r w:rsidRPr="00D31255">
        <w:rPr>
          <w:rFonts w:ascii="Times New Roman" w:hAnsi="Times New Roman"/>
          <w:sz w:val="20"/>
        </w:rPr>
        <w:t>MD</w:t>
      </w:r>
    </w:p>
    <w:p w14:paraId="29329C1F" w14:textId="77777777" w:rsidR="00481FC4" w:rsidRDefault="00481FC4" w:rsidP="00481FC4">
      <w:pPr>
        <w:rPr>
          <w:rFonts w:ascii="Times New Roman" w:hAnsi="Times New Roman"/>
          <w:sz w:val="20"/>
        </w:rPr>
      </w:pPr>
    </w:p>
    <w:p w14:paraId="159C0C3C" w14:textId="7EEE0E0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Joanna does not feed her dog during the day to ensure that he eat</w:t>
      </w:r>
      <w:r w:rsidR="00D31255">
        <w:rPr>
          <w:rFonts w:ascii="Times New Roman" w:hAnsi="Times New Roman"/>
          <w:color w:val="000000"/>
          <w:sz w:val="20"/>
        </w:rPr>
        <w:t>s</w:t>
      </w:r>
      <w:r>
        <w:rPr>
          <w:rFonts w:ascii="Times New Roman" w:hAnsi="Times New Roman"/>
          <w:color w:val="000000"/>
          <w:sz w:val="20"/>
        </w:rPr>
        <w:t xml:space="preserve"> all of his dinner that evening. This is an example of</w:t>
      </w:r>
      <w:r w:rsidR="00D31255">
        <w:rPr>
          <w:rFonts w:ascii="Times New Roman" w:hAnsi="Times New Roman"/>
          <w:color w:val="000000"/>
          <w:sz w:val="20"/>
        </w:rPr>
        <w:t>:</w:t>
      </w:r>
    </w:p>
    <w:p w14:paraId="1E8E0B67"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shaping.</w:t>
      </w:r>
    </w:p>
    <w:p w14:paraId="4A582B56"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negative punishment.</w:t>
      </w:r>
    </w:p>
    <w:p w14:paraId="33834F92"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extinction.</w:t>
      </w:r>
    </w:p>
    <w:p w14:paraId="4F9058E6" w14:textId="0D9D1869" w:rsidR="00481FC4" w:rsidRDefault="00481FC4" w:rsidP="00481FC4">
      <w:pPr>
        <w:numPr>
          <w:ilvl w:val="1"/>
          <w:numId w:val="8"/>
        </w:numPr>
        <w:rPr>
          <w:rFonts w:ascii="Times New Roman" w:hAnsi="Times New Roman"/>
          <w:sz w:val="20"/>
        </w:rPr>
      </w:pPr>
      <w:r>
        <w:rPr>
          <w:rFonts w:ascii="Times New Roman" w:hAnsi="Times New Roman"/>
          <w:color w:val="000000"/>
          <w:sz w:val="20"/>
        </w:rPr>
        <w:t>an establishing operation.</w:t>
      </w:r>
    </w:p>
    <w:p w14:paraId="6FAF469E" w14:textId="77777777" w:rsidR="00D31255" w:rsidRPr="00D31255" w:rsidRDefault="00D31255" w:rsidP="000C29F2">
      <w:pPr>
        <w:pStyle w:val="ListParagraph"/>
        <w:ind w:left="360"/>
        <w:rPr>
          <w:rFonts w:ascii="Times New Roman" w:hAnsi="Times New Roman"/>
          <w:color w:val="000000"/>
          <w:sz w:val="20"/>
        </w:rPr>
      </w:pPr>
      <w:r w:rsidRPr="00D31255">
        <w:rPr>
          <w:rFonts w:ascii="Times New Roman" w:hAnsi="Times New Roman"/>
          <w:color w:val="000000"/>
          <w:sz w:val="20"/>
        </w:rPr>
        <w:t>Answer: D</w:t>
      </w:r>
    </w:p>
    <w:p w14:paraId="32351E26" w14:textId="5EBE1CFB" w:rsidR="00D31255" w:rsidRPr="00D31255" w:rsidRDefault="00D31255" w:rsidP="000C29F2">
      <w:pPr>
        <w:pStyle w:val="ListParagraph"/>
        <w:ind w:left="360"/>
        <w:rPr>
          <w:rFonts w:ascii="Times New Roman" w:hAnsi="Times New Roman"/>
          <w:sz w:val="20"/>
        </w:rPr>
      </w:pPr>
      <w:r w:rsidRPr="00D31255">
        <w:rPr>
          <w:rFonts w:ascii="Times New Roman" w:hAnsi="Times New Roman"/>
          <w:color w:val="000000"/>
          <w:sz w:val="20"/>
        </w:rPr>
        <w:t xml:space="preserve">Page number: </w:t>
      </w:r>
      <w:r w:rsidRPr="00D31255">
        <w:rPr>
          <w:rFonts w:ascii="Times New Roman" w:hAnsi="Times New Roman"/>
          <w:sz w:val="20"/>
        </w:rPr>
        <w:t>56</w:t>
      </w:r>
      <w:r w:rsidRPr="00D31255">
        <w:rPr>
          <w:rFonts w:ascii="Times New Roman" w:hAnsi="Times New Roman"/>
          <w:sz w:val="20"/>
        </w:rPr>
        <w:tab/>
      </w:r>
    </w:p>
    <w:p w14:paraId="3AD2704C" w14:textId="77777777" w:rsidR="00D31255" w:rsidRDefault="00D31255" w:rsidP="000C29F2">
      <w:pPr>
        <w:pStyle w:val="ListParagraph"/>
        <w:tabs>
          <w:tab w:val="left" w:pos="720"/>
          <w:tab w:val="left" w:pos="1440"/>
        </w:tabs>
        <w:ind w:left="360"/>
        <w:rPr>
          <w:rFonts w:ascii="Times New Roman" w:hAnsi="Times New Roman"/>
          <w:sz w:val="20"/>
        </w:rPr>
      </w:pPr>
      <w:r w:rsidRPr="00D31255">
        <w:rPr>
          <w:rFonts w:ascii="Times New Roman" w:hAnsi="Times New Roman"/>
          <w:sz w:val="20"/>
        </w:rPr>
        <w:t xml:space="preserve">Feedback: Joanna feeding her dog only in the evening to ensure he eats all his dinner </w:t>
      </w:r>
      <w:r>
        <w:rPr>
          <w:rFonts w:ascii="Times New Roman" w:hAnsi="Times New Roman"/>
          <w:sz w:val="20"/>
        </w:rPr>
        <w:t>illustrates</w:t>
      </w:r>
      <w:r w:rsidRPr="00D31255">
        <w:rPr>
          <w:rFonts w:ascii="Times New Roman" w:hAnsi="Times New Roman"/>
          <w:sz w:val="20"/>
        </w:rPr>
        <w:t xml:space="preserve"> an establishing operation. An establishing operation is a procedure that increases the appetitiveness or aversiveness of an event.</w:t>
      </w:r>
    </w:p>
    <w:p w14:paraId="258BB615" w14:textId="7BD4FAB3" w:rsidR="00AA00C1" w:rsidRPr="00D31255" w:rsidRDefault="00AA00C1" w:rsidP="000C29F2">
      <w:pPr>
        <w:pStyle w:val="ListParagraph"/>
        <w:tabs>
          <w:tab w:val="left" w:pos="720"/>
          <w:tab w:val="left" w:pos="1440"/>
        </w:tabs>
        <w:ind w:left="360"/>
        <w:rPr>
          <w:rFonts w:ascii="Times New Roman" w:hAnsi="Times New Roman"/>
          <w:sz w:val="20"/>
        </w:rPr>
      </w:pPr>
      <w:r w:rsidRPr="00D31255">
        <w:rPr>
          <w:rFonts w:ascii="Times New Roman" w:hAnsi="Times New Roman"/>
          <w:sz w:val="20"/>
        </w:rPr>
        <w:t>FN</w:t>
      </w:r>
    </w:p>
    <w:p w14:paraId="10B3B82D" w14:textId="77777777" w:rsidR="00481FC4" w:rsidRDefault="00481FC4" w:rsidP="00DA0912">
      <w:pPr>
        <w:rPr>
          <w:rFonts w:ascii="Times New Roman" w:hAnsi="Times New Roman"/>
          <w:sz w:val="20"/>
        </w:rPr>
      </w:pPr>
    </w:p>
    <w:p w14:paraId="59AD54C3" w14:textId="78CF6047" w:rsidR="00481FC4" w:rsidRDefault="00AA00C1" w:rsidP="00D31255">
      <w:pPr>
        <w:numPr>
          <w:ilvl w:val="0"/>
          <w:numId w:val="8"/>
        </w:numPr>
        <w:rPr>
          <w:rFonts w:ascii="Times New Roman" w:hAnsi="Times New Roman"/>
          <w:sz w:val="20"/>
        </w:rPr>
      </w:pPr>
      <w:r>
        <w:rPr>
          <w:rFonts w:ascii="Times New Roman" w:hAnsi="Times New Roman"/>
          <w:sz w:val="20"/>
        </w:rPr>
        <w:t xml:space="preserve">A(n) </w:t>
      </w:r>
      <w:r w:rsidR="00481FC4">
        <w:rPr>
          <w:rFonts w:ascii="Times New Roman" w:hAnsi="Times New Roman"/>
          <w:sz w:val="20"/>
        </w:rPr>
        <w:t>____</w:t>
      </w:r>
      <w:r w:rsidR="00D31255">
        <w:rPr>
          <w:rFonts w:ascii="Times New Roman" w:hAnsi="Times New Roman"/>
          <w:sz w:val="20"/>
        </w:rPr>
        <w:t xml:space="preserve">_ </w:t>
      </w:r>
      <w:r w:rsidR="00D31255" w:rsidRPr="00D31255">
        <w:rPr>
          <w:rFonts w:ascii="Times New Roman" w:hAnsi="Times New Roman"/>
          <w:sz w:val="20"/>
        </w:rPr>
        <w:t>is a procedure that decreases the appetitiveness or aversiveness of an event.</w:t>
      </w:r>
    </w:p>
    <w:p w14:paraId="6999A271" w14:textId="43F6B972" w:rsidR="00481FC4" w:rsidRPr="000C29F2" w:rsidRDefault="00AA00C1" w:rsidP="00481FC4">
      <w:pPr>
        <w:numPr>
          <w:ilvl w:val="1"/>
          <w:numId w:val="8"/>
        </w:numPr>
        <w:rPr>
          <w:rFonts w:ascii="Times New Roman" w:hAnsi="Times New Roman"/>
          <w:sz w:val="20"/>
        </w:rPr>
      </w:pPr>
      <w:r>
        <w:rPr>
          <w:rFonts w:ascii="Times New Roman" w:hAnsi="Times New Roman"/>
          <w:sz w:val="20"/>
        </w:rPr>
        <w:t>d</w:t>
      </w:r>
      <w:r w:rsidR="00481FC4" w:rsidRPr="000C29F2">
        <w:rPr>
          <w:rFonts w:ascii="Times New Roman" w:hAnsi="Times New Roman"/>
          <w:sz w:val="20"/>
        </w:rPr>
        <w:t>eprivat</w:t>
      </w:r>
      <w:r w:rsidR="00D31255" w:rsidRPr="000C29F2">
        <w:rPr>
          <w:rFonts w:ascii="Times New Roman" w:hAnsi="Times New Roman"/>
          <w:sz w:val="20"/>
        </w:rPr>
        <w:t>ion</w:t>
      </w:r>
      <w:r>
        <w:rPr>
          <w:rFonts w:ascii="Times New Roman" w:hAnsi="Times New Roman"/>
          <w:sz w:val="20"/>
        </w:rPr>
        <w:t xml:space="preserve"> procedure</w:t>
      </w:r>
    </w:p>
    <w:p w14:paraId="45F9AE94" w14:textId="719CD932" w:rsidR="00481FC4" w:rsidRPr="000C29F2" w:rsidRDefault="00AA00C1" w:rsidP="00481FC4">
      <w:pPr>
        <w:numPr>
          <w:ilvl w:val="1"/>
          <w:numId w:val="8"/>
        </w:numPr>
        <w:rPr>
          <w:rFonts w:ascii="Times New Roman" w:hAnsi="Times New Roman"/>
          <w:sz w:val="20"/>
        </w:rPr>
      </w:pPr>
      <w:r>
        <w:rPr>
          <w:rFonts w:ascii="Times New Roman" w:hAnsi="Times New Roman"/>
          <w:sz w:val="20"/>
        </w:rPr>
        <w:t>e</w:t>
      </w:r>
      <w:r w:rsidR="00D31255" w:rsidRPr="000C29F2">
        <w:rPr>
          <w:rFonts w:ascii="Times New Roman" w:hAnsi="Times New Roman"/>
          <w:sz w:val="20"/>
        </w:rPr>
        <w:t>stablishing operation</w:t>
      </w:r>
    </w:p>
    <w:p w14:paraId="16AB4254" w14:textId="615D28C2" w:rsidR="00481FC4" w:rsidRPr="000C29F2" w:rsidRDefault="00AA00C1" w:rsidP="00481FC4">
      <w:pPr>
        <w:numPr>
          <w:ilvl w:val="1"/>
          <w:numId w:val="8"/>
        </w:numPr>
        <w:rPr>
          <w:rFonts w:ascii="Times New Roman" w:hAnsi="Times New Roman"/>
          <w:sz w:val="20"/>
        </w:rPr>
      </w:pPr>
      <w:r>
        <w:rPr>
          <w:rFonts w:ascii="Times New Roman" w:hAnsi="Times New Roman"/>
          <w:sz w:val="20"/>
        </w:rPr>
        <w:t>a</w:t>
      </w:r>
      <w:r w:rsidR="00D31255" w:rsidRPr="000C29F2">
        <w:rPr>
          <w:rFonts w:ascii="Times New Roman" w:hAnsi="Times New Roman"/>
          <w:sz w:val="20"/>
        </w:rPr>
        <w:t>bolishing operation</w:t>
      </w:r>
    </w:p>
    <w:p w14:paraId="2FBC69B0" w14:textId="7A63BD1B" w:rsidR="00D31255" w:rsidRDefault="00AA00C1" w:rsidP="00481FC4">
      <w:pPr>
        <w:numPr>
          <w:ilvl w:val="1"/>
          <w:numId w:val="8"/>
        </w:numPr>
        <w:rPr>
          <w:rFonts w:ascii="Times New Roman" w:hAnsi="Times New Roman"/>
          <w:sz w:val="20"/>
        </w:rPr>
      </w:pPr>
      <w:r>
        <w:rPr>
          <w:rFonts w:ascii="Times New Roman" w:hAnsi="Times New Roman"/>
          <w:sz w:val="20"/>
        </w:rPr>
        <w:t>e</w:t>
      </w:r>
      <w:r w:rsidR="00D31255">
        <w:rPr>
          <w:rFonts w:ascii="Times New Roman" w:hAnsi="Times New Roman"/>
          <w:sz w:val="20"/>
        </w:rPr>
        <w:t>xtinction</w:t>
      </w:r>
      <w:r>
        <w:rPr>
          <w:rFonts w:ascii="Times New Roman" w:hAnsi="Times New Roman"/>
          <w:sz w:val="20"/>
        </w:rPr>
        <w:t xml:space="preserve"> procedure</w:t>
      </w:r>
    </w:p>
    <w:p w14:paraId="6A2F4466" w14:textId="77777777" w:rsidR="00D31255" w:rsidRDefault="00D31255" w:rsidP="000C29F2">
      <w:pPr>
        <w:ind w:left="432"/>
        <w:rPr>
          <w:rFonts w:ascii="Times New Roman" w:hAnsi="Times New Roman"/>
          <w:sz w:val="20"/>
        </w:rPr>
      </w:pPr>
      <w:r>
        <w:rPr>
          <w:rFonts w:ascii="Times New Roman" w:hAnsi="Times New Roman"/>
          <w:sz w:val="20"/>
        </w:rPr>
        <w:t>Answer: C</w:t>
      </w:r>
    </w:p>
    <w:p w14:paraId="325FF77D" w14:textId="5EF28003" w:rsidR="00D31255" w:rsidRDefault="00D31255" w:rsidP="000C29F2">
      <w:pPr>
        <w:ind w:left="432"/>
        <w:rPr>
          <w:rFonts w:ascii="Times New Roman" w:hAnsi="Times New Roman"/>
          <w:sz w:val="20"/>
        </w:rPr>
      </w:pPr>
      <w:r>
        <w:rPr>
          <w:rFonts w:ascii="Times New Roman" w:hAnsi="Times New Roman"/>
          <w:sz w:val="20"/>
        </w:rPr>
        <w:t>Page number</w:t>
      </w:r>
      <w:r w:rsidR="00EA3136">
        <w:rPr>
          <w:rFonts w:ascii="Times New Roman" w:hAnsi="Times New Roman"/>
          <w:sz w:val="20"/>
        </w:rPr>
        <w:t>:</w:t>
      </w:r>
      <w:r>
        <w:rPr>
          <w:rFonts w:ascii="Times New Roman" w:hAnsi="Times New Roman"/>
          <w:sz w:val="20"/>
        </w:rPr>
        <w:t xml:space="preserve"> 56</w:t>
      </w:r>
    </w:p>
    <w:p w14:paraId="26A6489C" w14:textId="5F5AB083" w:rsidR="00481FC4" w:rsidRPr="00D31255" w:rsidRDefault="00D31255" w:rsidP="000C29F2">
      <w:pPr>
        <w:ind w:left="432"/>
        <w:rPr>
          <w:rFonts w:ascii="Times New Roman" w:hAnsi="Times New Roman"/>
          <w:sz w:val="20"/>
        </w:rPr>
      </w:pPr>
      <w:r>
        <w:rPr>
          <w:rFonts w:ascii="Times New Roman" w:hAnsi="Times New Roman"/>
          <w:sz w:val="20"/>
        </w:rPr>
        <w:t>Feedback: A</w:t>
      </w:r>
      <w:r w:rsidRPr="00D31255">
        <w:rPr>
          <w:rFonts w:ascii="Times New Roman" w:hAnsi="Times New Roman"/>
          <w:sz w:val="20"/>
        </w:rPr>
        <w:t>n abolishing operation is a procedure that decreases the appetitiveness or aversiveness of an event.</w:t>
      </w:r>
    </w:p>
    <w:p w14:paraId="543C461D" w14:textId="77777777" w:rsidR="00481FC4" w:rsidRDefault="00481FC4" w:rsidP="00DA0912">
      <w:pPr>
        <w:rPr>
          <w:rFonts w:ascii="Times New Roman" w:hAnsi="Times New Roman"/>
          <w:sz w:val="20"/>
        </w:rPr>
      </w:pPr>
    </w:p>
    <w:p w14:paraId="275A9E47" w14:textId="77777777" w:rsidR="00481FC4" w:rsidRDefault="00481FC4" w:rsidP="00481FC4">
      <w:pPr>
        <w:numPr>
          <w:ilvl w:val="0"/>
          <w:numId w:val="8"/>
        </w:numPr>
        <w:rPr>
          <w:rFonts w:ascii="Times New Roman" w:hAnsi="Times New Roman"/>
          <w:sz w:val="20"/>
        </w:rPr>
      </w:pPr>
      <w:r>
        <w:rPr>
          <w:rFonts w:ascii="Times New Roman" w:hAnsi="Times New Roman"/>
          <w:sz w:val="20"/>
        </w:rPr>
        <w:t>Too much is to very little as _____ is to _____.</w:t>
      </w:r>
    </w:p>
    <w:p w14:paraId="5A76D82B" w14:textId="35328D99" w:rsidR="00481FC4" w:rsidRPr="000C29F2" w:rsidRDefault="004D1C6D" w:rsidP="000C29F2">
      <w:pPr>
        <w:pStyle w:val="ListParagraph"/>
        <w:numPr>
          <w:ilvl w:val="1"/>
          <w:numId w:val="8"/>
        </w:numPr>
        <w:rPr>
          <w:rFonts w:ascii="Times New Roman" w:hAnsi="Times New Roman"/>
          <w:sz w:val="20"/>
        </w:rPr>
      </w:pPr>
      <w:r w:rsidRPr="000C29F2">
        <w:rPr>
          <w:rFonts w:ascii="Times New Roman" w:hAnsi="Times New Roman"/>
          <w:sz w:val="20"/>
        </w:rPr>
        <w:lastRenderedPageBreak/>
        <w:t>divestiture</w:t>
      </w:r>
      <w:r w:rsidRPr="000C29F2" w:rsidDel="004D1C6D">
        <w:rPr>
          <w:rFonts w:ascii="Times New Roman" w:hAnsi="Times New Roman"/>
          <w:sz w:val="20"/>
        </w:rPr>
        <w:t xml:space="preserve"> </w:t>
      </w:r>
      <w:r w:rsidR="00481FC4" w:rsidRPr="000C29F2">
        <w:rPr>
          <w:rFonts w:ascii="Times New Roman" w:hAnsi="Times New Roman"/>
          <w:sz w:val="20"/>
        </w:rPr>
        <w:t>; deprivation</w:t>
      </w:r>
    </w:p>
    <w:p w14:paraId="1C4FC350" w14:textId="0E39BA63" w:rsidR="00481FC4" w:rsidRDefault="00481FC4" w:rsidP="004D1C6D">
      <w:pPr>
        <w:numPr>
          <w:ilvl w:val="1"/>
          <w:numId w:val="8"/>
        </w:numPr>
        <w:rPr>
          <w:rFonts w:ascii="Times New Roman" w:hAnsi="Times New Roman"/>
          <w:sz w:val="20"/>
        </w:rPr>
      </w:pPr>
      <w:r>
        <w:rPr>
          <w:rFonts w:ascii="Times New Roman" w:hAnsi="Times New Roman"/>
          <w:sz w:val="20"/>
        </w:rPr>
        <w:t xml:space="preserve">deprivation; </w:t>
      </w:r>
      <w:r w:rsidR="004D1C6D" w:rsidRPr="004D1C6D">
        <w:rPr>
          <w:rFonts w:ascii="Times New Roman" w:hAnsi="Times New Roman"/>
          <w:sz w:val="20"/>
        </w:rPr>
        <w:t>divestiture</w:t>
      </w:r>
    </w:p>
    <w:p w14:paraId="3B0497CC" w14:textId="77777777" w:rsidR="00481FC4" w:rsidRDefault="00481FC4" w:rsidP="00481FC4">
      <w:pPr>
        <w:numPr>
          <w:ilvl w:val="1"/>
          <w:numId w:val="8"/>
        </w:numPr>
        <w:rPr>
          <w:rFonts w:ascii="Times New Roman" w:hAnsi="Times New Roman"/>
          <w:sz w:val="20"/>
        </w:rPr>
      </w:pPr>
      <w:r>
        <w:rPr>
          <w:rFonts w:ascii="Times New Roman" w:hAnsi="Times New Roman"/>
          <w:sz w:val="20"/>
        </w:rPr>
        <w:t>satiation; deprivation</w:t>
      </w:r>
    </w:p>
    <w:p w14:paraId="3A404EBE" w14:textId="77777777" w:rsidR="00481FC4" w:rsidRDefault="00481FC4" w:rsidP="00481FC4">
      <w:pPr>
        <w:numPr>
          <w:ilvl w:val="1"/>
          <w:numId w:val="8"/>
        </w:numPr>
        <w:rPr>
          <w:rFonts w:ascii="Times New Roman" w:hAnsi="Times New Roman"/>
          <w:sz w:val="20"/>
        </w:rPr>
      </w:pPr>
      <w:r>
        <w:rPr>
          <w:rFonts w:ascii="Times New Roman" w:hAnsi="Times New Roman"/>
          <w:sz w:val="20"/>
        </w:rPr>
        <w:t>deprivation; satiation</w:t>
      </w:r>
    </w:p>
    <w:p w14:paraId="50199C80" w14:textId="77777777" w:rsidR="004D1C6D" w:rsidRPr="004D1C6D" w:rsidRDefault="004D1C6D" w:rsidP="000C29F2">
      <w:pPr>
        <w:pStyle w:val="ListParagraph"/>
        <w:ind w:left="360"/>
        <w:rPr>
          <w:rFonts w:ascii="Times New Roman" w:hAnsi="Times New Roman"/>
          <w:sz w:val="20"/>
        </w:rPr>
      </w:pPr>
      <w:r w:rsidRPr="004D1C6D">
        <w:rPr>
          <w:rFonts w:ascii="Times New Roman" w:hAnsi="Times New Roman"/>
          <w:sz w:val="20"/>
        </w:rPr>
        <w:t>Answer: C</w:t>
      </w:r>
    </w:p>
    <w:p w14:paraId="0195AD4D" w14:textId="77777777" w:rsidR="004D1C6D" w:rsidRPr="004D1C6D" w:rsidRDefault="004D1C6D" w:rsidP="000C29F2">
      <w:pPr>
        <w:pStyle w:val="ListParagraph"/>
        <w:ind w:left="360"/>
        <w:rPr>
          <w:rFonts w:ascii="Times New Roman" w:hAnsi="Times New Roman"/>
          <w:sz w:val="20"/>
        </w:rPr>
      </w:pPr>
      <w:r w:rsidRPr="004D1C6D">
        <w:rPr>
          <w:rFonts w:ascii="Times New Roman" w:hAnsi="Times New Roman"/>
          <w:sz w:val="20"/>
        </w:rPr>
        <w:t>Page number: 56</w:t>
      </w:r>
    </w:p>
    <w:p w14:paraId="66260B6F" w14:textId="1AF9C5A3" w:rsidR="00481FC4" w:rsidRPr="000C29F2" w:rsidRDefault="004D1C6D" w:rsidP="000C29F2">
      <w:pPr>
        <w:pStyle w:val="ListParagraph"/>
        <w:ind w:left="360"/>
        <w:rPr>
          <w:rFonts w:ascii="Times New Roman" w:hAnsi="Times New Roman"/>
          <w:sz w:val="20"/>
        </w:rPr>
      </w:pPr>
      <w:r w:rsidRPr="004D1C6D">
        <w:rPr>
          <w:rFonts w:ascii="Times New Roman" w:hAnsi="Times New Roman"/>
          <w:sz w:val="20"/>
        </w:rPr>
        <w:t>Feedback:</w:t>
      </w:r>
      <w:r w:rsidRPr="00391595">
        <w:t xml:space="preserve"> </w:t>
      </w:r>
      <w:r w:rsidR="00AA00C1">
        <w:rPr>
          <w:rFonts w:ascii="Times New Roman" w:hAnsi="Times New Roman"/>
          <w:sz w:val="20"/>
        </w:rPr>
        <w:t xml:space="preserve">Too much is to very little as satiation is to deprivation. </w:t>
      </w:r>
      <w:r w:rsidRPr="004D1C6D">
        <w:rPr>
          <w:rFonts w:ascii="Times New Roman" w:hAnsi="Times New Roman"/>
          <w:sz w:val="20"/>
        </w:rPr>
        <w:t>Deprivation is the prolonged absence of an event, and satiation is the prolonged exposure to or consumption of an event.</w:t>
      </w:r>
    </w:p>
    <w:p w14:paraId="5C917E76" w14:textId="77777777" w:rsidR="00481FC4" w:rsidRDefault="00481FC4" w:rsidP="00481FC4">
      <w:pPr>
        <w:rPr>
          <w:rFonts w:ascii="Times New Roman" w:hAnsi="Times New Roman"/>
          <w:sz w:val="20"/>
        </w:rPr>
      </w:pPr>
    </w:p>
    <w:p w14:paraId="54AD51B4" w14:textId="77777777" w:rsidR="00481FC4" w:rsidRDefault="00481FC4" w:rsidP="00481FC4">
      <w:pPr>
        <w:numPr>
          <w:ilvl w:val="0"/>
          <w:numId w:val="8"/>
        </w:numPr>
        <w:rPr>
          <w:rFonts w:ascii="Times New Roman" w:hAnsi="Times New Roman"/>
          <w:sz w:val="20"/>
        </w:rPr>
      </w:pPr>
      <w:r>
        <w:rPr>
          <w:rFonts w:ascii="Times New Roman" w:hAnsi="Times New Roman"/>
          <w:sz w:val="20"/>
        </w:rPr>
        <w:t>Deprivation usually _____ the _____ of an event.</w:t>
      </w:r>
    </w:p>
    <w:p w14:paraId="18244241" w14:textId="77777777" w:rsidR="00481FC4" w:rsidRDefault="00481FC4" w:rsidP="00481FC4">
      <w:pPr>
        <w:numPr>
          <w:ilvl w:val="1"/>
          <w:numId w:val="8"/>
        </w:numPr>
        <w:rPr>
          <w:rFonts w:ascii="Times New Roman" w:hAnsi="Times New Roman"/>
          <w:sz w:val="20"/>
        </w:rPr>
      </w:pPr>
      <w:r>
        <w:rPr>
          <w:rFonts w:ascii="Times New Roman" w:hAnsi="Times New Roman"/>
          <w:sz w:val="20"/>
        </w:rPr>
        <w:t>decreases; appetitiveness</w:t>
      </w:r>
    </w:p>
    <w:p w14:paraId="420E859D" w14:textId="77777777" w:rsidR="00481FC4" w:rsidRDefault="00481FC4" w:rsidP="00481FC4">
      <w:pPr>
        <w:numPr>
          <w:ilvl w:val="1"/>
          <w:numId w:val="8"/>
        </w:numPr>
        <w:rPr>
          <w:rFonts w:ascii="Times New Roman" w:hAnsi="Times New Roman"/>
          <w:sz w:val="20"/>
        </w:rPr>
      </w:pPr>
      <w:r>
        <w:rPr>
          <w:rFonts w:ascii="Times New Roman" w:hAnsi="Times New Roman"/>
          <w:sz w:val="20"/>
        </w:rPr>
        <w:t>increases; appetitiveness</w:t>
      </w:r>
    </w:p>
    <w:p w14:paraId="4228B53F" w14:textId="77777777" w:rsidR="00481FC4" w:rsidRDefault="00481FC4" w:rsidP="00481FC4">
      <w:pPr>
        <w:numPr>
          <w:ilvl w:val="1"/>
          <w:numId w:val="8"/>
        </w:numPr>
        <w:rPr>
          <w:rFonts w:ascii="Times New Roman" w:hAnsi="Times New Roman"/>
          <w:sz w:val="20"/>
        </w:rPr>
      </w:pPr>
      <w:r>
        <w:rPr>
          <w:rFonts w:ascii="Times New Roman" w:hAnsi="Times New Roman"/>
          <w:sz w:val="20"/>
        </w:rPr>
        <w:t>decreases; adversiveness</w:t>
      </w:r>
    </w:p>
    <w:p w14:paraId="2EBE0A3B" w14:textId="77777777" w:rsidR="00481FC4" w:rsidRDefault="00481FC4" w:rsidP="00481FC4">
      <w:pPr>
        <w:numPr>
          <w:ilvl w:val="1"/>
          <w:numId w:val="8"/>
        </w:numPr>
        <w:rPr>
          <w:rFonts w:ascii="Times New Roman" w:hAnsi="Times New Roman"/>
          <w:sz w:val="20"/>
        </w:rPr>
      </w:pPr>
      <w:r>
        <w:rPr>
          <w:rFonts w:ascii="Times New Roman" w:hAnsi="Times New Roman"/>
          <w:sz w:val="20"/>
        </w:rPr>
        <w:t>increases; imperativeness</w:t>
      </w:r>
    </w:p>
    <w:p w14:paraId="4B9B32D4" w14:textId="77777777" w:rsidR="004D1C6D" w:rsidRPr="004D1C6D" w:rsidRDefault="004D1C6D" w:rsidP="000C29F2">
      <w:pPr>
        <w:pStyle w:val="ListParagraph"/>
        <w:ind w:left="360"/>
        <w:rPr>
          <w:rFonts w:ascii="Times New Roman" w:hAnsi="Times New Roman"/>
          <w:sz w:val="20"/>
        </w:rPr>
      </w:pPr>
      <w:r w:rsidRPr="004D1C6D">
        <w:rPr>
          <w:rFonts w:ascii="Times New Roman" w:hAnsi="Times New Roman"/>
          <w:sz w:val="20"/>
        </w:rPr>
        <w:t xml:space="preserve">Answer: B </w:t>
      </w:r>
    </w:p>
    <w:p w14:paraId="1BF9CE1A" w14:textId="77777777" w:rsidR="004D1C6D" w:rsidRPr="004D1C6D" w:rsidRDefault="004D1C6D" w:rsidP="000C29F2">
      <w:pPr>
        <w:pStyle w:val="ListParagraph"/>
        <w:ind w:left="360"/>
        <w:rPr>
          <w:rFonts w:ascii="Times New Roman" w:hAnsi="Times New Roman"/>
          <w:sz w:val="20"/>
        </w:rPr>
      </w:pPr>
      <w:r w:rsidRPr="004D1C6D">
        <w:rPr>
          <w:rFonts w:ascii="Times New Roman" w:hAnsi="Times New Roman"/>
          <w:sz w:val="20"/>
        </w:rPr>
        <w:t>Page number: 56</w:t>
      </w:r>
    </w:p>
    <w:p w14:paraId="5964822D" w14:textId="55C6CBE2" w:rsidR="00481FC4" w:rsidRPr="004D1C6D" w:rsidRDefault="004D1C6D" w:rsidP="000C29F2">
      <w:pPr>
        <w:pStyle w:val="ListParagraph"/>
        <w:ind w:left="360"/>
        <w:rPr>
          <w:rFonts w:ascii="Times New Roman" w:hAnsi="Times New Roman"/>
          <w:sz w:val="20"/>
        </w:rPr>
      </w:pPr>
      <w:r w:rsidRPr="004D1C6D">
        <w:rPr>
          <w:rFonts w:ascii="Times New Roman" w:hAnsi="Times New Roman"/>
          <w:sz w:val="20"/>
        </w:rPr>
        <w:t xml:space="preserve">Feedback: Deprivation </w:t>
      </w:r>
      <w:r w:rsidR="00AA00C1">
        <w:rPr>
          <w:rFonts w:ascii="Times New Roman" w:hAnsi="Times New Roman"/>
          <w:sz w:val="20"/>
        </w:rPr>
        <w:t>is</w:t>
      </w:r>
      <w:r w:rsidRPr="004D1C6D">
        <w:rPr>
          <w:rFonts w:ascii="Times New Roman" w:hAnsi="Times New Roman"/>
          <w:sz w:val="20"/>
        </w:rPr>
        <w:t xml:space="preserve"> an establishing operation that increases the appetitiveness</w:t>
      </w:r>
      <w:r w:rsidR="00AA00C1">
        <w:rPr>
          <w:rFonts w:ascii="Times New Roman" w:hAnsi="Times New Roman"/>
          <w:sz w:val="20"/>
        </w:rPr>
        <w:t xml:space="preserve"> of an event</w:t>
      </w:r>
      <w:r w:rsidR="00EA3136">
        <w:rPr>
          <w:rFonts w:ascii="Times New Roman" w:hAnsi="Times New Roman"/>
          <w:sz w:val="20"/>
        </w:rPr>
        <w:t>.</w:t>
      </w:r>
    </w:p>
    <w:p w14:paraId="7FE2E42A" w14:textId="77777777" w:rsidR="00481FC4" w:rsidRDefault="00481FC4" w:rsidP="00481FC4">
      <w:pPr>
        <w:rPr>
          <w:rFonts w:ascii="Times New Roman" w:hAnsi="Times New Roman"/>
          <w:sz w:val="20"/>
        </w:rPr>
      </w:pPr>
    </w:p>
    <w:p w14:paraId="3E582E12" w14:textId="77777777" w:rsidR="00481FC4" w:rsidRDefault="00481FC4" w:rsidP="00481FC4">
      <w:pPr>
        <w:numPr>
          <w:ilvl w:val="0"/>
          <w:numId w:val="8"/>
        </w:numPr>
        <w:rPr>
          <w:rFonts w:ascii="Times New Roman" w:hAnsi="Times New Roman"/>
          <w:sz w:val="20"/>
        </w:rPr>
      </w:pPr>
      <w:r>
        <w:rPr>
          <w:rFonts w:ascii="Times New Roman" w:hAnsi="Times New Roman"/>
          <w:sz w:val="20"/>
        </w:rPr>
        <w:t>After eating a dozen hot dogs in one sitting, chances are that you would feel quite</w:t>
      </w:r>
      <w:r w:rsidR="004D1C6D">
        <w:rPr>
          <w:rFonts w:ascii="Times New Roman" w:hAnsi="Times New Roman"/>
          <w:sz w:val="20"/>
        </w:rPr>
        <w:t>:</w:t>
      </w:r>
    </w:p>
    <w:p w14:paraId="57EC4A78" w14:textId="46887B10" w:rsidR="00481FC4" w:rsidRDefault="00481FC4" w:rsidP="00481FC4">
      <w:pPr>
        <w:numPr>
          <w:ilvl w:val="1"/>
          <w:numId w:val="8"/>
        </w:numPr>
        <w:rPr>
          <w:rFonts w:ascii="Times New Roman" w:hAnsi="Times New Roman"/>
          <w:sz w:val="20"/>
        </w:rPr>
      </w:pPr>
      <w:r>
        <w:rPr>
          <w:rFonts w:ascii="Times New Roman" w:hAnsi="Times New Roman"/>
          <w:sz w:val="20"/>
        </w:rPr>
        <w:t>deprived.</w:t>
      </w:r>
    </w:p>
    <w:p w14:paraId="1EF1C6F2" w14:textId="7CE5E61B" w:rsidR="00481FC4" w:rsidRDefault="000A7312" w:rsidP="00481FC4">
      <w:pPr>
        <w:numPr>
          <w:ilvl w:val="1"/>
          <w:numId w:val="8"/>
        </w:numPr>
        <w:rPr>
          <w:rFonts w:ascii="Times New Roman" w:hAnsi="Times New Roman"/>
          <w:sz w:val="20"/>
        </w:rPr>
      </w:pPr>
      <w:r>
        <w:rPr>
          <w:rFonts w:ascii="Times New Roman" w:hAnsi="Times New Roman"/>
          <w:sz w:val="20"/>
        </w:rPr>
        <w:t>famished</w:t>
      </w:r>
      <w:r w:rsidR="00973614">
        <w:rPr>
          <w:rFonts w:ascii="Times New Roman" w:hAnsi="Times New Roman"/>
          <w:sz w:val="20"/>
        </w:rPr>
        <w:t>.</w:t>
      </w:r>
    </w:p>
    <w:p w14:paraId="3C69F43A" w14:textId="1AB99D16" w:rsidR="00481FC4" w:rsidRDefault="00481FC4" w:rsidP="00481FC4">
      <w:pPr>
        <w:numPr>
          <w:ilvl w:val="1"/>
          <w:numId w:val="8"/>
        </w:numPr>
        <w:rPr>
          <w:rFonts w:ascii="Times New Roman" w:hAnsi="Times New Roman"/>
          <w:sz w:val="20"/>
        </w:rPr>
      </w:pPr>
      <w:r>
        <w:rPr>
          <w:rFonts w:ascii="Times New Roman" w:hAnsi="Times New Roman"/>
          <w:sz w:val="20"/>
        </w:rPr>
        <w:t>satiated.</w:t>
      </w:r>
    </w:p>
    <w:p w14:paraId="47CB2565" w14:textId="77777777" w:rsidR="00481FC4" w:rsidRDefault="00481FC4" w:rsidP="00481FC4">
      <w:pPr>
        <w:numPr>
          <w:ilvl w:val="1"/>
          <w:numId w:val="8"/>
        </w:numPr>
        <w:rPr>
          <w:rFonts w:ascii="Times New Roman" w:hAnsi="Times New Roman"/>
          <w:sz w:val="20"/>
        </w:rPr>
      </w:pPr>
      <w:r>
        <w:rPr>
          <w:rFonts w:ascii="Times New Roman" w:hAnsi="Times New Roman"/>
          <w:sz w:val="20"/>
        </w:rPr>
        <w:t>deviated.</w:t>
      </w:r>
    </w:p>
    <w:p w14:paraId="576662BD" w14:textId="77777777" w:rsidR="000A7312" w:rsidRPr="000A7312" w:rsidRDefault="000A7312" w:rsidP="000C29F2">
      <w:pPr>
        <w:pStyle w:val="ListParagraph"/>
        <w:ind w:left="360"/>
        <w:rPr>
          <w:rFonts w:ascii="Times New Roman" w:hAnsi="Times New Roman"/>
          <w:sz w:val="20"/>
        </w:rPr>
      </w:pPr>
      <w:r w:rsidRPr="000A7312">
        <w:rPr>
          <w:rFonts w:ascii="Times New Roman" w:hAnsi="Times New Roman"/>
          <w:sz w:val="20"/>
        </w:rPr>
        <w:t>Answer: C</w:t>
      </w:r>
    </w:p>
    <w:p w14:paraId="0DE6DEB4" w14:textId="5DCC1175" w:rsidR="000A7312" w:rsidRPr="000A7312" w:rsidRDefault="000A7312" w:rsidP="000C29F2">
      <w:pPr>
        <w:pStyle w:val="ListParagraph"/>
        <w:ind w:left="360"/>
        <w:rPr>
          <w:rFonts w:ascii="Times New Roman" w:hAnsi="Times New Roman"/>
          <w:color w:val="000000"/>
          <w:sz w:val="20"/>
        </w:rPr>
      </w:pPr>
      <w:r w:rsidRPr="000A7312">
        <w:rPr>
          <w:rFonts w:ascii="Times New Roman" w:hAnsi="Times New Roman"/>
          <w:sz w:val="20"/>
        </w:rPr>
        <w:t>Page number: 56</w:t>
      </w:r>
      <w:r w:rsidRPr="000A7312">
        <w:rPr>
          <w:rFonts w:ascii="Times New Roman" w:hAnsi="Times New Roman"/>
          <w:sz w:val="20"/>
        </w:rPr>
        <w:tab/>
      </w:r>
    </w:p>
    <w:p w14:paraId="24CC1E63" w14:textId="5A200509" w:rsidR="00AA00C1" w:rsidRDefault="000A7312" w:rsidP="000C29F2">
      <w:pPr>
        <w:pStyle w:val="ListParagraph"/>
        <w:ind w:left="360"/>
        <w:rPr>
          <w:rFonts w:ascii="Times New Roman" w:hAnsi="Times New Roman"/>
          <w:sz w:val="20"/>
        </w:rPr>
      </w:pPr>
      <w:r w:rsidRPr="000A7312">
        <w:rPr>
          <w:rFonts w:ascii="Times New Roman" w:hAnsi="Times New Roman"/>
          <w:color w:val="000000"/>
          <w:sz w:val="20"/>
        </w:rPr>
        <w:t xml:space="preserve">Feedback: </w:t>
      </w:r>
      <w:r w:rsidR="00AA00C1">
        <w:rPr>
          <w:rFonts w:ascii="Times New Roman" w:hAnsi="Times New Roman"/>
          <w:sz w:val="20"/>
        </w:rPr>
        <w:t>After eating a dozen hot dogs in one sitting, chances are that you would feel quite</w:t>
      </w:r>
      <w:r w:rsidR="00AA00C1" w:rsidRPr="000A7312">
        <w:rPr>
          <w:rFonts w:ascii="Times New Roman" w:hAnsi="Times New Roman"/>
          <w:sz w:val="20"/>
        </w:rPr>
        <w:t xml:space="preserve"> </w:t>
      </w:r>
      <w:r w:rsidR="00AA00C1">
        <w:rPr>
          <w:rFonts w:ascii="Times New Roman" w:hAnsi="Times New Roman"/>
          <w:sz w:val="20"/>
        </w:rPr>
        <w:t xml:space="preserve">satiated. </w:t>
      </w:r>
      <w:r w:rsidRPr="000A7312">
        <w:rPr>
          <w:rFonts w:ascii="Times New Roman" w:hAnsi="Times New Roman"/>
          <w:sz w:val="20"/>
        </w:rPr>
        <w:t>Satiation is the prolonged exposure to or consumption of an event.</w:t>
      </w:r>
    </w:p>
    <w:p w14:paraId="6CFA6466" w14:textId="78C6A5BE" w:rsidR="000A7312" w:rsidRPr="000A7312" w:rsidRDefault="00AA00C1" w:rsidP="000C29F2">
      <w:pPr>
        <w:pStyle w:val="ListParagraph"/>
        <w:ind w:left="360"/>
        <w:rPr>
          <w:rFonts w:ascii="Times New Roman" w:hAnsi="Times New Roman"/>
          <w:sz w:val="20"/>
        </w:rPr>
      </w:pPr>
      <w:r w:rsidRPr="000A7312">
        <w:rPr>
          <w:rFonts w:ascii="Times New Roman" w:hAnsi="Times New Roman"/>
          <w:color w:val="000000"/>
          <w:sz w:val="20"/>
        </w:rPr>
        <w:t>QZ</w:t>
      </w:r>
    </w:p>
    <w:p w14:paraId="2B8C4D98" w14:textId="77777777" w:rsidR="00481FC4" w:rsidRDefault="00481FC4" w:rsidP="000C29F2">
      <w:pPr>
        <w:rPr>
          <w:rFonts w:ascii="Times New Roman" w:hAnsi="Times New Roman"/>
          <w:sz w:val="20"/>
        </w:rPr>
      </w:pPr>
    </w:p>
    <w:p w14:paraId="40899962" w14:textId="77777777" w:rsidR="00481FC4" w:rsidRDefault="00481FC4" w:rsidP="00481FC4">
      <w:pPr>
        <w:numPr>
          <w:ilvl w:val="0"/>
          <w:numId w:val="8"/>
        </w:numPr>
        <w:rPr>
          <w:rFonts w:ascii="Times New Roman" w:hAnsi="Times New Roman"/>
          <w:sz w:val="20"/>
        </w:rPr>
      </w:pPr>
      <w:r>
        <w:rPr>
          <w:rFonts w:ascii="Times New Roman" w:hAnsi="Times New Roman"/>
          <w:sz w:val="20"/>
        </w:rPr>
        <w:t>Satiation usually _____ the _____ of an event.</w:t>
      </w:r>
    </w:p>
    <w:p w14:paraId="79CE2448" w14:textId="71B754E4" w:rsidR="00481FC4" w:rsidRDefault="00481FC4" w:rsidP="00481FC4">
      <w:pPr>
        <w:numPr>
          <w:ilvl w:val="1"/>
          <w:numId w:val="8"/>
        </w:numPr>
        <w:rPr>
          <w:rFonts w:ascii="Times New Roman" w:hAnsi="Times New Roman"/>
          <w:sz w:val="20"/>
        </w:rPr>
      </w:pPr>
      <w:r>
        <w:rPr>
          <w:rFonts w:ascii="Times New Roman" w:hAnsi="Times New Roman"/>
          <w:sz w:val="20"/>
        </w:rPr>
        <w:t>decreases; appetitiveness</w:t>
      </w:r>
    </w:p>
    <w:p w14:paraId="7452DCA2" w14:textId="77777777" w:rsidR="00481FC4" w:rsidRDefault="00481FC4" w:rsidP="00481FC4">
      <w:pPr>
        <w:numPr>
          <w:ilvl w:val="1"/>
          <w:numId w:val="8"/>
        </w:numPr>
        <w:rPr>
          <w:rFonts w:ascii="Times New Roman" w:hAnsi="Times New Roman"/>
          <w:sz w:val="20"/>
        </w:rPr>
      </w:pPr>
      <w:r>
        <w:rPr>
          <w:rFonts w:ascii="Times New Roman" w:hAnsi="Times New Roman"/>
          <w:sz w:val="20"/>
        </w:rPr>
        <w:t>decreases; aversiveness</w:t>
      </w:r>
    </w:p>
    <w:p w14:paraId="29E72412" w14:textId="77777777" w:rsidR="00481FC4" w:rsidRDefault="00481FC4" w:rsidP="00481FC4">
      <w:pPr>
        <w:numPr>
          <w:ilvl w:val="1"/>
          <w:numId w:val="8"/>
        </w:numPr>
        <w:rPr>
          <w:rFonts w:ascii="Times New Roman" w:hAnsi="Times New Roman"/>
          <w:sz w:val="20"/>
        </w:rPr>
      </w:pPr>
      <w:r>
        <w:rPr>
          <w:rFonts w:ascii="Times New Roman" w:hAnsi="Times New Roman"/>
          <w:sz w:val="20"/>
        </w:rPr>
        <w:t>decreases; imperativeness</w:t>
      </w:r>
    </w:p>
    <w:p w14:paraId="235F8BB3" w14:textId="77777777" w:rsidR="00481FC4" w:rsidRDefault="00481FC4" w:rsidP="00481FC4">
      <w:pPr>
        <w:numPr>
          <w:ilvl w:val="1"/>
          <w:numId w:val="8"/>
        </w:numPr>
        <w:rPr>
          <w:rFonts w:ascii="Times New Roman" w:hAnsi="Times New Roman"/>
          <w:sz w:val="20"/>
        </w:rPr>
      </w:pPr>
      <w:r>
        <w:rPr>
          <w:rFonts w:ascii="Times New Roman" w:hAnsi="Times New Roman"/>
          <w:sz w:val="20"/>
        </w:rPr>
        <w:t>increases; appetitiveness</w:t>
      </w:r>
    </w:p>
    <w:p w14:paraId="237F1E9B" w14:textId="214092A3" w:rsidR="005B0413" w:rsidRDefault="005B0413"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5EC5EC36" w14:textId="2F901D98" w:rsidR="00481FC4" w:rsidRDefault="005B0413"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5</w:t>
      </w:r>
      <w:r>
        <w:rPr>
          <w:rFonts w:ascii="Times New Roman" w:hAnsi="Times New Roman"/>
          <w:sz w:val="20"/>
        </w:rPr>
        <w:t>6</w:t>
      </w:r>
    </w:p>
    <w:p w14:paraId="6A03AD87" w14:textId="77777777" w:rsidR="00481FC4" w:rsidRDefault="005B0413" w:rsidP="000C29F2">
      <w:pPr>
        <w:ind w:left="432"/>
        <w:rPr>
          <w:rFonts w:ascii="Times New Roman" w:hAnsi="Times New Roman"/>
          <w:sz w:val="20"/>
        </w:rPr>
      </w:pPr>
      <w:r>
        <w:rPr>
          <w:rFonts w:ascii="Times New Roman" w:hAnsi="Times New Roman"/>
          <w:sz w:val="20"/>
        </w:rPr>
        <w:t xml:space="preserve">Feedback: Satiation is </w:t>
      </w:r>
      <w:r w:rsidRPr="00391595">
        <w:rPr>
          <w:rFonts w:ascii="Times New Roman" w:hAnsi="Times New Roman"/>
          <w:sz w:val="20"/>
        </w:rPr>
        <w:t>the prolonged exposur</w:t>
      </w:r>
      <w:r>
        <w:rPr>
          <w:rFonts w:ascii="Times New Roman" w:hAnsi="Times New Roman"/>
          <w:sz w:val="20"/>
        </w:rPr>
        <w:t>e to or consumption of an event that results in decrease in the appetitiveness of an event.</w:t>
      </w:r>
    </w:p>
    <w:p w14:paraId="2A25130C" w14:textId="77777777" w:rsidR="005B0413" w:rsidRDefault="005B0413" w:rsidP="000C29F2">
      <w:pPr>
        <w:rPr>
          <w:rFonts w:ascii="Times New Roman" w:hAnsi="Times New Roman"/>
          <w:sz w:val="20"/>
        </w:rPr>
      </w:pPr>
    </w:p>
    <w:p w14:paraId="6B5888A0" w14:textId="77777777" w:rsidR="00481FC4" w:rsidRDefault="00481FC4" w:rsidP="00481FC4">
      <w:pPr>
        <w:rPr>
          <w:rFonts w:ascii="Times New Roman" w:hAnsi="Times New Roman"/>
          <w:b/>
          <w:sz w:val="20"/>
        </w:rPr>
      </w:pPr>
      <w:r>
        <w:rPr>
          <w:rFonts w:ascii="Times New Roman" w:hAnsi="Times New Roman"/>
          <w:b/>
          <w:sz w:val="20"/>
        </w:rPr>
        <w:t>Contiguity and Contingency</w:t>
      </w:r>
    </w:p>
    <w:p w14:paraId="3E7E5717" w14:textId="77777777" w:rsidR="00481FC4" w:rsidRDefault="00481FC4" w:rsidP="00481FC4">
      <w:pPr>
        <w:rPr>
          <w:rFonts w:ascii="Times New Roman" w:hAnsi="Times New Roman"/>
          <w:b/>
          <w:sz w:val="20"/>
        </w:rPr>
      </w:pPr>
    </w:p>
    <w:p w14:paraId="0FDFD5AA" w14:textId="77777777" w:rsidR="00481FC4" w:rsidRDefault="00481FC4" w:rsidP="00481FC4">
      <w:pPr>
        <w:numPr>
          <w:ilvl w:val="0"/>
          <w:numId w:val="8"/>
        </w:numPr>
        <w:rPr>
          <w:rFonts w:ascii="Times New Roman" w:hAnsi="Times New Roman"/>
          <w:sz w:val="20"/>
        </w:rPr>
      </w:pPr>
      <w:r>
        <w:rPr>
          <w:rFonts w:ascii="Times New Roman" w:hAnsi="Times New Roman"/>
          <w:sz w:val="20"/>
        </w:rPr>
        <w:t>Closeness is to _____ as prediction is to _____.</w:t>
      </w:r>
    </w:p>
    <w:p w14:paraId="1914991A"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functionality; contiguity</w:t>
      </w:r>
    </w:p>
    <w:p w14:paraId="464232B7" w14:textId="77777777" w:rsidR="00481FC4" w:rsidRDefault="00481FC4" w:rsidP="00481FC4">
      <w:pPr>
        <w:numPr>
          <w:ilvl w:val="1"/>
          <w:numId w:val="8"/>
        </w:numPr>
        <w:rPr>
          <w:rFonts w:ascii="Times New Roman" w:hAnsi="Times New Roman"/>
          <w:sz w:val="20"/>
        </w:rPr>
      </w:pPr>
      <w:r>
        <w:rPr>
          <w:rFonts w:ascii="Times New Roman" w:hAnsi="Times New Roman"/>
          <w:sz w:val="20"/>
        </w:rPr>
        <w:t>contingency; functionality</w:t>
      </w:r>
    </w:p>
    <w:p w14:paraId="74A08020" w14:textId="77777777" w:rsidR="00481FC4" w:rsidRDefault="00481FC4" w:rsidP="00481FC4">
      <w:pPr>
        <w:numPr>
          <w:ilvl w:val="1"/>
          <w:numId w:val="8"/>
        </w:numPr>
        <w:rPr>
          <w:rFonts w:ascii="Times New Roman" w:hAnsi="Times New Roman"/>
          <w:sz w:val="20"/>
        </w:rPr>
      </w:pPr>
      <w:r>
        <w:rPr>
          <w:rFonts w:ascii="Times New Roman" w:hAnsi="Times New Roman"/>
          <w:sz w:val="20"/>
        </w:rPr>
        <w:t>contingency; contiguity</w:t>
      </w:r>
    </w:p>
    <w:p w14:paraId="4C60502C" w14:textId="77777777" w:rsidR="00481FC4" w:rsidRDefault="00481FC4" w:rsidP="00481FC4">
      <w:pPr>
        <w:numPr>
          <w:ilvl w:val="1"/>
          <w:numId w:val="8"/>
        </w:numPr>
        <w:rPr>
          <w:rFonts w:ascii="Times New Roman" w:hAnsi="Times New Roman"/>
          <w:sz w:val="20"/>
        </w:rPr>
      </w:pPr>
      <w:r>
        <w:rPr>
          <w:rFonts w:ascii="Times New Roman" w:hAnsi="Times New Roman"/>
          <w:sz w:val="20"/>
        </w:rPr>
        <w:t>contiguity; contingency</w:t>
      </w:r>
    </w:p>
    <w:p w14:paraId="25F08E43" w14:textId="77777777" w:rsidR="005B0413" w:rsidRDefault="005B0413"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188E77DC" w14:textId="21709362" w:rsidR="005B0413" w:rsidRDefault="005B0413" w:rsidP="000C29F2">
      <w:pPr>
        <w:ind w:firstLine="432"/>
        <w:rPr>
          <w:rFonts w:ascii="Times New Roman" w:hAnsi="Times New Roman"/>
          <w:sz w:val="20"/>
        </w:rPr>
      </w:pPr>
      <w:r>
        <w:rPr>
          <w:rFonts w:ascii="Times New Roman" w:hAnsi="Times New Roman"/>
          <w:sz w:val="20"/>
        </w:rPr>
        <w:t>Page number: 56</w:t>
      </w:r>
      <w:r w:rsidR="00EA3136">
        <w:rPr>
          <w:rFonts w:ascii="Times New Roman" w:hAnsi="Times New Roman"/>
          <w:sz w:val="20"/>
        </w:rPr>
        <w:t>–</w:t>
      </w:r>
      <w:r>
        <w:rPr>
          <w:rFonts w:ascii="Times New Roman" w:hAnsi="Times New Roman"/>
          <w:sz w:val="20"/>
        </w:rPr>
        <w:t>57</w:t>
      </w:r>
    </w:p>
    <w:p w14:paraId="2C98EC65" w14:textId="10CA257E" w:rsidR="00481FC4" w:rsidRDefault="005B0413" w:rsidP="000C29F2">
      <w:pPr>
        <w:ind w:left="360"/>
        <w:rPr>
          <w:rFonts w:ascii="Times New Roman" w:hAnsi="Times New Roman"/>
          <w:sz w:val="20"/>
        </w:rPr>
      </w:pPr>
      <w:r>
        <w:rPr>
          <w:rFonts w:ascii="Times New Roman" w:hAnsi="Times New Roman"/>
          <w:sz w:val="20"/>
        </w:rPr>
        <w:t xml:space="preserve">Feedback: </w:t>
      </w:r>
      <w:r w:rsidR="00C50B06">
        <w:rPr>
          <w:rFonts w:ascii="Times New Roman" w:hAnsi="Times New Roman"/>
          <w:sz w:val="20"/>
        </w:rPr>
        <w:t xml:space="preserve">Closeness is to contiguity as prediction is to contingency. </w:t>
      </w:r>
      <w:r>
        <w:rPr>
          <w:rFonts w:ascii="Times New Roman" w:hAnsi="Times New Roman"/>
          <w:sz w:val="20"/>
        </w:rPr>
        <w:t>Contiguity means “closeness or nearness</w:t>
      </w:r>
      <w:r w:rsidR="00372C2C">
        <w:rPr>
          <w:rFonts w:ascii="Times New Roman" w:hAnsi="Times New Roman"/>
          <w:sz w:val="20"/>
        </w:rPr>
        <w:t>,</w:t>
      </w:r>
      <w:r>
        <w:rPr>
          <w:rFonts w:ascii="Times New Roman" w:hAnsi="Times New Roman"/>
          <w:sz w:val="20"/>
        </w:rPr>
        <w:t>”</w:t>
      </w:r>
      <w:r w:rsidR="00372C2C">
        <w:rPr>
          <w:rFonts w:ascii="Times New Roman" w:hAnsi="Times New Roman"/>
          <w:sz w:val="20"/>
        </w:rPr>
        <w:t xml:space="preserve"> </w:t>
      </w:r>
      <w:r>
        <w:rPr>
          <w:rFonts w:ascii="Times New Roman" w:hAnsi="Times New Roman"/>
          <w:sz w:val="20"/>
        </w:rPr>
        <w:t xml:space="preserve">while </w:t>
      </w:r>
      <w:r w:rsidRPr="005B0413">
        <w:rPr>
          <w:rFonts w:ascii="Times New Roman" w:hAnsi="Times New Roman"/>
          <w:sz w:val="20"/>
        </w:rPr>
        <w:t>contingency is a predictive (or functional) relationship between two events</w:t>
      </w:r>
      <w:r>
        <w:rPr>
          <w:rFonts w:ascii="Times New Roman" w:hAnsi="Times New Roman"/>
          <w:sz w:val="20"/>
        </w:rPr>
        <w:t>.</w:t>
      </w:r>
    </w:p>
    <w:p w14:paraId="01B19E62" w14:textId="77777777" w:rsidR="00481FC4" w:rsidRDefault="00481FC4" w:rsidP="00481FC4">
      <w:pPr>
        <w:rPr>
          <w:rFonts w:ascii="Times New Roman" w:hAnsi="Times New Roman"/>
          <w:sz w:val="20"/>
        </w:rPr>
      </w:pPr>
    </w:p>
    <w:p w14:paraId="1615D837" w14:textId="2BAD22D2" w:rsidR="00481FC4" w:rsidRDefault="00481FC4" w:rsidP="00481FC4">
      <w:pPr>
        <w:numPr>
          <w:ilvl w:val="0"/>
          <w:numId w:val="8"/>
        </w:numPr>
        <w:rPr>
          <w:rFonts w:ascii="Times New Roman" w:hAnsi="Times New Roman"/>
          <w:sz w:val="20"/>
        </w:rPr>
      </w:pPr>
      <w:r>
        <w:rPr>
          <w:rFonts w:ascii="Times New Roman" w:hAnsi="Times New Roman"/>
          <w:sz w:val="20"/>
        </w:rPr>
        <w:t>Prediction is to nearness as</w:t>
      </w:r>
      <w:r w:rsidR="005B0413">
        <w:rPr>
          <w:rFonts w:ascii="Times New Roman" w:hAnsi="Times New Roman"/>
          <w:sz w:val="20"/>
        </w:rPr>
        <w:t>:</w:t>
      </w:r>
    </w:p>
    <w:p w14:paraId="5F147BD0" w14:textId="77777777" w:rsidR="00481FC4" w:rsidRDefault="00481FC4" w:rsidP="00481FC4">
      <w:pPr>
        <w:numPr>
          <w:ilvl w:val="1"/>
          <w:numId w:val="8"/>
        </w:numPr>
        <w:rPr>
          <w:rFonts w:ascii="Times New Roman" w:hAnsi="Times New Roman"/>
          <w:sz w:val="20"/>
        </w:rPr>
      </w:pPr>
      <w:r>
        <w:rPr>
          <w:rFonts w:ascii="Times New Roman" w:hAnsi="Times New Roman"/>
          <w:sz w:val="20"/>
        </w:rPr>
        <w:t>contingent is to noncontingent.</w:t>
      </w:r>
    </w:p>
    <w:p w14:paraId="2FDED67F" w14:textId="77777777" w:rsidR="00481FC4" w:rsidRDefault="00481FC4" w:rsidP="00481FC4">
      <w:pPr>
        <w:numPr>
          <w:ilvl w:val="1"/>
          <w:numId w:val="8"/>
        </w:numPr>
        <w:rPr>
          <w:rFonts w:ascii="Times New Roman" w:hAnsi="Times New Roman"/>
          <w:sz w:val="20"/>
        </w:rPr>
      </w:pPr>
      <w:r>
        <w:rPr>
          <w:rFonts w:ascii="Times New Roman" w:hAnsi="Times New Roman"/>
          <w:sz w:val="20"/>
        </w:rPr>
        <w:t>noncontingent is to contingent.</w:t>
      </w:r>
    </w:p>
    <w:p w14:paraId="12D78A40" w14:textId="77777777" w:rsidR="00481FC4" w:rsidRDefault="00481FC4" w:rsidP="00481FC4">
      <w:pPr>
        <w:numPr>
          <w:ilvl w:val="1"/>
          <w:numId w:val="8"/>
        </w:numPr>
        <w:rPr>
          <w:rFonts w:ascii="Times New Roman" w:hAnsi="Times New Roman"/>
          <w:sz w:val="20"/>
        </w:rPr>
      </w:pPr>
      <w:r>
        <w:rPr>
          <w:rFonts w:ascii="Times New Roman" w:hAnsi="Times New Roman"/>
          <w:sz w:val="20"/>
        </w:rPr>
        <w:t>contiguous is to contingent.</w:t>
      </w:r>
    </w:p>
    <w:p w14:paraId="71DF70FE" w14:textId="77777777" w:rsidR="00481FC4" w:rsidRDefault="00481FC4" w:rsidP="00481FC4">
      <w:pPr>
        <w:numPr>
          <w:ilvl w:val="1"/>
          <w:numId w:val="8"/>
        </w:numPr>
        <w:rPr>
          <w:rFonts w:ascii="Times New Roman" w:hAnsi="Times New Roman"/>
          <w:sz w:val="20"/>
        </w:rPr>
      </w:pPr>
      <w:r>
        <w:rPr>
          <w:rFonts w:ascii="Times New Roman" w:hAnsi="Times New Roman"/>
          <w:sz w:val="20"/>
        </w:rPr>
        <w:lastRenderedPageBreak/>
        <w:t>contingent is to contiguous.</w:t>
      </w:r>
    </w:p>
    <w:p w14:paraId="23FEC5DF" w14:textId="77777777" w:rsidR="005B0413" w:rsidRDefault="005B0413"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7FF9D0C1" w14:textId="08A38833" w:rsidR="005B0413" w:rsidRDefault="005B0413"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5</w:t>
      </w:r>
      <w:r>
        <w:rPr>
          <w:rFonts w:ascii="Times New Roman" w:hAnsi="Times New Roman"/>
          <w:sz w:val="20"/>
        </w:rPr>
        <w:t>6</w:t>
      </w:r>
      <w:r w:rsidR="00EA3136">
        <w:rPr>
          <w:rFonts w:ascii="Times New Roman" w:hAnsi="Times New Roman"/>
          <w:sz w:val="20"/>
        </w:rPr>
        <w:t>–</w:t>
      </w:r>
      <w:r>
        <w:rPr>
          <w:rFonts w:ascii="Times New Roman" w:hAnsi="Times New Roman"/>
          <w:sz w:val="20"/>
        </w:rPr>
        <w:t>57</w:t>
      </w:r>
    </w:p>
    <w:p w14:paraId="1F8F2AD0" w14:textId="0BF7964A" w:rsidR="00481FC4" w:rsidRDefault="00EA3136" w:rsidP="000C29F2">
      <w:pPr>
        <w:ind w:left="360"/>
        <w:rPr>
          <w:rFonts w:ascii="Times New Roman" w:hAnsi="Times New Roman"/>
          <w:sz w:val="20"/>
        </w:rPr>
      </w:pPr>
      <w:r>
        <w:rPr>
          <w:rFonts w:ascii="Times New Roman" w:hAnsi="Times New Roman"/>
          <w:sz w:val="20"/>
        </w:rPr>
        <w:t xml:space="preserve"> </w:t>
      </w:r>
      <w:r w:rsidR="005B0413">
        <w:rPr>
          <w:rFonts w:ascii="Times New Roman" w:hAnsi="Times New Roman"/>
          <w:sz w:val="20"/>
        </w:rPr>
        <w:t>Feedback:</w:t>
      </w:r>
      <w:r w:rsidR="005B0413" w:rsidRPr="005B0413">
        <w:rPr>
          <w:rFonts w:ascii="Times New Roman" w:hAnsi="Times New Roman"/>
          <w:sz w:val="20"/>
        </w:rPr>
        <w:t xml:space="preserve"> </w:t>
      </w:r>
      <w:r w:rsidR="00C50B06" w:rsidRPr="00372C2C">
        <w:rPr>
          <w:rFonts w:ascii="Times New Roman" w:hAnsi="Times New Roman"/>
          <w:sz w:val="20"/>
        </w:rPr>
        <w:t xml:space="preserve">Prediction is to nearness as contingent is to contiguous. </w:t>
      </w:r>
      <w:r w:rsidR="005B0413" w:rsidRPr="00372C2C">
        <w:rPr>
          <w:rFonts w:ascii="Times New Roman" w:hAnsi="Times New Roman"/>
          <w:sz w:val="20"/>
        </w:rPr>
        <w:t>Contiguity means “closeness or nearness</w:t>
      </w:r>
      <w:r w:rsidR="00372C2C" w:rsidRPr="00DA0912">
        <w:rPr>
          <w:rFonts w:ascii="Times New Roman" w:hAnsi="Times New Roman"/>
          <w:sz w:val="20"/>
        </w:rPr>
        <w:t>,</w:t>
      </w:r>
      <w:r w:rsidR="005B0413" w:rsidRPr="00372C2C">
        <w:rPr>
          <w:rFonts w:ascii="Times New Roman" w:hAnsi="Times New Roman"/>
          <w:sz w:val="20"/>
        </w:rPr>
        <w:t>” while contingency is a predictive (or functional) relationship between two events.</w:t>
      </w:r>
    </w:p>
    <w:p w14:paraId="56FAAEC5" w14:textId="77777777" w:rsidR="00481FC4" w:rsidRDefault="00481FC4" w:rsidP="00481FC4">
      <w:pPr>
        <w:rPr>
          <w:rFonts w:ascii="Times New Roman" w:hAnsi="Times New Roman"/>
          <w:sz w:val="20"/>
        </w:rPr>
      </w:pPr>
    </w:p>
    <w:p w14:paraId="6A0F9554" w14:textId="344D4BCE"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 xml:space="preserve">The term _____ refers to </w:t>
      </w:r>
      <w:r w:rsidR="00A7230B">
        <w:rPr>
          <w:rFonts w:ascii="Times New Roman" w:hAnsi="Times New Roman"/>
          <w:color w:val="000000"/>
          <w:sz w:val="20"/>
        </w:rPr>
        <w:t xml:space="preserve">the extent to which </w:t>
      </w:r>
      <w:r>
        <w:rPr>
          <w:rFonts w:ascii="Times New Roman" w:hAnsi="Times New Roman"/>
          <w:color w:val="000000"/>
          <w:sz w:val="20"/>
        </w:rPr>
        <w:t>events occur close together in time.</w:t>
      </w:r>
    </w:p>
    <w:p w14:paraId="72E0A894"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temporal contiguity</w:t>
      </w:r>
    </w:p>
    <w:p w14:paraId="2FB039A4"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spatial contiguity</w:t>
      </w:r>
    </w:p>
    <w:p w14:paraId="16A0166E"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temporal contingency</w:t>
      </w:r>
    </w:p>
    <w:p w14:paraId="1689493D"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spatial contingency</w:t>
      </w:r>
    </w:p>
    <w:p w14:paraId="2BCB6362" w14:textId="77777777" w:rsidR="005B0413" w:rsidRDefault="005B0413" w:rsidP="000C29F2">
      <w:pPr>
        <w:ind w:firstLine="360"/>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A</w:t>
      </w:r>
    </w:p>
    <w:p w14:paraId="34B05F40" w14:textId="0E395015" w:rsidR="00481FC4" w:rsidRDefault="005B0413" w:rsidP="000C29F2">
      <w:pPr>
        <w:ind w:firstLine="360"/>
        <w:rPr>
          <w:rFonts w:ascii="Times New Roman" w:hAnsi="Times New Roman"/>
          <w:sz w:val="20"/>
        </w:rPr>
      </w:pPr>
      <w:r>
        <w:rPr>
          <w:rFonts w:ascii="Times New Roman" w:hAnsi="Times New Roman"/>
          <w:color w:val="000000"/>
          <w:sz w:val="20"/>
        </w:rPr>
        <w:t xml:space="preserve">Page number: </w:t>
      </w:r>
      <w:r w:rsidR="00481FC4">
        <w:rPr>
          <w:rFonts w:ascii="Times New Roman" w:hAnsi="Times New Roman"/>
          <w:sz w:val="20"/>
        </w:rPr>
        <w:t>5</w:t>
      </w:r>
      <w:r>
        <w:rPr>
          <w:rFonts w:ascii="Times New Roman" w:hAnsi="Times New Roman"/>
          <w:sz w:val="20"/>
        </w:rPr>
        <w:t>6</w:t>
      </w:r>
    </w:p>
    <w:p w14:paraId="6D42DA03" w14:textId="77777777" w:rsidR="005B0413" w:rsidRDefault="005B0413" w:rsidP="000C29F2">
      <w:pPr>
        <w:ind w:firstLine="360"/>
        <w:rPr>
          <w:rFonts w:ascii="Times New Roman" w:hAnsi="Times New Roman"/>
          <w:sz w:val="20"/>
        </w:rPr>
      </w:pPr>
      <w:r>
        <w:rPr>
          <w:rFonts w:ascii="Times New Roman" w:hAnsi="Times New Roman"/>
          <w:sz w:val="20"/>
        </w:rPr>
        <w:t>Feedback: T</w:t>
      </w:r>
      <w:r w:rsidRPr="005B0413">
        <w:rPr>
          <w:rFonts w:ascii="Times New Roman" w:hAnsi="Times New Roman"/>
          <w:sz w:val="20"/>
        </w:rPr>
        <w:t xml:space="preserve">emporal contiguity </w:t>
      </w:r>
      <w:r w:rsidRPr="00A7230B">
        <w:rPr>
          <w:rFonts w:ascii="Times New Roman" w:hAnsi="Times New Roman"/>
          <w:sz w:val="20"/>
        </w:rPr>
        <w:t xml:space="preserve">is </w:t>
      </w:r>
      <w:r w:rsidRPr="00DA0912">
        <w:rPr>
          <w:rFonts w:ascii="Times New Roman" w:hAnsi="Times New Roman"/>
          <w:sz w:val="20"/>
        </w:rPr>
        <w:t>the extent to which</w:t>
      </w:r>
      <w:r w:rsidRPr="00A7230B">
        <w:rPr>
          <w:rFonts w:ascii="Times New Roman" w:hAnsi="Times New Roman"/>
          <w:sz w:val="20"/>
        </w:rPr>
        <w:t xml:space="preserve"> events</w:t>
      </w:r>
      <w:r w:rsidRPr="005B0413">
        <w:rPr>
          <w:rFonts w:ascii="Times New Roman" w:hAnsi="Times New Roman"/>
          <w:sz w:val="20"/>
        </w:rPr>
        <w:t xml:space="preserve"> occur close together in time.</w:t>
      </w:r>
    </w:p>
    <w:p w14:paraId="38B29509" w14:textId="77777777" w:rsidR="00481FC4" w:rsidRDefault="00481FC4" w:rsidP="00481FC4">
      <w:pPr>
        <w:rPr>
          <w:rFonts w:ascii="Times New Roman" w:hAnsi="Times New Roman"/>
          <w:sz w:val="20"/>
        </w:rPr>
      </w:pPr>
    </w:p>
    <w:p w14:paraId="360C3C22" w14:textId="47C1EEB9"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The term _____ refers to</w:t>
      </w:r>
      <w:r w:rsidR="00A7230B">
        <w:rPr>
          <w:rFonts w:ascii="Times New Roman" w:hAnsi="Times New Roman"/>
          <w:color w:val="000000"/>
          <w:sz w:val="20"/>
        </w:rPr>
        <w:t xml:space="preserve"> the extent to which</w:t>
      </w:r>
      <w:r>
        <w:rPr>
          <w:rFonts w:ascii="Times New Roman" w:hAnsi="Times New Roman"/>
          <w:color w:val="000000"/>
          <w:sz w:val="20"/>
        </w:rPr>
        <w:t xml:space="preserve"> events occur in close physical proximity to each other</w:t>
      </w:r>
      <w:r w:rsidR="005B0413">
        <w:rPr>
          <w:rFonts w:ascii="Times New Roman" w:hAnsi="Times New Roman"/>
          <w:color w:val="000000"/>
          <w:sz w:val="20"/>
        </w:rPr>
        <w:t>.</w:t>
      </w:r>
    </w:p>
    <w:p w14:paraId="0E6BB13B"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temporal contiguity</w:t>
      </w:r>
    </w:p>
    <w:p w14:paraId="547AE5D8"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spatial contiguity</w:t>
      </w:r>
    </w:p>
    <w:p w14:paraId="09D07F44"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temporal contingency</w:t>
      </w:r>
    </w:p>
    <w:p w14:paraId="1EAF077B"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spatial contingency</w:t>
      </w:r>
    </w:p>
    <w:p w14:paraId="3BBEC0DE" w14:textId="77777777" w:rsidR="0008162A" w:rsidRDefault="0008162A" w:rsidP="000C29F2">
      <w:pPr>
        <w:ind w:firstLine="360"/>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1FF9CD8E" w14:textId="16F387E0" w:rsidR="00481FC4" w:rsidRDefault="0008162A" w:rsidP="000C29F2">
      <w:pPr>
        <w:ind w:firstLine="360"/>
        <w:rPr>
          <w:rFonts w:ascii="Times New Roman" w:hAnsi="Times New Roman"/>
          <w:sz w:val="20"/>
        </w:rPr>
      </w:pPr>
      <w:r>
        <w:rPr>
          <w:rFonts w:ascii="Times New Roman" w:hAnsi="Times New Roman"/>
          <w:color w:val="000000"/>
          <w:sz w:val="20"/>
        </w:rPr>
        <w:t xml:space="preserve">Page number: </w:t>
      </w:r>
      <w:r w:rsidR="00481FC4">
        <w:rPr>
          <w:rFonts w:ascii="Times New Roman" w:hAnsi="Times New Roman"/>
          <w:sz w:val="20"/>
        </w:rPr>
        <w:t>5</w:t>
      </w:r>
      <w:r>
        <w:rPr>
          <w:rFonts w:ascii="Times New Roman" w:hAnsi="Times New Roman"/>
          <w:sz w:val="20"/>
        </w:rPr>
        <w:t>7</w:t>
      </w:r>
    </w:p>
    <w:p w14:paraId="4D4F904F" w14:textId="17B06056" w:rsidR="0008162A" w:rsidRDefault="0008162A" w:rsidP="000C29F2">
      <w:pPr>
        <w:ind w:firstLine="360"/>
        <w:rPr>
          <w:rFonts w:ascii="Times New Roman" w:hAnsi="Times New Roman"/>
          <w:sz w:val="20"/>
        </w:rPr>
      </w:pPr>
      <w:r>
        <w:rPr>
          <w:rFonts w:ascii="Times New Roman" w:hAnsi="Times New Roman"/>
          <w:sz w:val="20"/>
        </w:rPr>
        <w:t xml:space="preserve">Feedback: </w:t>
      </w:r>
      <w:r w:rsidRPr="0008162A">
        <w:rPr>
          <w:rFonts w:ascii="Times New Roman" w:hAnsi="Times New Roman"/>
          <w:sz w:val="20"/>
        </w:rPr>
        <w:t xml:space="preserve">Spatial contiguity is the </w:t>
      </w:r>
      <w:r w:rsidRPr="00DA0912">
        <w:rPr>
          <w:rFonts w:ascii="Times New Roman" w:hAnsi="Times New Roman"/>
          <w:sz w:val="20"/>
        </w:rPr>
        <w:t>extent to which</w:t>
      </w:r>
      <w:r w:rsidRPr="00A7230B">
        <w:rPr>
          <w:rFonts w:ascii="Times New Roman" w:hAnsi="Times New Roman"/>
          <w:sz w:val="20"/>
        </w:rPr>
        <w:t xml:space="preserve"> events</w:t>
      </w:r>
      <w:r w:rsidRPr="0008162A">
        <w:rPr>
          <w:rFonts w:ascii="Times New Roman" w:hAnsi="Times New Roman"/>
          <w:sz w:val="20"/>
        </w:rPr>
        <w:t xml:space="preserve"> are situated close to each other in space.</w:t>
      </w:r>
    </w:p>
    <w:p w14:paraId="00600ABC" w14:textId="77777777" w:rsidR="00481FC4" w:rsidRDefault="00481FC4" w:rsidP="00481FC4">
      <w:pPr>
        <w:rPr>
          <w:rFonts w:ascii="Times New Roman" w:hAnsi="Times New Roman"/>
          <w:sz w:val="20"/>
        </w:rPr>
      </w:pPr>
    </w:p>
    <w:p w14:paraId="7F886E36" w14:textId="646C936A"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In a residence, students are often most likely to date those who live in units that are relatively near to their own. In other words, _____ seems to be an important factor in the formation of relationships.</w:t>
      </w:r>
    </w:p>
    <w:p w14:paraId="2FF91C5C"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spatial contiguity</w:t>
      </w:r>
    </w:p>
    <w:p w14:paraId="02C1B856"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temporal contiguity</w:t>
      </w:r>
    </w:p>
    <w:p w14:paraId="5CC97695"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temporal contingency</w:t>
      </w:r>
    </w:p>
    <w:p w14:paraId="37D72CF1"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spatial contingency</w:t>
      </w:r>
    </w:p>
    <w:p w14:paraId="54E3D8DD" w14:textId="77777777" w:rsidR="0008162A" w:rsidRDefault="0008162A"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A</w:t>
      </w:r>
    </w:p>
    <w:p w14:paraId="440382C8" w14:textId="346030FC" w:rsidR="0008162A" w:rsidRDefault="0008162A" w:rsidP="000C29F2">
      <w:pPr>
        <w:ind w:firstLine="432"/>
        <w:rPr>
          <w:rFonts w:ascii="Times New Roman" w:hAnsi="Times New Roman"/>
          <w:sz w:val="20"/>
        </w:rPr>
      </w:pPr>
      <w:r>
        <w:rPr>
          <w:rFonts w:ascii="Times New Roman" w:hAnsi="Times New Roman"/>
          <w:color w:val="000000"/>
          <w:sz w:val="20"/>
        </w:rPr>
        <w:t xml:space="preserve">Page number: </w:t>
      </w:r>
      <w:r w:rsidR="00481FC4">
        <w:rPr>
          <w:rFonts w:ascii="Times New Roman" w:hAnsi="Times New Roman"/>
          <w:sz w:val="20"/>
        </w:rPr>
        <w:t>5</w:t>
      </w:r>
      <w:r>
        <w:rPr>
          <w:rFonts w:ascii="Times New Roman" w:hAnsi="Times New Roman"/>
          <w:sz w:val="20"/>
        </w:rPr>
        <w:t>7</w:t>
      </w:r>
    </w:p>
    <w:p w14:paraId="55BD0D18" w14:textId="71DF4ADA" w:rsidR="0008162A" w:rsidRDefault="0008162A" w:rsidP="00DA0912">
      <w:pPr>
        <w:ind w:left="360" w:firstLine="72"/>
        <w:rPr>
          <w:rFonts w:ascii="Times New Roman" w:hAnsi="Times New Roman"/>
          <w:sz w:val="20"/>
        </w:rPr>
      </w:pPr>
      <w:r>
        <w:rPr>
          <w:rFonts w:ascii="Times New Roman" w:hAnsi="Times New Roman"/>
          <w:sz w:val="20"/>
        </w:rPr>
        <w:t xml:space="preserve">Feedback: </w:t>
      </w:r>
      <w:r w:rsidR="00C50B06">
        <w:rPr>
          <w:rFonts w:ascii="Times New Roman" w:hAnsi="Times New Roman"/>
          <w:sz w:val="20"/>
        </w:rPr>
        <w:t xml:space="preserve">In the residence, spatial contiguity </w:t>
      </w:r>
      <w:r w:rsidR="00C50B06">
        <w:rPr>
          <w:rFonts w:ascii="Times New Roman" w:hAnsi="Times New Roman"/>
          <w:color w:val="000000"/>
          <w:sz w:val="20"/>
        </w:rPr>
        <w:t xml:space="preserve">seems to be an important factor in the formation of relationships. </w:t>
      </w:r>
      <w:r w:rsidRPr="0008162A">
        <w:rPr>
          <w:rFonts w:ascii="Times New Roman" w:hAnsi="Times New Roman"/>
          <w:sz w:val="20"/>
        </w:rPr>
        <w:t>Spatial contiguity is the extent to which events are situate</w:t>
      </w:r>
      <w:r>
        <w:rPr>
          <w:rFonts w:ascii="Times New Roman" w:hAnsi="Times New Roman"/>
          <w:sz w:val="20"/>
        </w:rPr>
        <w:t>d close to each other in space.</w:t>
      </w:r>
    </w:p>
    <w:p w14:paraId="50AC34C6" w14:textId="77777777" w:rsidR="00481FC4" w:rsidRDefault="00481FC4" w:rsidP="00481FC4">
      <w:pPr>
        <w:rPr>
          <w:rFonts w:ascii="Times New Roman" w:hAnsi="Times New Roman"/>
          <w:sz w:val="20"/>
        </w:rPr>
      </w:pPr>
    </w:p>
    <w:p w14:paraId="79716EB6" w14:textId="1E47793F" w:rsidR="00481FC4" w:rsidRDefault="00481FC4" w:rsidP="00481FC4">
      <w:pPr>
        <w:numPr>
          <w:ilvl w:val="0"/>
          <w:numId w:val="8"/>
        </w:numPr>
        <w:rPr>
          <w:rFonts w:ascii="Times New Roman" w:hAnsi="Times New Roman"/>
          <w:sz w:val="20"/>
        </w:rPr>
      </w:pPr>
      <w:r>
        <w:rPr>
          <w:rFonts w:ascii="Times New Roman" w:hAnsi="Times New Roman"/>
          <w:sz w:val="20"/>
        </w:rPr>
        <w:t>At the sound of the starter’s pistol, the sprinters quickly start running. Thus, the sound of the pistol and the start of running are</w:t>
      </w:r>
      <w:r w:rsidR="0008162A">
        <w:rPr>
          <w:rFonts w:ascii="Times New Roman" w:hAnsi="Times New Roman"/>
          <w:sz w:val="20"/>
        </w:rPr>
        <w:t>:</w:t>
      </w:r>
    </w:p>
    <w:p w14:paraId="0FB133B5" w14:textId="77777777" w:rsidR="00481FC4" w:rsidRDefault="00481FC4" w:rsidP="00481FC4">
      <w:pPr>
        <w:numPr>
          <w:ilvl w:val="1"/>
          <w:numId w:val="8"/>
        </w:numPr>
        <w:rPr>
          <w:rFonts w:ascii="Times New Roman" w:hAnsi="Times New Roman"/>
          <w:sz w:val="20"/>
        </w:rPr>
      </w:pPr>
      <w:r>
        <w:rPr>
          <w:rFonts w:ascii="Times New Roman" w:hAnsi="Times New Roman"/>
          <w:sz w:val="20"/>
        </w:rPr>
        <w:t>temporally conjunctive.</w:t>
      </w:r>
    </w:p>
    <w:p w14:paraId="1C195656" w14:textId="77777777" w:rsidR="00481FC4" w:rsidRDefault="00481FC4" w:rsidP="00481FC4">
      <w:pPr>
        <w:numPr>
          <w:ilvl w:val="1"/>
          <w:numId w:val="8"/>
        </w:numPr>
        <w:rPr>
          <w:rFonts w:ascii="Times New Roman" w:hAnsi="Times New Roman"/>
          <w:sz w:val="20"/>
        </w:rPr>
      </w:pPr>
      <w:r>
        <w:rPr>
          <w:rFonts w:ascii="Times New Roman" w:hAnsi="Times New Roman"/>
          <w:sz w:val="20"/>
        </w:rPr>
        <w:t>spatially contiguous.</w:t>
      </w:r>
    </w:p>
    <w:p w14:paraId="1311E1D5" w14:textId="77777777" w:rsidR="00481FC4" w:rsidRDefault="00481FC4" w:rsidP="00481FC4">
      <w:pPr>
        <w:numPr>
          <w:ilvl w:val="1"/>
          <w:numId w:val="8"/>
        </w:numPr>
        <w:rPr>
          <w:rFonts w:ascii="Times New Roman" w:hAnsi="Times New Roman"/>
          <w:sz w:val="20"/>
        </w:rPr>
      </w:pPr>
      <w:r>
        <w:rPr>
          <w:rFonts w:ascii="Times New Roman" w:hAnsi="Times New Roman"/>
          <w:sz w:val="20"/>
        </w:rPr>
        <w:t>temporally contiguous.</w:t>
      </w:r>
    </w:p>
    <w:p w14:paraId="301171E3" w14:textId="77777777" w:rsidR="00481FC4" w:rsidRDefault="00481FC4" w:rsidP="00481FC4">
      <w:pPr>
        <w:numPr>
          <w:ilvl w:val="1"/>
          <w:numId w:val="8"/>
        </w:numPr>
        <w:rPr>
          <w:rFonts w:ascii="Times New Roman" w:hAnsi="Times New Roman"/>
          <w:sz w:val="20"/>
        </w:rPr>
      </w:pPr>
      <w:r>
        <w:rPr>
          <w:rFonts w:ascii="Times New Roman" w:hAnsi="Times New Roman"/>
          <w:sz w:val="20"/>
        </w:rPr>
        <w:t>spatially contingent.</w:t>
      </w:r>
    </w:p>
    <w:p w14:paraId="284ACC36" w14:textId="0C895B1E" w:rsidR="0008162A" w:rsidRDefault="0008162A"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5888F6AD" w14:textId="77777777" w:rsidR="0008162A" w:rsidRDefault="0008162A"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5</w:t>
      </w:r>
      <w:r>
        <w:rPr>
          <w:rFonts w:ascii="Times New Roman" w:hAnsi="Times New Roman"/>
          <w:sz w:val="20"/>
        </w:rPr>
        <w:t>6</w:t>
      </w:r>
    </w:p>
    <w:p w14:paraId="196C3A7E" w14:textId="0C793BD5" w:rsidR="00481FC4" w:rsidRDefault="0008162A" w:rsidP="00DA0912">
      <w:pPr>
        <w:ind w:left="360" w:firstLine="45"/>
        <w:rPr>
          <w:rFonts w:ascii="Times New Roman" w:hAnsi="Times New Roman"/>
          <w:sz w:val="20"/>
        </w:rPr>
      </w:pPr>
      <w:r>
        <w:rPr>
          <w:rFonts w:ascii="Times New Roman" w:hAnsi="Times New Roman"/>
          <w:sz w:val="20"/>
        </w:rPr>
        <w:t xml:space="preserve">Feedback: </w:t>
      </w:r>
      <w:r w:rsidR="00C50B06">
        <w:rPr>
          <w:rFonts w:ascii="Times New Roman" w:hAnsi="Times New Roman"/>
          <w:sz w:val="20"/>
        </w:rPr>
        <w:t xml:space="preserve">The sound of the pistol and the start of running are temporally contiguous. </w:t>
      </w:r>
      <w:r>
        <w:rPr>
          <w:rFonts w:ascii="Times New Roman" w:hAnsi="Times New Roman"/>
          <w:sz w:val="20"/>
        </w:rPr>
        <w:t>T</w:t>
      </w:r>
      <w:r w:rsidRPr="0008162A">
        <w:rPr>
          <w:rFonts w:ascii="Times New Roman" w:hAnsi="Times New Roman"/>
          <w:sz w:val="20"/>
        </w:rPr>
        <w:t>emporal contiguity is the extent to which events occur close together in time.</w:t>
      </w:r>
    </w:p>
    <w:p w14:paraId="680CBFF9" w14:textId="77777777" w:rsidR="00481FC4" w:rsidRDefault="00481FC4" w:rsidP="00481FC4">
      <w:pPr>
        <w:rPr>
          <w:rFonts w:ascii="Times New Roman" w:hAnsi="Times New Roman"/>
          <w:color w:val="000000"/>
          <w:sz w:val="20"/>
        </w:rPr>
      </w:pPr>
    </w:p>
    <w:p w14:paraId="4C2DA93E" w14:textId="7777777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A chair and a table are side by side. This means that they are</w:t>
      </w:r>
      <w:r w:rsidR="007E62C4">
        <w:rPr>
          <w:rFonts w:ascii="Times New Roman" w:hAnsi="Times New Roman"/>
          <w:color w:val="000000"/>
          <w:sz w:val="20"/>
        </w:rPr>
        <w:t>:</w:t>
      </w:r>
    </w:p>
    <w:p w14:paraId="0EC29E0C"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temporally contingent.</w:t>
      </w:r>
    </w:p>
    <w:p w14:paraId="5B35E2C3"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temporally contiguous.</w:t>
      </w:r>
    </w:p>
    <w:p w14:paraId="3D4939B8"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spatially contingent.</w:t>
      </w:r>
    </w:p>
    <w:p w14:paraId="3D380A61"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spatially contiguous.</w:t>
      </w:r>
    </w:p>
    <w:p w14:paraId="29F31078" w14:textId="77777777" w:rsidR="007E62C4" w:rsidRDefault="007E62C4" w:rsidP="00DA0912">
      <w:pPr>
        <w:ind w:firstLine="360"/>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6CCB8E47" w14:textId="3DAF5379" w:rsidR="00481FC4" w:rsidRDefault="007E62C4" w:rsidP="00DA0912">
      <w:pPr>
        <w:ind w:firstLine="360"/>
        <w:rPr>
          <w:rFonts w:ascii="Times New Roman" w:hAnsi="Times New Roman"/>
          <w:color w:val="000000"/>
          <w:sz w:val="20"/>
        </w:rPr>
      </w:pPr>
      <w:r>
        <w:rPr>
          <w:rFonts w:ascii="Times New Roman" w:hAnsi="Times New Roman"/>
          <w:color w:val="000000"/>
          <w:sz w:val="20"/>
        </w:rPr>
        <w:t>Page number: 57</w:t>
      </w:r>
      <w:r w:rsidR="00481FC4">
        <w:rPr>
          <w:rFonts w:ascii="Times New Roman" w:hAnsi="Times New Roman"/>
          <w:color w:val="000000"/>
          <w:sz w:val="20"/>
        </w:rPr>
        <w:tab/>
      </w:r>
    </w:p>
    <w:p w14:paraId="581E2CF5" w14:textId="0A220CEC" w:rsidR="007E62C4" w:rsidRDefault="007E62C4" w:rsidP="00DA0912">
      <w:pPr>
        <w:ind w:left="360"/>
        <w:rPr>
          <w:rFonts w:ascii="Times New Roman" w:hAnsi="Times New Roman"/>
          <w:sz w:val="20"/>
        </w:rPr>
      </w:pPr>
      <w:r>
        <w:rPr>
          <w:rFonts w:ascii="Times New Roman" w:hAnsi="Times New Roman"/>
          <w:color w:val="000000"/>
          <w:sz w:val="20"/>
        </w:rPr>
        <w:t xml:space="preserve">Feedback: </w:t>
      </w:r>
      <w:r w:rsidR="00C50B06">
        <w:rPr>
          <w:rFonts w:ascii="Times New Roman" w:hAnsi="Times New Roman"/>
          <w:color w:val="000000"/>
          <w:sz w:val="20"/>
        </w:rPr>
        <w:t xml:space="preserve">The chair and the table are spatially contiguous. </w:t>
      </w:r>
      <w:r w:rsidRPr="0008162A">
        <w:rPr>
          <w:rFonts w:ascii="Times New Roman" w:hAnsi="Times New Roman"/>
          <w:sz w:val="20"/>
        </w:rPr>
        <w:t>Spatial contiguity is the extent to which events are situate</w:t>
      </w:r>
      <w:r>
        <w:rPr>
          <w:rFonts w:ascii="Times New Roman" w:hAnsi="Times New Roman"/>
          <w:sz w:val="20"/>
        </w:rPr>
        <w:t>d close to each other in space.</w:t>
      </w:r>
    </w:p>
    <w:p w14:paraId="7600F5FE" w14:textId="1DEA130D" w:rsidR="00C50B06" w:rsidRDefault="00C50B06" w:rsidP="000C29F2">
      <w:pPr>
        <w:ind w:firstLine="360"/>
        <w:rPr>
          <w:rFonts w:ascii="Times New Roman" w:hAnsi="Times New Roman"/>
          <w:color w:val="000000"/>
          <w:sz w:val="20"/>
        </w:rPr>
      </w:pPr>
      <w:r>
        <w:rPr>
          <w:rFonts w:ascii="Times New Roman" w:hAnsi="Times New Roman"/>
          <w:color w:val="000000"/>
          <w:sz w:val="20"/>
        </w:rPr>
        <w:lastRenderedPageBreak/>
        <w:t>WWW</w:t>
      </w:r>
    </w:p>
    <w:p w14:paraId="18AF93E4" w14:textId="77777777" w:rsidR="00481FC4" w:rsidRDefault="00481FC4" w:rsidP="00481FC4">
      <w:pPr>
        <w:rPr>
          <w:rFonts w:ascii="Times New Roman" w:hAnsi="Times New Roman"/>
          <w:sz w:val="20"/>
        </w:rPr>
      </w:pPr>
    </w:p>
    <w:p w14:paraId="22C93FFC" w14:textId="7777777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The term _____ refers to a predictive relationship between two events.</w:t>
      </w:r>
    </w:p>
    <w:p w14:paraId="1DA87C31"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covariance</w:t>
      </w:r>
    </w:p>
    <w:p w14:paraId="63B12EE1"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contiguity</w:t>
      </w:r>
    </w:p>
    <w:p w14:paraId="1F6047BB"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contingency</w:t>
      </w:r>
    </w:p>
    <w:p w14:paraId="4BAC8A2E"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correlation</w:t>
      </w:r>
    </w:p>
    <w:p w14:paraId="353DD7DC" w14:textId="77777777" w:rsidR="007E62C4" w:rsidRDefault="007E62C4" w:rsidP="000C29F2">
      <w:pPr>
        <w:ind w:firstLine="360"/>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C</w:t>
      </w:r>
    </w:p>
    <w:p w14:paraId="208EE1E6" w14:textId="2835B2F9" w:rsidR="00481FC4" w:rsidRDefault="007E62C4" w:rsidP="000C29F2">
      <w:pPr>
        <w:ind w:firstLine="360"/>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5</w:t>
      </w:r>
      <w:r>
        <w:rPr>
          <w:rFonts w:ascii="Times New Roman" w:hAnsi="Times New Roman"/>
          <w:color w:val="000000"/>
          <w:sz w:val="20"/>
        </w:rPr>
        <w:t>7</w:t>
      </w:r>
    </w:p>
    <w:p w14:paraId="247CF944" w14:textId="77777777" w:rsidR="007E62C4" w:rsidRDefault="007E62C4" w:rsidP="000C29F2">
      <w:pPr>
        <w:ind w:left="360"/>
        <w:rPr>
          <w:rFonts w:ascii="Times New Roman" w:hAnsi="Times New Roman"/>
          <w:sz w:val="20"/>
        </w:rPr>
      </w:pPr>
      <w:r>
        <w:rPr>
          <w:rFonts w:ascii="Times New Roman" w:hAnsi="Times New Roman"/>
          <w:color w:val="000000"/>
          <w:sz w:val="20"/>
        </w:rPr>
        <w:t xml:space="preserve">Feedback: </w:t>
      </w:r>
      <w:r w:rsidRPr="007E62C4">
        <w:rPr>
          <w:rFonts w:ascii="Times New Roman" w:hAnsi="Times New Roman"/>
          <w:color w:val="000000"/>
          <w:sz w:val="20"/>
        </w:rPr>
        <w:t>A contingency is a predictive (or functional) relationship between two events, such that the occurrence of one event predicts the probable occurrence of another.</w:t>
      </w:r>
    </w:p>
    <w:p w14:paraId="69736ED5" w14:textId="77777777" w:rsidR="00481FC4" w:rsidRDefault="00481FC4" w:rsidP="000C29F2">
      <w:pPr>
        <w:rPr>
          <w:rFonts w:ascii="Times New Roman" w:hAnsi="Times New Roman"/>
          <w:sz w:val="20"/>
        </w:rPr>
      </w:pPr>
    </w:p>
    <w:p w14:paraId="0C6FC603" w14:textId="2F1FCE61" w:rsidR="00481FC4" w:rsidRDefault="00481FC4" w:rsidP="00481FC4">
      <w:pPr>
        <w:numPr>
          <w:ilvl w:val="0"/>
          <w:numId w:val="8"/>
        </w:numPr>
        <w:rPr>
          <w:rFonts w:ascii="Times New Roman" w:hAnsi="Times New Roman"/>
          <w:sz w:val="20"/>
        </w:rPr>
      </w:pPr>
      <w:r>
        <w:rPr>
          <w:rFonts w:ascii="Times New Roman" w:hAnsi="Times New Roman"/>
          <w:sz w:val="20"/>
        </w:rPr>
        <w:t xml:space="preserve">Debbie suffers from insomnia whenever she drinks coffee </w:t>
      </w:r>
      <w:r w:rsidR="007E62C4">
        <w:rPr>
          <w:rFonts w:ascii="Times New Roman" w:hAnsi="Times New Roman"/>
          <w:sz w:val="20"/>
        </w:rPr>
        <w:t>in</w:t>
      </w:r>
      <w:r>
        <w:rPr>
          <w:rFonts w:ascii="Times New Roman" w:hAnsi="Times New Roman"/>
          <w:sz w:val="20"/>
        </w:rPr>
        <w:t xml:space="preserve"> the evening. </w:t>
      </w:r>
      <w:r w:rsidR="00A86B0C">
        <w:rPr>
          <w:rFonts w:ascii="Times New Roman" w:hAnsi="Times New Roman"/>
          <w:sz w:val="20"/>
        </w:rPr>
        <w:t>In other words,</w:t>
      </w:r>
      <w:r>
        <w:rPr>
          <w:rFonts w:ascii="Times New Roman" w:hAnsi="Times New Roman"/>
          <w:sz w:val="20"/>
        </w:rPr>
        <w:t xml:space="preserve"> her insomnia is _____ upon coffee drinking.</w:t>
      </w:r>
    </w:p>
    <w:p w14:paraId="370C1265" w14:textId="77777777" w:rsidR="00481FC4" w:rsidRDefault="00481FC4" w:rsidP="00481FC4">
      <w:pPr>
        <w:numPr>
          <w:ilvl w:val="1"/>
          <w:numId w:val="8"/>
        </w:numPr>
        <w:rPr>
          <w:rFonts w:ascii="Times New Roman" w:hAnsi="Times New Roman"/>
          <w:sz w:val="20"/>
        </w:rPr>
      </w:pPr>
      <w:r>
        <w:rPr>
          <w:rFonts w:ascii="Times New Roman" w:hAnsi="Times New Roman"/>
          <w:sz w:val="20"/>
        </w:rPr>
        <w:t>spatially contiguous</w:t>
      </w:r>
    </w:p>
    <w:p w14:paraId="652A7419" w14:textId="77777777" w:rsidR="00481FC4" w:rsidRDefault="00481FC4" w:rsidP="00481FC4">
      <w:pPr>
        <w:numPr>
          <w:ilvl w:val="1"/>
          <w:numId w:val="8"/>
        </w:numPr>
        <w:rPr>
          <w:rFonts w:ascii="Times New Roman" w:hAnsi="Times New Roman"/>
          <w:sz w:val="20"/>
        </w:rPr>
      </w:pPr>
      <w:r>
        <w:rPr>
          <w:rFonts w:ascii="Times New Roman" w:hAnsi="Times New Roman"/>
          <w:sz w:val="20"/>
        </w:rPr>
        <w:t>contingent</w:t>
      </w:r>
    </w:p>
    <w:p w14:paraId="28B4C0E5" w14:textId="77777777" w:rsidR="00481FC4" w:rsidRDefault="00481FC4" w:rsidP="00481FC4">
      <w:pPr>
        <w:numPr>
          <w:ilvl w:val="1"/>
          <w:numId w:val="8"/>
        </w:numPr>
        <w:rPr>
          <w:rFonts w:ascii="Times New Roman" w:hAnsi="Times New Roman"/>
          <w:sz w:val="20"/>
        </w:rPr>
      </w:pPr>
      <w:r>
        <w:rPr>
          <w:rFonts w:ascii="Times New Roman" w:hAnsi="Times New Roman"/>
          <w:sz w:val="20"/>
        </w:rPr>
        <w:t>covariable</w:t>
      </w:r>
    </w:p>
    <w:p w14:paraId="3958D48D" w14:textId="77777777" w:rsidR="00481FC4" w:rsidRDefault="00481FC4" w:rsidP="00481FC4">
      <w:pPr>
        <w:numPr>
          <w:ilvl w:val="1"/>
          <w:numId w:val="8"/>
        </w:numPr>
        <w:rPr>
          <w:rFonts w:ascii="Times New Roman" w:hAnsi="Times New Roman"/>
          <w:sz w:val="20"/>
        </w:rPr>
      </w:pPr>
      <w:r>
        <w:rPr>
          <w:rFonts w:ascii="Times New Roman" w:hAnsi="Times New Roman"/>
          <w:sz w:val="20"/>
        </w:rPr>
        <w:t>functionally contiguous</w:t>
      </w:r>
    </w:p>
    <w:p w14:paraId="1FDF0A61" w14:textId="77777777" w:rsidR="007E62C4" w:rsidRDefault="007E62C4"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4A9DE6F5" w14:textId="25BF0138" w:rsidR="00481FC4" w:rsidRDefault="007E62C4"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5</w:t>
      </w:r>
      <w:r>
        <w:rPr>
          <w:rFonts w:ascii="Times New Roman" w:hAnsi="Times New Roman"/>
          <w:sz w:val="20"/>
        </w:rPr>
        <w:t>7</w:t>
      </w:r>
      <w:r w:rsidR="00481FC4">
        <w:rPr>
          <w:rFonts w:ascii="Times New Roman" w:hAnsi="Times New Roman"/>
          <w:sz w:val="20"/>
        </w:rPr>
        <w:tab/>
      </w:r>
    </w:p>
    <w:p w14:paraId="78D171CC" w14:textId="3F7B5D74" w:rsidR="00C50B06" w:rsidRDefault="007E62C4" w:rsidP="00DA0912">
      <w:pPr>
        <w:ind w:left="432"/>
        <w:rPr>
          <w:rFonts w:ascii="Times New Roman" w:hAnsi="Times New Roman"/>
          <w:sz w:val="20"/>
        </w:rPr>
      </w:pPr>
      <w:r>
        <w:rPr>
          <w:rFonts w:ascii="Times New Roman" w:hAnsi="Times New Roman"/>
          <w:sz w:val="20"/>
        </w:rPr>
        <w:t xml:space="preserve">Feedback: </w:t>
      </w:r>
      <w:r w:rsidR="00C50B06">
        <w:rPr>
          <w:rFonts w:ascii="Times New Roman" w:hAnsi="Times New Roman"/>
          <w:sz w:val="20"/>
        </w:rPr>
        <w:t xml:space="preserve">Debbie’s insomnia is contingent upon coffee drinking. </w:t>
      </w:r>
      <w:r w:rsidRPr="007E62C4">
        <w:rPr>
          <w:rFonts w:ascii="Times New Roman" w:hAnsi="Times New Roman"/>
          <w:sz w:val="20"/>
        </w:rPr>
        <w:t>A contingency is a predictive (or functional) relationship between two events, such that the</w:t>
      </w:r>
      <w:r w:rsidR="00032BB8">
        <w:rPr>
          <w:rFonts w:ascii="Times New Roman" w:hAnsi="Times New Roman"/>
          <w:sz w:val="20"/>
        </w:rPr>
        <w:t xml:space="preserve"> </w:t>
      </w:r>
      <w:r w:rsidRPr="007E62C4">
        <w:rPr>
          <w:rFonts w:ascii="Times New Roman" w:hAnsi="Times New Roman"/>
          <w:sz w:val="20"/>
        </w:rPr>
        <w:t>occurrence of one event predicts the probable occurrence of another.</w:t>
      </w:r>
    </w:p>
    <w:p w14:paraId="19000588" w14:textId="5C84CA84" w:rsidR="007E62C4" w:rsidRDefault="00C50B06" w:rsidP="00DA0912">
      <w:pPr>
        <w:ind w:left="432"/>
        <w:rPr>
          <w:rFonts w:ascii="Times New Roman" w:hAnsi="Times New Roman"/>
          <w:sz w:val="20"/>
        </w:rPr>
      </w:pPr>
      <w:r>
        <w:rPr>
          <w:rFonts w:ascii="Times New Roman" w:hAnsi="Times New Roman"/>
          <w:sz w:val="20"/>
        </w:rPr>
        <w:t>FN</w:t>
      </w:r>
    </w:p>
    <w:p w14:paraId="2630091C" w14:textId="77777777" w:rsidR="00481FC4" w:rsidRPr="00ED1868" w:rsidRDefault="00481FC4" w:rsidP="00DA0912">
      <w:pPr>
        <w:rPr>
          <w:rFonts w:ascii="Times New Roman" w:hAnsi="Times New Roman"/>
          <w:sz w:val="20"/>
        </w:rPr>
      </w:pPr>
    </w:p>
    <w:p w14:paraId="1BDA38F6" w14:textId="77777777" w:rsidR="00481FC4" w:rsidRDefault="00481FC4" w:rsidP="00481FC4">
      <w:pPr>
        <w:numPr>
          <w:ilvl w:val="0"/>
          <w:numId w:val="8"/>
        </w:numPr>
        <w:rPr>
          <w:rFonts w:ascii="Times New Roman" w:hAnsi="Times New Roman"/>
          <w:sz w:val="20"/>
        </w:rPr>
      </w:pPr>
      <w:r>
        <w:rPr>
          <w:rFonts w:ascii="Times New Roman" w:hAnsi="Times New Roman"/>
          <w:sz w:val="20"/>
        </w:rPr>
        <w:t>If there exists a causal relationship between event A and outcome B, then</w:t>
      </w:r>
      <w:r w:rsidR="007E62C4">
        <w:rPr>
          <w:rFonts w:ascii="Times New Roman" w:hAnsi="Times New Roman"/>
          <w:sz w:val="20"/>
        </w:rPr>
        <w:t>:</w:t>
      </w:r>
    </w:p>
    <w:p w14:paraId="1DC7FB47" w14:textId="77777777" w:rsidR="00481FC4" w:rsidRDefault="00481FC4" w:rsidP="00481FC4">
      <w:pPr>
        <w:numPr>
          <w:ilvl w:val="1"/>
          <w:numId w:val="8"/>
        </w:numPr>
        <w:rPr>
          <w:rFonts w:ascii="Times New Roman" w:hAnsi="Times New Roman"/>
          <w:sz w:val="20"/>
        </w:rPr>
      </w:pPr>
      <w:r>
        <w:rPr>
          <w:rFonts w:ascii="Times New Roman" w:hAnsi="Times New Roman"/>
          <w:sz w:val="20"/>
        </w:rPr>
        <w:t>A is contingent on B.</w:t>
      </w:r>
    </w:p>
    <w:p w14:paraId="1BFF9854" w14:textId="77777777" w:rsidR="00481FC4" w:rsidRDefault="00481FC4" w:rsidP="00481FC4">
      <w:pPr>
        <w:numPr>
          <w:ilvl w:val="1"/>
          <w:numId w:val="8"/>
        </w:numPr>
        <w:rPr>
          <w:rFonts w:ascii="Times New Roman" w:hAnsi="Times New Roman"/>
          <w:sz w:val="20"/>
        </w:rPr>
      </w:pPr>
      <w:r>
        <w:rPr>
          <w:rFonts w:ascii="Times New Roman" w:hAnsi="Times New Roman"/>
          <w:sz w:val="20"/>
        </w:rPr>
        <w:t>B is contingent on A.</w:t>
      </w:r>
    </w:p>
    <w:p w14:paraId="37839792" w14:textId="77777777" w:rsidR="00481FC4" w:rsidRDefault="00481FC4" w:rsidP="00481FC4">
      <w:pPr>
        <w:numPr>
          <w:ilvl w:val="1"/>
          <w:numId w:val="8"/>
        </w:numPr>
        <w:rPr>
          <w:rFonts w:ascii="Times New Roman" w:hAnsi="Times New Roman"/>
          <w:sz w:val="20"/>
        </w:rPr>
      </w:pPr>
      <w:r>
        <w:rPr>
          <w:rFonts w:ascii="Times New Roman" w:hAnsi="Times New Roman"/>
          <w:sz w:val="20"/>
        </w:rPr>
        <w:t>A is spatially contiguous with B.</w:t>
      </w:r>
    </w:p>
    <w:p w14:paraId="4E5A99B3" w14:textId="77777777" w:rsidR="00481FC4" w:rsidRDefault="00481FC4" w:rsidP="00481FC4">
      <w:pPr>
        <w:numPr>
          <w:ilvl w:val="1"/>
          <w:numId w:val="8"/>
        </w:numPr>
        <w:rPr>
          <w:rFonts w:ascii="Times New Roman" w:hAnsi="Times New Roman"/>
          <w:sz w:val="20"/>
        </w:rPr>
      </w:pPr>
      <w:r>
        <w:rPr>
          <w:rFonts w:ascii="Times New Roman" w:hAnsi="Times New Roman"/>
          <w:sz w:val="20"/>
        </w:rPr>
        <w:t>B is spatially contiguous with A.</w:t>
      </w:r>
    </w:p>
    <w:p w14:paraId="04C743D2" w14:textId="77777777" w:rsidR="007E62C4" w:rsidRDefault="007E62C4"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6B816FF5" w14:textId="404F8489" w:rsidR="00481FC4" w:rsidRDefault="007E62C4" w:rsidP="000C29F2">
      <w:pPr>
        <w:ind w:firstLine="432"/>
        <w:rPr>
          <w:rFonts w:ascii="Times New Roman" w:hAnsi="Times New Roman"/>
          <w:sz w:val="20"/>
        </w:rPr>
      </w:pPr>
      <w:r>
        <w:rPr>
          <w:rFonts w:ascii="Times New Roman" w:hAnsi="Times New Roman"/>
          <w:sz w:val="20"/>
        </w:rPr>
        <w:t>Page number: 57</w:t>
      </w:r>
    </w:p>
    <w:p w14:paraId="5FB0EB56" w14:textId="3C33D501" w:rsidR="007E62C4" w:rsidRDefault="007E62C4" w:rsidP="000C29F2">
      <w:pPr>
        <w:ind w:left="432"/>
        <w:rPr>
          <w:rFonts w:ascii="Times New Roman" w:hAnsi="Times New Roman"/>
          <w:sz w:val="20"/>
        </w:rPr>
      </w:pPr>
      <w:r>
        <w:rPr>
          <w:rFonts w:ascii="Times New Roman" w:hAnsi="Times New Roman"/>
          <w:sz w:val="20"/>
        </w:rPr>
        <w:t xml:space="preserve">Feedback: </w:t>
      </w:r>
      <w:r w:rsidR="007F4CFD">
        <w:rPr>
          <w:rFonts w:ascii="Times New Roman" w:hAnsi="Times New Roman"/>
          <w:sz w:val="20"/>
        </w:rPr>
        <w:t>If there exists a causal relationship between event A and outcome B, then</w:t>
      </w:r>
      <w:r w:rsidR="007F4CFD" w:rsidRPr="007E62C4">
        <w:rPr>
          <w:rFonts w:ascii="Times New Roman" w:hAnsi="Times New Roman"/>
          <w:sz w:val="20"/>
        </w:rPr>
        <w:t xml:space="preserve"> </w:t>
      </w:r>
      <w:r w:rsidR="007F4CFD">
        <w:rPr>
          <w:rFonts w:ascii="Times New Roman" w:hAnsi="Times New Roman"/>
          <w:sz w:val="20"/>
        </w:rPr>
        <w:t xml:space="preserve">B is contingent on A. </w:t>
      </w:r>
      <w:r w:rsidRPr="007E62C4">
        <w:rPr>
          <w:rFonts w:ascii="Times New Roman" w:hAnsi="Times New Roman"/>
          <w:sz w:val="20"/>
        </w:rPr>
        <w:t>A contingency is a predictive (or functional) relationship between two events, such that the occurrence of one event predicts the probable occurrence of another.</w:t>
      </w:r>
    </w:p>
    <w:p w14:paraId="21411A49" w14:textId="77777777" w:rsidR="00481FC4" w:rsidRDefault="00481FC4" w:rsidP="000C29F2">
      <w:pPr>
        <w:rPr>
          <w:rFonts w:ascii="Times New Roman" w:hAnsi="Times New Roman"/>
          <w:sz w:val="20"/>
        </w:rPr>
      </w:pPr>
    </w:p>
    <w:p w14:paraId="599A2667" w14:textId="77777777" w:rsidR="00481FC4" w:rsidRDefault="00481FC4" w:rsidP="00481FC4">
      <w:pPr>
        <w:rPr>
          <w:rFonts w:ascii="Times New Roman" w:hAnsi="Times New Roman"/>
          <w:b/>
          <w:sz w:val="20"/>
        </w:rPr>
      </w:pPr>
      <w:r>
        <w:rPr>
          <w:rFonts w:ascii="Times New Roman" w:hAnsi="Times New Roman"/>
          <w:b/>
          <w:sz w:val="20"/>
        </w:rPr>
        <w:t>Measurement of Behavior</w:t>
      </w:r>
    </w:p>
    <w:p w14:paraId="09C02CFD" w14:textId="77777777" w:rsidR="00481FC4" w:rsidRDefault="00481FC4" w:rsidP="00481FC4">
      <w:pPr>
        <w:rPr>
          <w:rFonts w:ascii="Times New Roman" w:hAnsi="Times New Roman"/>
          <w:b/>
          <w:sz w:val="20"/>
        </w:rPr>
      </w:pPr>
      <w:r>
        <w:rPr>
          <w:rFonts w:ascii="Times New Roman" w:hAnsi="Times New Roman"/>
          <w:b/>
          <w:sz w:val="20"/>
        </w:rPr>
        <w:t>Behavioral Definitions</w:t>
      </w:r>
    </w:p>
    <w:p w14:paraId="2C8AAB25" w14:textId="77777777" w:rsidR="00481FC4" w:rsidRDefault="00481FC4" w:rsidP="00481FC4">
      <w:pPr>
        <w:rPr>
          <w:rFonts w:ascii="Times New Roman" w:hAnsi="Times New Roman"/>
          <w:b/>
          <w:sz w:val="20"/>
        </w:rPr>
      </w:pPr>
    </w:p>
    <w:p w14:paraId="5ED47DFC" w14:textId="77777777" w:rsidR="00481FC4" w:rsidRDefault="00481FC4" w:rsidP="00481FC4">
      <w:pPr>
        <w:numPr>
          <w:ilvl w:val="0"/>
          <w:numId w:val="8"/>
        </w:numPr>
        <w:rPr>
          <w:rFonts w:ascii="Times New Roman" w:hAnsi="Times New Roman"/>
          <w:sz w:val="20"/>
        </w:rPr>
      </w:pPr>
      <w:r>
        <w:rPr>
          <w:rFonts w:ascii="Times New Roman" w:hAnsi="Times New Roman"/>
          <w:sz w:val="20"/>
        </w:rPr>
        <w:t>A good behavioral definition should refer to some _____ aspect of the behavior</w:t>
      </w:r>
      <w:r w:rsidR="00B0660D">
        <w:rPr>
          <w:rFonts w:ascii="Times New Roman" w:hAnsi="Times New Roman"/>
          <w:sz w:val="20"/>
        </w:rPr>
        <w:t>.</w:t>
      </w:r>
    </w:p>
    <w:p w14:paraId="18F21AB2" w14:textId="77777777" w:rsidR="00481FC4" w:rsidRDefault="00481FC4" w:rsidP="00481FC4">
      <w:pPr>
        <w:numPr>
          <w:ilvl w:val="1"/>
          <w:numId w:val="8"/>
        </w:numPr>
        <w:rPr>
          <w:rFonts w:ascii="Times New Roman" w:hAnsi="Times New Roman"/>
          <w:sz w:val="20"/>
        </w:rPr>
      </w:pPr>
      <w:r>
        <w:rPr>
          <w:rFonts w:ascii="Times New Roman" w:hAnsi="Times New Roman"/>
          <w:sz w:val="20"/>
        </w:rPr>
        <w:t>subjective</w:t>
      </w:r>
    </w:p>
    <w:p w14:paraId="1AF6D298" w14:textId="459C6472" w:rsidR="00481FC4" w:rsidRDefault="007F4CFD" w:rsidP="00481FC4">
      <w:pPr>
        <w:numPr>
          <w:ilvl w:val="1"/>
          <w:numId w:val="8"/>
        </w:numPr>
        <w:rPr>
          <w:rFonts w:ascii="Times New Roman" w:hAnsi="Times New Roman"/>
          <w:sz w:val="20"/>
        </w:rPr>
      </w:pPr>
      <w:r>
        <w:rPr>
          <w:rFonts w:ascii="Times New Roman" w:hAnsi="Times New Roman"/>
          <w:sz w:val="20"/>
        </w:rPr>
        <w:t>covert</w:t>
      </w:r>
    </w:p>
    <w:p w14:paraId="09F9BFFA" w14:textId="77777777" w:rsidR="00481FC4" w:rsidRDefault="00481FC4" w:rsidP="00481FC4">
      <w:pPr>
        <w:numPr>
          <w:ilvl w:val="1"/>
          <w:numId w:val="8"/>
        </w:numPr>
        <w:rPr>
          <w:rFonts w:ascii="Times New Roman" w:hAnsi="Times New Roman"/>
          <w:sz w:val="20"/>
        </w:rPr>
      </w:pPr>
      <w:r>
        <w:rPr>
          <w:rFonts w:ascii="Times New Roman" w:hAnsi="Times New Roman"/>
          <w:sz w:val="20"/>
        </w:rPr>
        <w:t>abstract</w:t>
      </w:r>
    </w:p>
    <w:p w14:paraId="4D469A7C" w14:textId="1BC639BD" w:rsidR="00481FC4" w:rsidRDefault="00481FC4" w:rsidP="00481FC4">
      <w:pPr>
        <w:numPr>
          <w:ilvl w:val="1"/>
          <w:numId w:val="8"/>
        </w:numPr>
        <w:rPr>
          <w:rFonts w:ascii="Times New Roman" w:hAnsi="Times New Roman"/>
          <w:sz w:val="20"/>
        </w:rPr>
      </w:pPr>
      <w:r>
        <w:rPr>
          <w:rFonts w:ascii="Times New Roman" w:hAnsi="Times New Roman"/>
          <w:sz w:val="20"/>
        </w:rPr>
        <w:t>observable</w:t>
      </w:r>
    </w:p>
    <w:p w14:paraId="28A15786" w14:textId="77777777" w:rsidR="00B0660D" w:rsidRDefault="00B0660D"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50A7664D" w14:textId="1EA1D6B6" w:rsidR="00B0660D" w:rsidRDefault="00B0660D"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5</w:t>
      </w:r>
      <w:r>
        <w:rPr>
          <w:rFonts w:ascii="Times New Roman" w:hAnsi="Times New Roman"/>
          <w:sz w:val="20"/>
        </w:rPr>
        <w:t>8</w:t>
      </w:r>
    </w:p>
    <w:p w14:paraId="410C81C6" w14:textId="1D4E8A1F" w:rsidR="00481FC4" w:rsidRDefault="00B0660D" w:rsidP="000C29F2">
      <w:pPr>
        <w:ind w:left="360"/>
        <w:rPr>
          <w:rFonts w:ascii="Times New Roman" w:hAnsi="Times New Roman"/>
          <w:sz w:val="20"/>
        </w:rPr>
      </w:pPr>
      <w:r>
        <w:rPr>
          <w:rFonts w:ascii="Times New Roman" w:hAnsi="Times New Roman"/>
          <w:sz w:val="20"/>
        </w:rPr>
        <w:t xml:space="preserve">Feedback: Good </w:t>
      </w:r>
      <w:r w:rsidRPr="00B0660D">
        <w:rPr>
          <w:rFonts w:ascii="Times New Roman" w:hAnsi="Times New Roman"/>
          <w:sz w:val="20"/>
        </w:rPr>
        <w:t>behavioral definitions should be objective in the sense that they</w:t>
      </w:r>
      <w:r>
        <w:rPr>
          <w:rFonts w:ascii="Times New Roman" w:hAnsi="Times New Roman"/>
          <w:sz w:val="20"/>
        </w:rPr>
        <w:t xml:space="preserve"> </w:t>
      </w:r>
      <w:r w:rsidRPr="00B0660D">
        <w:rPr>
          <w:rFonts w:ascii="Times New Roman" w:hAnsi="Times New Roman"/>
          <w:sz w:val="20"/>
        </w:rPr>
        <w:t xml:space="preserve">refer to some observable aspect of </w:t>
      </w:r>
      <w:r w:rsidR="007F4CFD">
        <w:rPr>
          <w:rFonts w:ascii="Times New Roman" w:hAnsi="Times New Roman"/>
          <w:sz w:val="20"/>
        </w:rPr>
        <w:t>an</w:t>
      </w:r>
      <w:r w:rsidRPr="00B0660D">
        <w:rPr>
          <w:rFonts w:ascii="Times New Roman" w:hAnsi="Times New Roman"/>
          <w:sz w:val="20"/>
        </w:rPr>
        <w:t xml:space="preserve"> individual’s behavior.</w:t>
      </w:r>
    </w:p>
    <w:p w14:paraId="17DB4EB1" w14:textId="77777777" w:rsidR="00481FC4" w:rsidRDefault="00481FC4" w:rsidP="00DA0912">
      <w:pPr>
        <w:rPr>
          <w:rFonts w:ascii="Times New Roman" w:hAnsi="Times New Roman"/>
          <w:sz w:val="20"/>
        </w:rPr>
      </w:pPr>
    </w:p>
    <w:p w14:paraId="536693E6" w14:textId="691585E6" w:rsidR="00481FC4" w:rsidRDefault="00481FC4" w:rsidP="00481FC4">
      <w:pPr>
        <w:numPr>
          <w:ilvl w:val="0"/>
          <w:numId w:val="8"/>
        </w:numPr>
        <w:rPr>
          <w:rFonts w:ascii="Times New Roman" w:hAnsi="Times New Roman"/>
          <w:sz w:val="20"/>
        </w:rPr>
      </w:pPr>
      <w:r>
        <w:rPr>
          <w:rFonts w:ascii="Times New Roman" w:hAnsi="Times New Roman"/>
          <w:sz w:val="20"/>
        </w:rPr>
        <w:t>A good behavioral definition should be</w:t>
      </w:r>
      <w:r w:rsidR="00B0660D">
        <w:rPr>
          <w:rFonts w:ascii="Times New Roman" w:hAnsi="Times New Roman"/>
          <w:sz w:val="20"/>
        </w:rPr>
        <w:t>:</w:t>
      </w:r>
    </w:p>
    <w:p w14:paraId="2144AFDB" w14:textId="77777777" w:rsidR="00481FC4" w:rsidRDefault="00481FC4" w:rsidP="00481FC4">
      <w:pPr>
        <w:numPr>
          <w:ilvl w:val="1"/>
          <w:numId w:val="8"/>
        </w:numPr>
        <w:rPr>
          <w:rFonts w:ascii="Times New Roman" w:hAnsi="Times New Roman"/>
          <w:sz w:val="20"/>
        </w:rPr>
      </w:pPr>
      <w:r>
        <w:rPr>
          <w:rFonts w:ascii="Times New Roman" w:hAnsi="Times New Roman"/>
          <w:sz w:val="20"/>
        </w:rPr>
        <w:t>objective and ambiguous.</w:t>
      </w:r>
    </w:p>
    <w:p w14:paraId="631B1B1B" w14:textId="77777777" w:rsidR="00481FC4" w:rsidRDefault="00481FC4" w:rsidP="00481FC4">
      <w:pPr>
        <w:numPr>
          <w:ilvl w:val="1"/>
          <w:numId w:val="8"/>
        </w:numPr>
        <w:rPr>
          <w:rFonts w:ascii="Times New Roman" w:hAnsi="Times New Roman"/>
          <w:sz w:val="20"/>
        </w:rPr>
      </w:pPr>
      <w:r>
        <w:rPr>
          <w:rFonts w:ascii="Times New Roman" w:hAnsi="Times New Roman"/>
          <w:sz w:val="20"/>
        </w:rPr>
        <w:t>subjective and abstract.</w:t>
      </w:r>
    </w:p>
    <w:p w14:paraId="21EBBDA4" w14:textId="77777777" w:rsidR="00481FC4" w:rsidRDefault="00481FC4" w:rsidP="00481FC4">
      <w:pPr>
        <w:numPr>
          <w:ilvl w:val="1"/>
          <w:numId w:val="8"/>
        </w:numPr>
        <w:rPr>
          <w:rFonts w:ascii="Times New Roman" w:hAnsi="Times New Roman"/>
          <w:sz w:val="20"/>
        </w:rPr>
      </w:pPr>
      <w:r>
        <w:rPr>
          <w:rFonts w:ascii="Times New Roman" w:hAnsi="Times New Roman"/>
          <w:sz w:val="20"/>
        </w:rPr>
        <w:t>objective and unambiguous.</w:t>
      </w:r>
    </w:p>
    <w:p w14:paraId="6BD70674" w14:textId="77777777" w:rsidR="00481FC4" w:rsidRDefault="00481FC4" w:rsidP="00481FC4">
      <w:pPr>
        <w:numPr>
          <w:ilvl w:val="1"/>
          <w:numId w:val="8"/>
        </w:numPr>
        <w:rPr>
          <w:rFonts w:ascii="Times New Roman" w:hAnsi="Times New Roman"/>
          <w:sz w:val="20"/>
        </w:rPr>
      </w:pPr>
      <w:r>
        <w:rPr>
          <w:rFonts w:ascii="Times New Roman" w:hAnsi="Times New Roman"/>
          <w:sz w:val="20"/>
        </w:rPr>
        <w:t>unambiguous and abstract.</w:t>
      </w:r>
    </w:p>
    <w:p w14:paraId="331F9417" w14:textId="79BEC30F" w:rsidR="00B0660D" w:rsidRDefault="00B0660D" w:rsidP="000C29F2">
      <w:pPr>
        <w:ind w:firstLine="360"/>
        <w:rPr>
          <w:rFonts w:ascii="Times New Roman" w:hAnsi="Times New Roman"/>
          <w:sz w:val="20"/>
        </w:rPr>
      </w:pPr>
      <w:r>
        <w:rPr>
          <w:rFonts w:ascii="Times New Roman" w:hAnsi="Times New Roman"/>
          <w:sz w:val="20"/>
        </w:rPr>
        <w:t>Answer:</w:t>
      </w:r>
      <w:r w:rsidR="00032BB8">
        <w:rPr>
          <w:rFonts w:ascii="Times New Roman" w:hAnsi="Times New Roman"/>
          <w:sz w:val="20"/>
        </w:rPr>
        <w:t xml:space="preserve"> </w:t>
      </w:r>
      <w:r w:rsidR="00481FC4">
        <w:rPr>
          <w:rFonts w:ascii="Times New Roman" w:hAnsi="Times New Roman"/>
          <w:sz w:val="20"/>
        </w:rPr>
        <w:t>C</w:t>
      </w:r>
    </w:p>
    <w:p w14:paraId="5D810B3F" w14:textId="77777777" w:rsidR="00B0660D" w:rsidRDefault="00B0660D" w:rsidP="00B0660D">
      <w:pPr>
        <w:ind w:firstLine="360"/>
        <w:rPr>
          <w:rFonts w:ascii="Times New Roman" w:hAnsi="Times New Roman"/>
          <w:sz w:val="20"/>
        </w:rPr>
      </w:pPr>
      <w:r>
        <w:rPr>
          <w:rFonts w:ascii="Times New Roman" w:hAnsi="Times New Roman"/>
          <w:sz w:val="20"/>
        </w:rPr>
        <w:lastRenderedPageBreak/>
        <w:t>Page number: 58</w:t>
      </w:r>
    </w:p>
    <w:p w14:paraId="3A99685F" w14:textId="1CADF7A8" w:rsidR="00481FC4" w:rsidRDefault="00B0660D" w:rsidP="000C29F2">
      <w:pPr>
        <w:ind w:left="360"/>
        <w:rPr>
          <w:rFonts w:ascii="Times New Roman" w:hAnsi="Times New Roman"/>
          <w:sz w:val="20"/>
        </w:rPr>
      </w:pPr>
      <w:r>
        <w:rPr>
          <w:rFonts w:ascii="Times New Roman" w:hAnsi="Times New Roman"/>
          <w:sz w:val="20"/>
        </w:rPr>
        <w:t xml:space="preserve">Feedback: Good </w:t>
      </w:r>
      <w:r w:rsidRPr="00B0660D">
        <w:rPr>
          <w:rFonts w:ascii="Times New Roman" w:hAnsi="Times New Roman"/>
          <w:sz w:val="20"/>
        </w:rPr>
        <w:t>behavioral definitions should be objective in the sense that they</w:t>
      </w:r>
      <w:r>
        <w:rPr>
          <w:rFonts w:ascii="Times New Roman" w:hAnsi="Times New Roman"/>
          <w:sz w:val="20"/>
        </w:rPr>
        <w:t xml:space="preserve"> </w:t>
      </w:r>
      <w:r w:rsidRPr="00B0660D">
        <w:rPr>
          <w:rFonts w:ascii="Times New Roman" w:hAnsi="Times New Roman"/>
          <w:sz w:val="20"/>
        </w:rPr>
        <w:t xml:space="preserve">refer to some observable aspect of </w:t>
      </w:r>
      <w:r w:rsidR="007F4CFD">
        <w:rPr>
          <w:rFonts w:ascii="Times New Roman" w:hAnsi="Times New Roman"/>
          <w:sz w:val="20"/>
        </w:rPr>
        <w:t>an</w:t>
      </w:r>
      <w:r w:rsidRPr="00B0660D">
        <w:rPr>
          <w:rFonts w:ascii="Times New Roman" w:hAnsi="Times New Roman"/>
          <w:sz w:val="20"/>
        </w:rPr>
        <w:t xml:space="preserve"> individual’s behavior.</w:t>
      </w:r>
    </w:p>
    <w:p w14:paraId="2A45E159" w14:textId="77777777" w:rsidR="00481FC4" w:rsidRDefault="00481FC4" w:rsidP="000C29F2">
      <w:pPr>
        <w:rPr>
          <w:rFonts w:ascii="Times New Roman" w:hAnsi="Times New Roman"/>
          <w:sz w:val="20"/>
        </w:rPr>
      </w:pPr>
    </w:p>
    <w:p w14:paraId="55E2EF31" w14:textId="77777777" w:rsidR="00481FC4" w:rsidRDefault="00481FC4" w:rsidP="00481FC4">
      <w:pPr>
        <w:numPr>
          <w:ilvl w:val="0"/>
          <w:numId w:val="8"/>
        </w:numPr>
        <w:rPr>
          <w:rFonts w:ascii="Times New Roman" w:hAnsi="Times New Roman"/>
          <w:sz w:val="20"/>
        </w:rPr>
      </w:pPr>
      <w:r>
        <w:rPr>
          <w:rFonts w:ascii="Times New Roman" w:hAnsi="Times New Roman"/>
          <w:sz w:val="20"/>
        </w:rPr>
        <w:t>Which of the following would constitute the most important aspect of a good behavioral definition of shyness?</w:t>
      </w:r>
    </w:p>
    <w:p w14:paraId="7DFF1F29" w14:textId="4A7B43C8" w:rsidR="00481FC4" w:rsidRDefault="00A86B0C" w:rsidP="00481FC4">
      <w:pPr>
        <w:numPr>
          <w:ilvl w:val="1"/>
          <w:numId w:val="8"/>
        </w:numPr>
        <w:rPr>
          <w:rFonts w:ascii="Times New Roman" w:hAnsi="Times New Roman"/>
          <w:sz w:val="20"/>
        </w:rPr>
      </w:pPr>
      <w:r>
        <w:rPr>
          <w:rFonts w:ascii="Times New Roman" w:hAnsi="Times New Roman"/>
          <w:sz w:val="20"/>
        </w:rPr>
        <w:t>A</w:t>
      </w:r>
      <w:r w:rsidR="00481FC4">
        <w:rPr>
          <w:rFonts w:ascii="Times New Roman" w:hAnsi="Times New Roman"/>
          <w:sz w:val="20"/>
        </w:rPr>
        <w:t>voidance of groups of individuals</w:t>
      </w:r>
    </w:p>
    <w:p w14:paraId="3F5B6B78" w14:textId="75E434BB" w:rsidR="00481FC4" w:rsidRDefault="00A86B0C" w:rsidP="00481FC4">
      <w:pPr>
        <w:numPr>
          <w:ilvl w:val="1"/>
          <w:numId w:val="8"/>
        </w:numPr>
        <w:rPr>
          <w:rFonts w:ascii="Times New Roman" w:hAnsi="Times New Roman"/>
          <w:sz w:val="20"/>
        </w:rPr>
      </w:pPr>
      <w:r>
        <w:rPr>
          <w:rFonts w:ascii="Times New Roman" w:hAnsi="Times New Roman"/>
          <w:sz w:val="20"/>
        </w:rPr>
        <w:t>F</w:t>
      </w:r>
      <w:r w:rsidR="00481FC4">
        <w:rPr>
          <w:rFonts w:ascii="Times New Roman" w:hAnsi="Times New Roman"/>
          <w:sz w:val="20"/>
        </w:rPr>
        <w:t>eelings of shyness</w:t>
      </w:r>
    </w:p>
    <w:p w14:paraId="3136B2EF" w14:textId="4EC7EB69" w:rsidR="00481FC4" w:rsidRDefault="00A86B0C" w:rsidP="00481FC4">
      <w:pPr>
        <w:numPr>
          <w:ilvl w:val="1"/>
          <w:numId w:val="8"/>
        </w:numPr>
        <w:rPr>
          <w:rFonts w:ascii="Times New Roman" w:hAnsi="Times New Roman"/>
          <w:sz w:val="20"/>
        </w:rPr>
      </w:pPr>
      <w:r>
        <w:rPr>
          <w:rFonts w:ascii="Times New Roman" w:hAnsi="Times New Roman"/>
          <w:sz w:val="20"/>
        </w:rPr>
        <w:t>T</w:t>
      </w:r>
      <w:r w:rsidR="00481FC4">
        <w:rPr>
          <w:rFonts w:ascii="Times New Roman" w:hAnsi="Times New Roman"/>
          <w:sz w:val="20"/>
        </w:rPr>
        <w:t>houghts of shyness</w:t>
      </w:r>
    </w:p>
    <w:p w14:paraId="1A7B5A96" w14:textId="669EF030" w:rsidR="00481FC4" w:rsidRDefault="00A86B0C" w:rsidP="00481FC4">
      <w:pPr>
        <w:numPr>
          <w:ilvl w:val="1"/>
          <w:numId w:val="8"/>
        </w:numPr>
        <w:rPr>
          <w:rFonts w:ascii="Times New Roman" w:hAnsi="Times New Roman"/>
          <w:sz w:val="20"/>
        </w:rPr>
      </w:pPr>
      <w:r>
        <w:rPr>
          <w:rFonts w:ascii="Times New Roman" w:hAnsi="Times New Roman"/>
          <w:sz w:val="20"/>
        </w:rPr>
        <w:t>B</w:t>
      </w:r>
      <w:r w:rsidR="00481FC4">
        <w:rPr>
          <w:rFonts w:ascii="Times New Roman" w:hAnsi="Times New Roman"/>
          <w:sz w:val="20"/>
        </w:rPr>
        <w:t>oth b and c</w:t>
      </w:r>
      <w:r w:rsidR="00B0660D">
        <w:rPr>
          <w:rFonts w:ascii="Times New Roman" w:hAnsi="Times New Roman"/>
          <w:sz w:val="20"/>
        </w:rPr>
        <w:t xml:space="preserve"> are correct</w:t>
      </w:r>
      <w:r>
        <w:rPr>
          <w:rFonts w:ascii="Times New Roman" w:hAnsi="Times New Roman"/>
          <w:sz w:val="20"/>
        </w:rPr>
        <w:t>.</w:t>
      </w:r>
    </w:p>
    <w:p w14:paraId="094EE537" w14:textId="77777777" w:rsidR="00B0660D" w:rsidRDefault="00B0660D"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32BC35B7" w14:textId="6C830C1F" w:rsidR="00481FC4" w:rsidRDefault="00B0660D" w:rsidP="000C29F2">
      <w:pPr>
        <w:ind w:firstLine="432"/>
        <w:rPr>
          <w:rFonts w:ascii="Times New Roman" w:hAnsi="Times New Roman"/>
          <w:sz w:val="20"/>
        </w:rPr>
      </w:pPr>
      <w:r>
        <w:rPr>
          <w:rFonts w:ascii="Times New Roman" w:hAnsi="Times New Roman"/>
          <w:sz w:val="20"/>
        </w:rPr>
        <w:t xml:space="preserve">Page </w:t>
      </w:r>
      <w:r w:rsidR="00F2402C">
        <w:rPr>
          <w:rFonts w:ascii="Times New Roman" w:hAnsi="Times New Roman"/>
          <w:sz w:val="20"/>
        </w:rPr>
        <w:t>number:</w:t>
      </w:r>
      <w:r>
        <w:rPr>
          <w:rFonts w:ascii="Times New Roman" w:hAnsi="Times New Roman"/>
          <w:sz w:val="20"/>
        </w:rPr>
        <w:t xml:space="preserve"> </w:t>
      </w:r>
      <w:r w:rsidR="00481FC4">
        <w:rPr>
          <w:rFonts w:ascii="Times New Roman" w:hAnsi="Times New Roman"/>
          <w:sz w:val="20"/>
        </w:rPr>
        <w:t>5</w:t>
      </w:r>
      <w:r w:rsidR="00F2402C">
        <w:rPr>
          <w:rFonts w:ascii="Times New Roman" w:hAnsi="Times New Roman"/>
          <w:sz w:val="20"/>
        </w:rPr>
        <w:t>8</w:t>
      </w:r>
    </w:p>
    <w:p w14:paraId="796572F0" w14:textId="7A74E630" w:rsidR="00B0660D" w:rsidRDefault="00B0660D" w:rsidP="000C29F2">
      <w:pPr>
        <w:ind w:left="432"/>
        <w:rPr>
          <w:rFonts w:ascii="Times New Roman" w:hAnsi="Times New Roman"/>
          <w:sz w:val="20"/>
        </w:rPr>
      </w:pPr>
      <w:r>
        <w:rPr>
          <w:rFonts w:ascii="Times New Roman" w:hAnsi="Times New Roman"/>
          <w:sz w:val="20"/>
        </w:rPr>
        <w:t xml:space="preserve">Feedback: </w:t>
      </w:r>
      <w:r w:rsidR="007F4CFD">
        <w:rPr>
          <w:rFonts w:ascii="Times New Roman" w:hAnsi="Times New Roman"/>
          <w:sz w:val="20"/>
        </w:rPr>
        <w:t xml:space="preserve">Avoidance of groups of individuals would constitute the most important aspect of a good behavioral definition of shyness. </w:t>
      </w:r>
      <w:r w:rsidR="00F2402C">
        <w:rPr>
          <w:rFonts w:ascii="Times New Roman" w:hAnsi="Times New Roman"/>
          <w:sz w:val="20"/>
        </w:rPr>
        <w:t xml:space="preserve">Good </w:t>
      </w:r>
      <w:r w:rsidR="00F2402C" w:rsidRPr="00B0660D">
        <w:rPr>
          <w:rFonts w:ascii="Times New Roman" w:hAnsi="Times New Roman"/>
          <w:sz w:val="20"/>
        </w:rPr>
        <w:t>behavioral definitions should be objective in the sense that they</w:t>
      </w:r>
      <w:r w:rsidR="00F2402C">
        <w:rPr>
          <w:rFonts w:ascii="Times New Roman" w:hAnsi="Times New Roman"/>
          <w:sz w:val="20"/>
        </w:rPr>
        <w:t xml:space="preserve"> </w:t>
      </w:r>
      <w:r w:rsidR="00F2402C" w:rsidRPr="00B0660D">
        <w:rPr>
          <w:rFonts w:ascii="Times New Roman" w:hAnsi="Times New Roman"/>
          <w:sz w:val="20"/>
        </w:rPr>
        <w:t xml:space="preserve">refer to some observable aspect of </w:t>
      </w:r>
      <w:r w:rsidR="00166C63">
        <w:rPr>
          <w:rFonts w:ascii="Times New Roman" w:hAnsi="Times New Roman"/>
          <w:sz w:val="20"/>
        </w:rPr>
        <w:t>an</w:t>
      </w:r>
      <w:r w:rsidR="00F2402C" w:rsidRPr="00B0660D">
        <w:rPr>
          <w:rFonts w:ascii="Times New Roman" w:hAnsi="Times New Roman"/>
          <w:sz w:val="20"/>
        </w:rPr>
        <w:t xml:space="preserve"> individual’s behavior.</w:t>
      </w:r>
    </w:p>
    <w:p w14:paraId="43F749A3" w14:textId="77777777" w:rsidR="00481FC4" w:rsidRDefault="00481FC4" w:rsidP="000C29F2">
      <w:pPr>
        <w:rPr>
          <w:rFonts w:ascii="Times New Roman" w:hAnsi="Times New Roman"/>
          <w:sz w:val="20"/>
        </w:rPr>
      </w:pPr>
    </w:p>
    <w:p w14:paraId="00D0D426" w14:textId="77777777" w:rsidR="00481FC4" w:rsidRDefault="00481FC4" w:rsidP="00481FC4">
      <w:pPr>
        <w:rPr>
          <w:rFonts w:ascii="Times New Roman" w:hAnsi="Times New Roman"/>
          <w:b/>
          <w:sz w:val="20"/>
        </w:rPr>
      </w:pPr>
      <w:r>
        <w:rPr>
          <w:rFonts w:ascii="Times New Roman" w:hAnsi="Times New Roman"/>
          <w:b/>
          <w:sz w:val="20"/>
        </w:rPr>
        <w:t>Recording Methods</w:t>
      </w:r>
    </w:p>
    <w:p w14:paraId="666778CA" w14:textId="77777777" w:rsidR="00481FC4" w:rsidRDefault="00481FC4" w:rsidP="00481FC4">
      <w:pPr>
        <w:rPr>
          <w:rFonts w:ascii="Times New Roman" w:hAnsi="Times New Roman"/>
          <w:sz w:val="20"/>
        </w:rPr>
      </w:pPr>
    </w:p>
    <w:p w14:paraId="2A91C60F" w14:textId="77777777" w:rsidR="00481FC4" w:rsidRDefault="00481FC4" w:rsidP="00481FC4">
      <w:pPr>
        <w:numPr>
          <w:ilvl w:val="0"/>
          <w:numId w:val="8"/>
        </w:numPr>
        <w:rPr>
          <w:rFonts w:ascii="Times New Roman" w:hAnsi="Times New Roman"/>
          <w:sz w:val="20"/>
        </w:rPr>
      </w:pPr>
      <w:r>
        <w:rPr>
          <w:rFonts w:ascii="Times New Roman" w:hAnsi="Times New Roman"/>
          <w:sz w:val="20"/>
        </w:rPr>
        <w:t>A(n) _____ measure of behavior is the frequency with which a behavior occurs in a set period of time.</w:t>
      </w:r>
    </w:p>
    <w:p w14:paraId="3568093D"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73373030" w14:textId="77777777" w:rsidR="00481FC4" w:rsidRDefault="00481FC4" w:rsidP="00481FC4">
      <w:pPr>
        <w:numPr>
          <w:ilvl w:val="1"/>
          <w:numId w:val="8"/>
        </w:numPr>
        <w:rPr>
          <w:rFonts w:ascii="Times New Roman" w:hAnsi="Times New Roman"/>
          <w:sz w:val="20"/>
        </w:rPr>
      </w:pPr>
      <w:r>
        <w:rPr>
          <w:rFonts w:ascii="Times New Roman" w:hAnsi="Times New Roman"/>
          <w:sz w:val="20"/>
        </w:rPr>
        <w:t>interval</w:t>
      </w:r>
    </w:p>
    <w:p w14:paraId="2740A922" w14:textId="77777777" w:rsidR="00481FC4" w:rsidRDefault="00481FC4" w:rsidP="00481FC4">
      <w:pPr>
        <w:numPr>
          <w:ilvl w:val="1"/>
          <w:numId w:val="8"/>
        </w:numPr>
        <w:rPr>
          <w:rFonts w:ascii="Times New Roman" w:hAnsi="Times New Roman"/>
          <w:sz w:val="20"/>
        </w:rPr>
      </w:pPr>
      <w:r>
        <w:rPr>
          <w:rFonts w:ascii="Times New Roman" w:hAnsi="Times New Roman"/>
          <w:sz w:val="20"/>
        </w:rPr>
        <w:t>latency</w:t>
      </w:r>
    </w:p>
    <w:p w14:paraId="76A55564"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3FC9C794" w14:textId="77777777" w:rsidR="00F2402C" w:rsidRDefault="00F2402C"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3AFA421F" w14:textId="7C74DE0C" w:rsidR="00481FC4" w:rsidRDefault="00F2402C" w:rsidP="000C29F2">
      <w:pPr>
        <w:ind w:firstLine="432"/>
        <w:rPr>
          <w:rFonts w:ascii="Times New Roman" w:hAnsi="Times New Roman"/>
          <w:sz w:val="20"/>
        </w:rPr>
      </w:pPr>
      <w:r>
        <w:rPr>
          <w:rFonts w:ascii="Times New Roman" w:hAnsi="Times New Roman"/>
          <w:sz w:val="20"/>
        </w:rPr>
        <w:t>Page number: 59</w:t>
      </w:r>
    </w:p>
    <w:p w14:paraId="2DC7726F" w14:textId="3EB913EE" w:rsidR="00F2402C" w:rsidRDefault="007D0A56" w:rsidP="000C29F2">
      <w:pPr>
        <w:ind w:firstLine="360"/>
        <w:rPr>
          <w:rFonts w:ascii="Times New Roman" w:hAnsi="Times New Roman"/>
          <w:sz w:val="20"/>
        </w:rPr>
      </w:pPr>
      <w:r>
        <w:rPr>
          <w:rFonts w:ascii="Times New Roman" w:hAnsi="Times New Roman"/>
          <w:sz w:val="20"/>
        </w:rPr>
        <w:t xml:space="preserve"> </w:t>
      </w:r>
      <w:r w:rsidR="00F2402C">
        <w:rPr>
          <w:rFonts w:ascii="Times New Roman" w:hAnsi="Times New Roman"/>
          <w:sz w:val="20"/>
        </w:rPr>
        <w:t>Feedback: R</w:t>
      </w:r>
      <w:r w:rsidR="00F2402C" w:rsidRPr="00F2402C">
        <w:rPr>
          <w:rFonts w:ascii="Times New Roman" w:hAnsi="Times New Roman"/>
          <w:sz w:val="20"/>
        </w:rPr>
        <w:t>ate of response</w:t>
      </w:r>
      <w:r w:rsidR="00F2402C">
        <w:rPr>
          <w:rFonts w:ascii="Times New Roman" w:hAnsi="Times New Roman"/>
          <w:sz w:val="20"/>
        </w:rPr>
        <w:t xml:space="preserve"> </w:t>
      </w:r>
      <w:r w:rsidR="00F2402C" w:rsidRPr="00F2402C">
        <w:rPr>
          <w:rFonts w:ascii="Times New Roman" w:hAnsi="Times New Roman"/>
          <w:sz w:val="20"/>
        </w:rPr>
        <w:t>is the frequency with which a response occurs in a certain period of time.</w:t>
      </w:r>
    </w:p>
    <w:p w14:paraId="577DD7A0" w14:textId="77777777" w:rsidR="00481FC4" w:rsidRDefault="00481FC4" w:rsidP="00481FC4">
      <w:pPr>
        <w:rPr>
          <w:rFonts w:ascii="Times New Roman" w:hAnsi="Times New Roman"/>
          <w:sz w:val="20"/>
        </w:rPr>
      </w:pPr>
    </w:p>
    <w:p w14:paraId="11C60406" w14:textId="77777777" w:rsidR="00481FC4" w:rsidRDefault="00481FC4" w:rsidP="00481FC4">
      <w:pPr>
        <w:numPr>
          <w:ilvl w:val="0"/>
          <w:numId w:val="8"/>
        </w:numPr>
        <w:rPr>
          <w:rFonts w:ascii="Times New Roman" w:hAnsi="Times New Roman"/>
          <w:sz w:val="20"/>
        </w:rPr>
      </w:pPr>
      <w:r>
        <w:rPr>
          <w:rFonts w:ascii="Times New Roman" w:hAnsi="Times New Roman"/>
          <w:sz w:val="20"/>
        </w:rPr>
        <w:t>A useful device for measuring the _____ of a behavior is a cumulative recorder.</w:t>
      </w:r>
    </w:p>
    <w:p w14:paraId="7495070F"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w:t>
      </w:r>
    </w:p>
    <w:p w14:paraId="143CC316"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7A14E78C" w14:textId="77777777" w:rsidR="00481FC4" w:rsidRDefault="00481FC4" w:rsidP="00481FC4">
      <w:pPr>
        <w:numPr>
          <w:ilvl w:val="1"/>
          <w:numId w:val="8"/>
        </w:numPr>
        <w:rPr>
          <w:rFonts w:ascii="Times New Roman" w:hAnsi="Times New Roman"/>
          <w:sz w:val="20"/>
        </w:rPr>
      </w:pPr>
      <w:r>
        <w:rPr>
          <w:rFonts w:ascii="Times New Roman" w:hAnsi="Times New Roman"/>
          <w:sz w:val="20"/>
        </w:rPr>
        <w:t>latency</w:t>
      </w:r>
    </w:p>
    <w:p w14:paraId="0F03EDC8" w14:textId="77777777" w:rsidR="00481FC4" w:rsidRDefault="00481FC4" w:rsidP="00481FC4">
      <w:pPr>
        <w:numPr>
          <w:ilvl w:val="1"/>
          <w:numId w:val="8"/>
        </w:numPr>
        <w:rPr>
          <w:rFonts w:ascii="Times New Roman" w:hAnsi="Times New Roman"/>
          <w:sz w:val="20"/>
        </w:rPr>
      </w:pPr>
      <w:r>
        <w:rPr>
          <w:rFonts w:ascii="Times New Roman" w:hAnsi="Times New Roman"/>
          <w:sz w:val="20"/>
        </w:rPr>
        <w:t>intensity</w:t>
      </w:r>
    </w:p>
    <w:p w14:paraId="24C5D851" w14:textId="77777777" w:rsidR="00F2402C" w:rsidRDefault="00F2402C"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550859EA" w14:textId="2A777AF5" w:rsidR="00481FC4" w:rsidRDefault="00F2402C" w:rsidP="000C29F2">
      <w:pPr>
        <w:ind w:firstLine="360"/>
        <w:rPr>
          <w:rFonts w:ascii="Times New Roman" w:hAnsi="Times New Roman"/>
          <w:sz w:val="20"/>
        </w:rPr>
      </w:pPr>
      <w:r>
        <w:rPr>
          <w:rFonts w:ascii="Times New Roman" w:hAnsi="Times New Roman"/>
          <w:sz w:val="20"/>
        </w:rPr>
        <w:t xml:space="preserve">Page number: </w:t>
      </w:r>
      <w:r w:rsidR="00633225">
        <w:rPr>
          <w:rFonts w:ascii="Times New Roman" w:hAnsi="Times New Roman"/>
          <w:sz w:val="20"/>
        </w:rPr>
        <w:t>59–</w:t>
      </w:r>
      <w:r w:rsidR="00481FC4">
        <w:rPr>
          <w:rFonts w:ascii="Times New Roman" w:hAnsi="Times New Roman"/>
          <w:sz w:val="20"/>
        </w:rPr>
        <w:t>60</w:t>
      </w:r>
    </w:p>
    <w:p w14:paraId="3C6E5294" w14:textId="77777777" w:rsidR="00F2402C" w:rsidRDefault="00F2402C" w:rsidP="000C29F2">
      <w:pPr>
        <w:ind w:left="360"/>
        <w:rPr>
          <w:rFonts w:ascii="Times New Roman" w:hAnsi="Times New Roman"/>
          <w:sz w:val="20"/>
        </w:rPr>
      </w:pPr>
      <w:r>
        <w:rPr>
          <w:rFonts w:ascii="Times New Roman" w:hAnsi="Times New Roman"/>
          <w:sz w:val="20"/>
        </w:rPr>
        <w:t>Feedback: R</w:t>
      </w:r>
      <w:r w:rsidRPr="00F2402C">
        <w:rPr>
          <w:rFonts w:ascii="Times New Roman" w:hAnsi="Times New Roman"/>
          <w:sz w:val="20"/>
        </w:rPr>
        <w:t>ate of response</w:t>
      </w:r>
      <w:r>
        <w:rPr>
          <w:rFonts w:ascii="Times New Roman" w:hAnsi="Times New Roman"/>
          <w:sz w:val="20"/>
        </w:rPr>
        <w:t xml:space="preserve"> </w:t>
      </w:r>
      <w:r w:rsidRPr="00F2402C">
        <w:rPr>
          <w:rFonts w:ascii="Times New Roman" w:hAnsi="Times New Roman"/>
          <w:sz w:val="20"/>
        </w:rPr>
        <w:t>is the frequency with which a response occurs in a certain period of time</w:t>
      </w:r>
      <w:r>
        <w:rPr>
          <w:rFonts w:ascii="Times New Roman" w:hAnsi="Times New Roman"/>
          <w:sz w:val="20"/>
        </w:rPr>
        <w:t xml:space="preserve">. </w:t>
      </w:r>
      <w:r w:rsidRPr="00F2402C">
        <w:rPr>
          <w:rFonts w:ascii="Times New Roman" w:hAnsi="Times New Roman"/>
          <w:sz w:val="20"/>
        </w:rPr>
        <w:t>A cumulative recorder is a classic device that measures the total number of responses over time and provides a graphic depiction of the rate of behavior.</w:t>
      </w:r>
    </w:p>
    <w:p w14:paraId="6F62D92B" w14:textId="77777777" w:rsidR="00481FC4" w:rsidRDefault="00481FC4" w:rsidP="000C29F2">
      <w:pPr>
        <w:rPr>
          <w:rFonts w:ascii="Times New Roman" w:hAnsi="Times New Roman"/>
          <w:sz w:val="20"/>
        </w:rPr>
      </w:pPr>
    </w:p>
    <w:p w14:paraId="3E324BEB" w14:textId="7A71417E" w:rsidR="00481FC4" w:rsidRDefault="00481FC4" w:rsidP="00481FC4">
      <w:pPr>
        <w:numPr>
          <w:ilvl w:val="0"/>
          <w:numId w:val="8"/>
        </w:numPr>
        <w:rPr>
          <w:rFonts w:ascii="Times New Roman" w:hAnsi="Times New Roman"/>
          <w:sz w:val="20"/>
        </w:rPr>
      </w:pPr>
      <w:r>
        <w:rPr>
          <w:rFonts w:ascii="Times New Roman" w:hAnsi="Times New Roman"/>
          <w:sz w:val="20"/>
        </w:rPr>
        <w:t>Rate of response is a favorite measure of behavior for some researchers because it is</w:t>
      </w:r>
      <w:r w:rsidR="005C18AA">
        <w:rPr>
          <w:rFonts w:ascii="Times New Roman" w:hAnsi="Times New Roman"/>
          <w:sz w:val="20"/>
        </w:rPr>
        <w:t>:</w:t>
      </w:r>
    </w:p>
    <w:p w14:paraId="2A97559B" w14:textId="77777777" w:rsidR="00481FC4" w:rsidRDefault="00481FC4" w:rsidP="00481FC4">
      <w:pPr>
        <w:numPr>
          <w:ilvl w:val="1"/>
          <w:numId w:val="8"/>
        </w:numPr>
        <w:rPr>
          <w:rFonts w:ascii="Times New Roman" w:hAnsi="Times New Roman"/>
          <w:sz w:val="20"/>
        </w:rPr>
      </w:pPr>
      <w:r>
        <w:rPr>
          <w:rFonts w:ascii="Times New Roman" w:hAnsi="Times New Roman"/>
          <w:sz w:val="20"/>
        </w:rPr>
        <w:t>a very salient measure of behavior.</w:t>
      </w:r>
    </w:p>
    <w:p w14:paraId="0ABBEFFB" w14:textId="77777777" w:rsidR="00481FC4" w:rsidRDefault="00481FC4" w:rsidP="00481FC4">
      <w:pPr>
        <w:numPr>
          <w:ilvl w:val="1"/>
          <w:numId w:val="8"/>
        </w:numPr>
        <w:rPr>
          <w:rFonts w:ascii="Times New Roman" w:hAnsi="Times New Roman"/>
          <w:sz w:val="20"/>
        </w:rPr>
      </w:pPr>
      <w:r>
        <w:rPr>
          <w:rFonts w:ascii="Times New Roman" w:hAnsi="Times New Roman"/>
          <w:sz w:val="20"/>
        </w:rPr>
        <w:t>a very sensitive measure of behavior.</w:t>
      </w:r>
    </w:p>
    <w:p w14:paraId="66F22D66" w14:textId="77777777" w:rsidR="00481FC4" w:rsidRDefault="00481FC4" w:rsidP="00481FC4">
      <w:pPr>
        <w:numPr>
          <w:ilvl w:val="1"/>
          <w:numId w:val="8"/>
        </w:numPr>
        <w:rPr>
          <w:rFonts w:ascii="Times New Roman" w:hAnsi="Times New Roman"/>
          <w:sz w:val="20"/>
        </w:rPr>
      </w:pPr>
      <w:r>
        <w:rPr>
          <w:rFonts w:ascii="Times New Roman" w:hAnsi="Times New Roman"/>
          <w:sz w:val="20"/>
        </w:rPr>
        <w:t>a very robust measure of behavior.</w:t>
      </w:r>
    </w:p>
    <w:p w14:paraId="73C48B40" w14:textId="77777777" w:rsidR="00481FC4" w:rsidRDefault="00481FC4" w:rsidP="00481FC4">
      <w:pPr>
        <w:numPr>
          <w:ilvl w:val="1"/>
          <w:numId w:val="8"/>
        </w:numPr>
        <w:rPr>
          <w:rFonts w:ascii="Times New Roman" w:hAnsi="Times New Roman"/>
          <w:sz w:val="20"/>
        </w:rPr>
      </w:pPr>
      <w:r>
        <w:rPr>
          <w:rFonts w:ascii="Times New Roman" w:hAnsi="Times New Roman"/>
          <w:sz w:val="20"/>
        </w:rPr>
        <w:t>a very subjective measure of behavior.</w:t>
      </w:r>
    </w:p>
    <w:p w14:paraId="561F175A" w14:textId="77777777" w:rsidR="005C18AA" w:rsidRDefault="005C18AA"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01CFB057" w14:textId="6573038F" w:rsidR="00481FC4" w:rsidRDefault="005C18AA" w:rsidP="000C29F2">
      <w:pPr>
        <w:ind w:firstLine="360"/>
        <w:rPr>
          <w:rFonts w:ascii="Times New Roman" w:hAnsi="Times New Roman"/>
          <w:sz w:val="20"/>
        </w:rPr>
      </w:pPr>
      <w:r>
        <w:rPr>
          <w:rFonts w:ascii="Times New Roman" w:hAnsi="Times New Roman"/>
          <w:sz w:val="20"/>
        </w:rPr>
        <w:t>Page number: 59</w:t>
      </w:r>
    </w:p>
    <w:p w14:paraId="17ACA883" w14:textId="77777777" w:rsidR="005C18AA" w:rsidRPr="005C18AA" w:rsidRDefault="005C18AA" w:rsidP="000C29F2">
      <w:pPr>
        <w:ind w:left="360"/>
        <w:rPr>
          <w:rFonts w:ascii="Times New Roman" w:hAnsi="Times New Roman"/>
          <w:sz w:val="20"/>
        </w:rPr>
      </w:pPr>
      <w:r>
        <w:rPr>
          <w:rFonts w:ascii="Times New Roman" w:hAnsi="Times New Roman"/>
          <w:sz w:val="20"/>
        </w:rPr>
        <w:t xml:space="preserve">Feedback: </w:t>
      </w:r>
      <w:r w:rsidRPr="005C18AA">
        <w:rPr>
          <w:rFonts w:ascii="Times New Roman" w:hAnsi="Times New Roman"/>
          <w:sz w:val="20"/>
        </w:rPr>
        <w:t>Rate is a particularly favored measure among some behaviorists</w:t>
      </w:r>
      <w:r>
        <w:rPr>
          <w:rFonts w:ascii="Times New Roman" w:hAnsi="Times New Roman"/>
          <w:sz w:val="20"/>
        </w:rPr>
        <w:t>,</w:t>
      </w:r>
      <w:r w:rsidRPr="005C18AA">
        <w:rPr>
          <w:rFonts w:ascii="Times New Roman" w:hAnsi="Times New Roman"/>
          <w:sz w:val="20"/>
        </w:rPr>
        <w:t xml:space="preserve"> because it tends to be highly sensitive to the influence of other variables.</w:t>
      </w:r>
    </w:p>
    <w:p w14:paraId="55C97831" w14:textId="77777777" w:rsidR="00481FC4" w:rsidRDefault="00481FC4" w:rsidP="00DA0912">
      <w:pPr>
        <w:rPr>
          <w:rFonts w:ascii="Times New Roman" w:hAnsi="Times New Roman"/>
          <w:sz w:val="20"/>
        </w:rPr>
      </w:pPr>
    </w:p>
    <w:p w14:paraId="2D14CF09" w14:textId="77777777" w:rsidR="00481FC4" w:rsidRDefault="00481FC4" w:rsidP="00481FC4">
      <w:pPr>
        <w:numPr>
          <w:ilvl w:val="0"/>
          <w:numId w:val="8"/>
        </w:numPr>
        <w:rPr>
          <w:rFonts w:ascii="Times New Roman" w:hAnsi="Times New Roman"/>
          <w:sz w:val="20"/>
        </w:rPr>
      </w:pPr>
      <w:r>
        <w:rPr>
          <w:rFonts w:ascii="Times New Roman" w:hAnsi="Times New Roman"/>
          <w:sz w:val="20"/>
        </w:rPr>
        <w:t>If I wish to measure the effect of slight changes in caffeine level on a rat’s behavior, I would need a sensitive measure of behavior. I should consider using a(n) _____ measure of response.</w:t>
      </w:r>
    </w:p>
    <w:p w14:paraId="125760F1" w14:textId="77777777" w:rsidR="00481FC4" w:rsidRDefault="00481FC4" w:rsidP="00481FC4">
      <w:pPr>
        <w:numPr>
          <w:ilvl w:val="1"/>
          <w:numId w:val="8"/>
        </w:numPr>
        <w:rPr>
          <w:rFonts w:ascii="Times New Roman" w:hAnsi="Times New Roman"/>
          <w:sz w:val="20"/>
        </w:rPr>
      </w:pPr>
      <w:r>
        <w:rPr>
          <w:rFonts w:ascii="Times New Roman" w:hAnsi="Times New Roman"/>
          <w:sz w:val="20"/>
        </w:rPr>
        <w:t>interval</w:t>
      </w:r>
    </w:p>
    <w:p w14:paraId="3D2EBAC5" w14:textId="77777777" w:rsidR="00481FC4" w:rsidRDefault="00481FC4" w:rsidP="00481FC4">
      <w:pPr>
        <w:numPr>
          <w:ilvl w:val="1"/>
          <w:numId w:val="8"/>
        </w:numPr>
        <w:rPr>
          <w:rFonts w:ascii="Times New Roman" w:hAnsi="Times New Roman"/>
          <w:sz w:val="20"/>
        </w:rPr>
      </w:pPr>
      <w:r>
        <w:rPr>
          <w:rFonts w:ascii="Times New Roman" w:hAnsi="Times New Roman"/>
          <w:sz w:val="20"/>
        </w:rPr>
        <w:t>latency</w:t>
      </w:r>
    </w:p>
    <w:p w14:paraId="44BFDA67"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0F2A7C29"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w:t>
      </w:r>
    </w:p>
    <w:p w14:paraId="6BE9E318" w14:textId="77777777" w:rsidR="005C18AA" w:rsidRDefault="005C18AA"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06BA0463" w14:textId="085C7904" w:rsidR="005C18AA" w:rsidRDefault="005C18AA" w:rsidP="000C29F2">
      <w:pPr>
        <w:ind w:firstLine="360"/>
        <w:rPr>
          <w:rFonts w:ascii="Times New Roman" w:hAnsi="Times New Roman"/>
          <w:sz w:val="20"/>
        </w:rPr>
      </w:pPr>
      <w:r>
        <w:rPr>
          <w:rFonts w:ascii="Times New Roman" w:hAnsi="Times New Roman"/>
          <w:sz w:val="20"/>
        </w:rPr>
        <w:t>Page number: 59</w:t>
      </w:r>
    </w:p>
    <w:p w14:paraId="2946F666" w14:textId="77777777" w:rsidR="005C18AA" w:rsidRDefault="005C18AA" w:rsidP="000C29F2">
      <w:pPr>
        <w:ind w:left="360"/>
        <w:rPr>
          <w:rFonts w:ascii="Times New Roman" w:hAnsi="Times New Roman"/>
          <w:sz w:val="20"/>
        </w:rPr>
      </w:pPr>
      <w:r>
        <w:rPr>
          <w:rFonts w:ascii="Times New Roman" w:hAnsi="Times New Roman"/>
          <w:sz w:val="20"/>
        </w:rPr>
        <w:lastRenderedPageBreak/>
        <w:t xml:space="preserve">Feedback: </w:t>
      </w:r>
      <w:r w:rsidRPr="005C18AA">
        <w:rPr>
          <w:rFonts w:ascii="Times New Roman" w:hAnsi="Times New Roman"/>
          <w:sz w:val="20"/>
        </w:rPr>
        <w:t>Rate is a particularly favored measure among some behaviorists</w:t>
      </w:r>
      <w:r>
        <w:rPr>
          <w:rFonts w:ascii="Times New Roman" w:hAnsi="Times New Roman"/>
          <w:sz w:val="20"/>
        </w:rPr>
        <w:t>,</w:t>
      </w:r>
      <w:r w:rsidRPr="005C18AA">
        <w:rPr>
          <w:rFonts w:ascii="Times New Roman" w:hAnsi="Times New Roman"/>
          <w:sz w:val="20"/>
        </w:rPr>
        <w:t xml:space="preserve"> because it tends to be highly sensitive to the influence of other variables.</w:t>
      </w:r>
    </w:p>
    <w:p w14:paraId="226775E2" w14:textId="5E9B4FCA" w:rsidR="00481FC4" w:rsidRDefault="00481FC4" w:rsidP="000C29F2">
      <w:pPr>
        <w:rPr>
          <w:rFonts w:ascii="Times New Roman" w:hAnsi="Times New Roman"/>
          <w:sz w:val="20"/>
        </w:rPr>
      </w:pPr>
    </w:p>
    <w:p w14:paraId="762215DF" w14:textId="44DC8C84" w:rsidR="00481FC4" w:rsidRDefault="00481FC4" w:rsidP="00481FC4">
      <w:pPr>
        <w:numPr>
          <w:ilvl w:val="0"/>
          <w:numId w:val="8"/>
        </w:numPr>
        <w:rPr>
          <w:rFonts w:ascii="Times New Roman" w:hAnsi="Times New Roman"/>
          <w:sz w:val="20"/>
        </w:rPr>
      </w:pPr>
      <w:r>
        <w:rPr>
          <w:rFonts w:ascii="Times New Roman" w:hAnsi="Times New Roman"/>
          <w:sz w:val="20"/>
        </w:rPr>
        <w:t>If I wish to test the effects of minor sleep deprivation on a rat’s behavior, it would probably be wise to use a _____ measure of behavior, because it is very sensitive.</w:t>
      </w:r>
    </w:p>
    <w:p w14:paraId="14AE03C0"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72D29A6A"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147AC128" w14:textId="77777777" w:rsidR="00481FC4" w:rsidRDefault="00481FC4" w:rsidP="00481FC4">
      <w:pPr>
        <w:numPr>
          <w:ilvl w:val="1"/>
          <w:numId w:val="8"/>
        </w:numPr>
        <w:rPr>
          <w:rFonts w:ascii="Times New Roman" w:hAnsi="Times New Roman"/>
          <w:sz w:val="20"/>
        </w:rPr>
      </w:pPr>
      <w:r>
        <w:rPr>
          <w:rFonts w:ascii="Times New Roman" w:hAnsi="Times New Roman"/>
          <w:sz w:val="20"/>
        </w:rPr>
        <w:t>speed</w:t>
      </w:r>
    </w:p>
    <w:p w14:paraId="4450DDB1"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topographical</w:t>
      </w:r>
    </w:p>
    <w:p w14:paraId="6D55B80C" w14:textId="77777777" w:rsidR="005C18AA" w:rsidRDefault="005C18AA"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0C82A205" w14:textId="23978745" w:rsidR="00481FC4" w:rsidRDefault="005C18AA" w:rsidP="000C29F2">
      <w:pPr>
        <w:ind w:firstLine="360"/>
        <w:rPr>
          <w:rFonts w:ascii="Times New Roman" w:hAnsi="Times New Roman"/>
          <w:sz w:val="20"/>
        </w:rPr>
      </w:pPr>
      <w:r>
        <w:rPr>
          <w:rFonts w:ascii="Times New Roman" w:hAnsi="Times New Roman"/>
          <w:sz w:val="20"/>
        </w:rPr>
        <w:t>Page number: 59</w:t>
      </w:r>
      <w:r w:rsidR="00481FC4">
        <w:rPr>
          <w:rFonts w:ascii="Times New Roman" w:hAnsi="Times New Roman"/>
          <w:sz w:val="20"/>
        </w:rPr>
        <w:tab/>
      </w:r>
    </w:p>
    <w:p w14:paraId="0A8E3E76" w14:textId="77777777" w:rsidR="00481FC4" w:rsidRDefault="005C18AA" w:rsidP="000C29F2">
      <w:pPr>
        <w:ind w:left="360"/>
        <w:rPr>
          <w:rFonts w:ascii="Times New Roman" w:hAnsi="Times New Roman"/>
          <w:sz w:val="20"/>
        </w:rPr>
      </w:pPr>
      <w:r>
        <w:rPr>
          <w:rFonts w:ascii="Times New Roman" w:hAnsi="Times New Roman"/>
          <w:sz w:val="20"/>
        </w:rPr>
        <w:t xml:space="preserve">Feedback: </w:t>
      </w:r>
      <w:r w:rsidRPr="005C18AA">
        <w:rPr>
          <w:rFonts w:ascii="Times New Roman" w:hAnsi="Times New Roman"/>
          <w:sz w:val="20"/>
        </w:rPr>
        <w:t>Rate is a particularly favored measure among some behaviorists</w:t>
      </w:r>
      <w:r>
        <w:rPr>
          <w:rFonts w:ascii="Times New Roman" w:hAnsi="Times New Roman"/>
          <w:sz w:val="20"/>
        </w:rPr>
        <w:t>,</w:t>
      </w:r>
      <w:r w:rsidRPr="005C18AA">
        <w:rPr>
          <w:rFonts w:ascii="Times New Roman" w:hAnsi="Times New Roman"/>
          <w:sz w:val="20"/>
        </w:rPr>
        <w:t xml:space="preserve"> because it tends to be highly sensitive to the influence of other variables.</w:t>
      </w:r>
    </w:p>
    <w:p w14:paraId="6768C78A" w14:textId="39BBEF12" w:rsidR="009D2FC7" w:rsidRDefault="009D2FC7" w:rsidP="000C29F2">
      <w:pPr>
        <w:ind w:left="360"/>
        <w:rPr>
          <w:rFonts w:ascii="Times New Roman" w:hAnsi="Times New Roman"/>
          <w:sz w:val="20"/>
        </w:rPr>
      </w:pPr>
      <w:r>
        <w:rPr>
          <w:rFonts w:ascii="Times New Roman" w:hAnsi="Times New Roman"/>
          <w:sz w:val="20"/>
        </w:rPr>
        <w:t>WWW</w:t>
      </w:r>
    </w:p>
    <w:p w14:paraId="0DFEE187" w14:textId="77777777" w:rsidR="005C18AA" w:rsidRDefault="005C18AA" w:rsidP="000C29F2">
      <w:pPr>
        <w:rPr>
          <w:rFonts w:ascii="Times New Roman" w:hAnsi="Times New Roman"/>
          <w:sz w:val="20"/>
        </w:rPr>
      </w:pPr>
    </w:p>
    <w:p w14:paraId="061EB56A" w14:textId="77777777" w:rsidR="00481FC4" w:rsidRDefault="00481FC4" w:rsidP="00481FC4">
      <w:pPr>
        <w:numPr>
          <w:ilvl w:val="0"/>
          <w:numId w:val="8"/>
        </w:numPr>
        <w:rPr>
          <w:rFonts w:ascii="Times New Roman" w:hAnsi="Times New Roman"/>
          <w:sz w:val="20"/>
        </w:rPr>
      </w:pPr>
      <w:r>
        <w:rPr>
          <w:rFonts w:ascii="Times New Roman" w:hAnsi="Times New Roman"/>
          <w:sz w:val="20"/>
        </w:rPr>
        <w:t>On a cumulative record, a _____ indicates a _____ of response.</w:t>
      </w:r>
    </w:p>
    <w:p w14:paraId="63224DEA" w14:textId="77777777" w:rsidR="00481FC4" w:rsidRDefault="00481FC4" w:rsidP="00481FC4">
      <w:pPr>
        <w:numPr>
          <w:ilvl w:val="1"/>
          <w:numId w:val="8"/>
        </w:numPr>
        <w:rPr>
          <w:rFonts w:ascii="Times New Roman" w:hAnsi="Times New Roman"/>
          <w:sz w:val="20"/>
        </w:rPr>
      </w:pPr>
      <w:r>
        <w:rPr>
          <w:rFonts w:ascii="Times New Roman" w:hAnsi="Times New Roman"/>
          <w:sz w:val="20"/>
        </w:rPr>
        <w:t>flat line; high rate</w:t>
      </w:r>
    </w:p>
    <w:p w14:paraId="361402DE" w14:textId="77777777" w:rsidR="00481FC4" w:rsidRDefault="00481FC4" w:rsidP="00481FC4">
      <w:pPr>
        <w:numPr>
          <w:ilvl w:val="1"/>
          <w:numId w:val="8"/>
        </w:numPr>
        <w:rPr>
          <w:rFonts w:ascii="Times New Roman" w:hAnsi="Times New Roman"/>
          <w:sz w:val="20"/>
        </w:rPr>
      </w:pPr>
      <w:r>
        <w:rPr>
          <w:rFonts w:ascii="Times New Roman" w:hAnsi="Times New Roman"/>
          <w:sz w:val="20"/>
        </w:rPr>
        <w:t>steep line; low rate</w:t>
      </w:r>
    </w:p>
    <w:p w14:paraId="38BED7F7" w14:textId="77777777" w:rsidR="00481FC4" w:rsidRDefault="00481FC4" w:rsidP="00481FC4">
      <w:pPr>
        <w:numPr>
          <w:ilvl w:val="1"/>
          <w:numId w:val="8"/>
        </w:numPr>
        <w:rPr>
          <w:rFonts w:ascii="Times New Roman" w:hAnsi="Times New Roman"/>
          <w:sz w:val="20"/>
        </w:rPr>
      </w:pPr>
      <w:r>
        <w:rPr>
          <w:rFonts w:ascii="Times New Roman" w:hAnsi="Times New Roman"/>
          <w:sz w:val="20"/>
        </w:rPr>
        <w:t>shallow line; high rate</w:t>
      </w:r>
    </w:p>
    <w:p w14:paraId="0C6FE5FE" w14:textId="6F4CD79E" w:rsidR="00481FC4" w:rsidRDefault="00280F22" w:rsidP="00481FC4">
      <w:pPr>
        <w:numPr>
          <w:ilvl w:val="1"/>
          <w:numId w:val="8"/>
        </w:numPr>
        <w:rPr>
          <w:rFonts w:ascii="Times New Roman" w:hAnsi="Times New Roman"/>
          <w:sz w:val="20"/>
        </w:rPr>
      </w:pPr>
      <w:r>
        <w:rPr>
          <w:rFonts w:ascii="Times New Roman" w:hAnsi="Times New Roman"/>
          <w:sz w:val="20"/>
        </w:rPr>
        <w:t>N</w:t>
      </w:r>
      <w:r w:rsidR="00481FC4">
        <w:rPr>
          <w:rFonts w:ascii="Times New Roman" w:hAnsi="Times New Roman"/>
          <w:sz w:val="20"/>
        </w:rPr>
        <w:t>one of these</w:t>
      </w:r>
      <w:r w:rsidR="005C18AA">
        <w:rPr>
          <w:rFonts w:ascii="Times New Roman" w:hAnsi="Times New Roman"/>
          <w:sz w:val="20"/>
        </w:rPr>
        <w:t xml:space="preserve"> are correct.</w:t>
      </w:r>
    </w:p>
    <w:p w14:paraId="3BD6EAC9" w14:textId="77777777" w:rsidR="005C18AA" w:rsidRDefault="005C18AA"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3EF9EC9F" w14:textId="072D2009" w:rsidR="005C18AA" w:rsidRDefault="005C18AA" w:rsidP="000C29F2">
      <w:pPr>
        <w:ind w:firstLine="360"/>
        <w:rPr>
          <w:rFonts w:ascii="Times New Roman" w:hAnsi="Times New Roman"/>
          <w:sz w:val="20"/>
        </w:rPr>
      </w:pPr>
      <w:r>
        <w:rPr>
          <w:rFonts w:ascii="Times New Roman" w:hAnsi="Times New Roman"/>
          <w:sz w:val="20"/>
        </w:rPr>
        <w:t xml:space="preserve">Page number: </w:t>
      </w:r>
      <w:r w:rsidR="00445C42">
        <w:rPr>
          <w:rFonts w:ascii="Times New Roman" w:hAnsi="Times New Roman"/>
          <w:sz w:val="20"/>
        </w:rPr>
        <w:t>60</w:t>
      </w:r>
    </w:p>
    <w:p w14:paraId="14F7742B" w14:textId="6932B50F" w:rsidR="00481FC4" w:rsidRDefault="005C18AA" w:rsidP="000C29F2">
      <w:pPr>
        <w:ind w:left="360"/>
        <w:rPr>
          <w:rFonts w:ascii="Times New Roman" w:hAnsi="Times New Roman"/>
          <w:sz w:val="20"/>
        </w:rPr>
      </w:pPr>
      <w:r>
        <w:rPr>
          <w:rFonts w:ascii="Times New Roman" w:hAnsi="Times New Roman"/>
          <w:sz w:val="20"/>
        </w:rPr>
        <w:t xml:space="preserve">Feedback: On a cumulative record, </w:t>
      </w:r>
      <w:r w:rsidRPr="005C18AA">
        <w:rPr>
          <w:rFonts w:ascii="Times New Roman" w:hAnsi="Times New Roman"/>
          <w:sz w:val="20"/>
        </w:rPr>
        <w:t>a low rate of response produces a line that slopes upward at a shallow angle (because the pen is slowly moving upward</w:t>
      </w:r>
      <w:r>
        <w:rPr>
          <w:rFonts w:ascii="Times New Roman" w:hAnsi="Times New Roman"/>
          <w:sz w:val="20"/>
        </w:rPr>
        <w:t xml:space="preserve"> </w:t>
      </w:r>
      <w:r w:rsidRPr="005C18AA">
        <w:rPr>
          <w:rFonts w:ascii="Times New Roman" w:hAnsi="Times New Roman"/>
          <w:sz w:val="20"/>
        </w:rPr>
        <w:t>while the paper</w:t>
      </w:r>
      <w:r>
        <w:rPr>
          <w:rFonts w:ascii="Times New Roman" w:hAnsi="Times New Roman"/>
          <w:sz w:val="20"/>
        </w:rPr>
        <w:t xml:space="preserve"> </w:t>
      </w:r>
      <w:r w:rsidRPr="005C18AA">
        <w:rPr>
          <w:rFonts w:ascii="Times New Roman" w:hAnsi="Times New Roman"/>
          <w:sz w:val="20"/>
        </w:rPr>
        <w:t>passes</w:t>
      </w:r>
      <w:r>
        <w:rPr>
          <w:rFonts w:ascii="Times New Roman" w:hAnsi="Times New Roman"/>
          <w:sz w:val="20"/>
        </w:rPr>
        <w:t xml:space="preserve"> </w:t>
      </w:r>
      <w:r w:rsidRPr="005C18AA">
        <w:rPr>
          <w:rFonts w:ascii="Times New Roman" w:hAnsi="Times New Roman"/>
          <w:sz w:val="20"/>
        </w:rPr>
        <w:t>beneath</w:t>
      </w:r>
      <w:r>
        <w:rPr>
          <w:rFonts w:ascii="Times New Roman" w:hAnsi="Times New Roman"/>
          <w:sz w:val="20"/>
        </w:rPr>
        <w:t xml:space="preserve"> </w:t>
      </w:r>
      <w:r w:rsidRPr="005C18AA">
        <w:rPr>
          <w:rFonts w:ascii="Times New Roman" w:hAnsi="Times New Roman"/>
          <w:sz w:val="20"/>
        </w:rPr>
        <w:t>it), whereas</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high rate</w:t>
      </w:r>
      <w:r>
        <w:rPr>
          <w:rFonts w:ascii="Times New Roman" w:hAnsi="Times New Roman"/>
          <w:sz w:val="20"/>
        </w:rPr>
        <w:t xml:space="preserve"> </w:t>
      </w:r>
      <w:r w:rsidRPr="005C18AA">
        <w:rPr>
          <w:rFonts w:ascii="Times New Roman" w:hAnsi="Times New Roman"/>
          <w:sz w:val="20"/>
        </w:rPr>
        <w:t>of</w:t>
      </w:r>
      <w:r>
        <w:rPr>
          <w:rFonts w:ascii="Times New Roman" w:hAnsi="Times New Roman"/>
          <w:sz w:val="20"/>
        </w:rPr>
        <w:t xml:space="preserve"> </w:t>
      </w:r>
      <w:r w:rsidRPr="005C18AA">
        <w:rPr>
          <w:rFonts w:ascii="Times New Roman" w:hAnsi="Times New Roman"/>
          <w:sz w:val="20"/>
        </w:rPr>
        <w:t>response</w:t>
      </w:r>
      <w:r>
        <w:rPr>
          <w:rFonts w:ascii="Times New Roman" w:hAnsi="Times New Roman"/>
          <w:sz w:val="20"/>
        </w:rPr>
        <w:t xml:space="preserve"> </w:t>
      </w:r>
      <w:r w:rsidRPr="005C18AA">
        <w:rPr>
          <w:rFonts w:ascii="Times New Roman" w:hAnsi="Times New Roman"/>
          <w:sz w:val="20"/>
        </w:rPr>
        <w:t>produces</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line</w:t>
      </w:r>
      <w:r>
        <w:rPr>
          <w:rFonts w:ascii="Times New Roman" w:hAnsi="Times New Roman"/>
          <w:sz w:val="20"/>
        </w:rPr>
        <w:t xml:space="preserve"> </w:t>
      </w:r>
      <w:r w:rsidRPr="005C18AA">
        <w:rPr>
          <w:rFonts w:ascii="Times New Roman" w:hAnsi="Times New Roman"/>
          <w:sz w:val="20"/>
        </w:rPr>
        <w:t>that</w:t>
      </w:r>
      <w:r>
        <w:rPr>
          <w:rFonts w:ascii="Times New Roman" w:hAnsi="Times New Roman"/>
          <w:sz w:val="20"/>
        </w:rPr>
        <w:t xml:space="preserve"> </w:t>
      </w:r>
      <w:r w:rsidRPr="005C18AA">
        <w:rPr>
          <w:rFonts w:ascii="Times New Roman" w:hAnsi="Times New Roman"/>
          <w:sz w:val="20"/>
        </w:rPr>
        <w:t>slopes</w:t>
      </w:r>
      <w:r>
        <w:rPr>
          <w:rFonts w:ascii="Times New Roman" w:hAnsi="Times New Roman"/>
          <w:sz w:val="20"/>
        </w:rPr>
        <w:t xml:space="preserve"> </w:t>
      </w:r>
      <w:r w:rsidRPr="005C18AA">
        <w:rPr>
          <w:rFonts w:ascii="Times New Roman" w:hAnsi="Times New Roman"/>
          <w:sz w:val="20"/>
        </w:rPr>
        <w:t>upward</w:t>
      </w:r>
      <w:r>
        <w:rPr>
          <w:rFonts w:ascii="Times New Roman" w:hAnsi="Times New Roman"/>
          <w:sz w:val="20"/>
        </w:rPr>
        <w:t xml:space="preserve"> </w:t>
      </w:r>
      <w:r w:rsidRPr="005C18AA">
        <w:rPr>
          <w:rFonts w:ascii="Times New Roman" w:hAnsi="Times New Roman"/>
          <w:sz w:val="20"/>
        </w:rPr>
        <w:t>at</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steep</w:t>
      </w:r>
      <w:r>
        <w:rPr>
          <w:rFonts w:ascii="Times New Roman" w:hAnsi="Times New Roman"/>
          <w:sz w:val="20"/>
        </w:rPr>
        <w:t xml:space="preserve"> </w:t>
      </w:r>
      <w:r w:rsidRPr="005C18AA">
        <w:rPr>
          <w:rFonts w:ascii="Times New Roman" w:hAnsi="Times New Roman"/>
          <w:sz w:val="20"/>
        </w:rPr>
        <w:t>angle</w:t>
      </w:r>
      <w:r>
        <w:rPr>
          <w:rFonts w:ascii="Times New Roman" w:hAnsi="Times New Roman"/>
          <w:sz w:val="20"/>
        </w:rPr>
        <w:t>.</w:t>
      </w:r>
    </w:p>
    <w:p w14:paraId="74305861" w14:textId="77777777" w:rsidR="00481FC4" w:rsidRDefault="00481FC4" w:rsidP="000C29F2">
      <w:pPr>
        <w:rPr>
          <w:rFonts w:ascii="Times New Roman" w:hAnsi="Times New Roman"/>
          <w:sz w:val="20"/>
        </w:rPr>
      </w:pPr>
    </w:p>
    <w:p w14:paraId="7DBB7B5E" w14:textId="77777777" w:rsidR="00481FC4" w:rsidRDefault="00481FC4" w:rsidP="00481FC4">
      <w:pPr>
        <w:numPr>
          <w:ilvl w:val="0"/>
          <w:numId w:val="8"/>
        </w:numPr>
        <w:rPr>
          <w:rFonts w:ascii="Times New Roman" w:hAnsi="Times New Roman"/>
          <w:sz w:val="20"/>
        </w:rPr>
      </w:pPr>
      <w:r>
        <w:rPr>
          <w:rFonts w:ascii="Times New Roman" w:hAnsi="Times New Roman"/>
          <w:sz w:val="20"/>
        </w:rPr>
        <w:t>On a cumulative record, a _____ indicates a _____ of response.</w:t>
      </w:r>
    </w:p>
    <w:p w14:paraId="1C78C85A" w14:textId="77777777" w:rsidR="00481FC4" w:rsidRDefault="00481FC4" w:rsidP="00481FC4">
      <w:pPr>
        <w:numPr>
          <w:ilvl w:val="1"/>
          <w:numId w:val="8"/>
        </w:numPr>
        <w:rPr>
          <w:rFonts w:ascii="Times New Roman" w:hAnsi="Times New Roman"/>
          <w:sz w:val="20"/>
        </w:rPr>
      </w:pPr>
      <w:r>
        <w:rPr>
          <w:rFonts w:ascii="Times New Roman" w:hAnsi="Times New Roman"/>
          <w:sz w:val="20"/>
        </w:rPr>
        <w:t>flat line; lack of</w:t>
      </w:r>
    </w:p>
    <w:p w14:paraId="60AADA44" w14:textId="77777777" w:rsidR="00481FC4" w:rsidRDefault="00481FC4" w:rsidP="00481FC4">
      <w:pPr>
        <w:numPr>
          <w:ilvl w:val="1"/>
          <w:numId w:val="8"/>
        </w:numPr>
        <w:rPr>
          <w:rFonts w:ascii="Times New Roman" w:hAnsi="Times New Roman"/>
          <w:sz w:val="20"/>
        </w:rPr>
      </w:pPr>
      <w:r>
        <w:rPr>
          <w:rFonts w:ascii="Times New Roman" w:hAnsi="Times New Roman"/>
          <w:sz w:val="20"/>
        </w:rPr>
        <w:t>steep line; low rate</w:t>
      </w:r>
    </w:p>
    <w:p w14:paraId="15845E0A" w14:textId="77777777" w:rsidR="00481FC4" w:rsidRDefault="00481FC4" w:rsidP="00481FC4">
      <w:pPr>
        <w:numPr>
          <w:ilvl w:val="1"/>
          <w:numId w:val="8"/>
        </w:numPr>
        <w:rPr>
          <w:rFonts w:ascii="Times New Roman" w:hAnsi="Times New Roman"/>
          <w:sz w:val="20"/>
        </w:rPr>
      </w:pPr>
      <w:r>
        <w:rPr>
          <w:rFonts w:ascii="Times New Roman" w:hAnsi="Times New Roman"/>
          <w:sz w:val="20"/>
        </w:rPr>
        <w:t>shallow line: high rate</w:t>
      </w:r>
    </w:p>
    <w:p w14:paraId="1218585D" w14:textId="71F8BCAF" w:rsidR="00481FC4" w:rsidRDefault="00280F22" w:rsidP="00481FC4">
      <w:pPr>
        <w:numPr>
          <w:ilvl w:val="1"/>
          <w:numId w:val="8"/>
        </w:numPr>
        <w:rPr>
          <w:rFonts w:ascii="Times New Roman" w:hAnsi="Times New Roman"/>
          <w:sz w:val="20"/>
        </w:rPr>
      </w:pPr>
      <w:r>
        <w:rPr>
          <w:rFonts w:ascii="Times New Roman" w:hAnsi="Times New Roman"/>
          <w:sz w:val="20"/>
        </w:rPr>
        <w:t>A</w:t>
      </w:r>
      <w:r w:rsidR="00481FC4">
        <w:rPr>
          <w:rFonts w:ascii="Times New Roman" w:hAnsi="Times New Roman"/>
          <w:sz w:val="20"/>
        </w:rPr>
        <w:t>ll of these</w:t>
      </w:r>
      <w:r w:rsidR="00445C42">
        <w:rPr>
          <w:rFonts w:ascii="Times New Roman" w:hAnsi="Times New Roman"/>
          <w:sz w:val="20"/>
        </w:rPr>
        <w:t xml:space="preserve"> are correct</w:t>
      </w:r>
      <w:r>
        <w:rPr>
          <w:rFonts w:ascii="Times New Roman" w:hAnsi="Times New Roman"/>
          <w:sz w:val="20"/>
        </w:rPr>
        <w:t>.</w:t>
      </w:r>
    </w:p>
    <w:p w14:paraId="4B029A23" w14:textId="77777777" w:rsidR="00445C42" w:rsidRDefault="00445C42"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3DE00CF4" w14:textId="46301BB4" w:rsidR="00481FC4" w:rsidRDefault="00445C42" w:rsidP="000C29F2">
      <w:pPr>
        <w:ind w:firstLine="360"/>
        <w:rPr>
          <w:rFonts w:ascii="Times New Roman" w:hAnsi="Times New Roman"/>
          <w:color w:val="000000"/>
          <w:sz w:val="20"/>
        </w:rPr>
      </w:pPr>
      <w:r>
        <w:rPr>
          <w:rFonts w:ascii="Times New Roman" w:hAnsi="Times New Roman"/>
          <w:sz w:val="20"/>
        </w:rPr>
        <w:t xml:space="preserve">Page number: </w:t>
      </w:r>
      <w:r w:rsidR="00481FC4">
        <w:rPr>
          <w:rFonts w:ascii="Times New Roman" w:hAnsi="Times New Roman"/>
          <w:sz w:val="20"/>
        </w:rPr>
        <w:t>60</w:t>
      </w:r>
      <w:r w:rsidR="00481FC4">
        <w:rPr>
          <w:rFonts w:ascii="Times New Roman" w:hAnsi="Times New Roman"/>
          <w:sz w:val="20"/>
        </w:rPr>
        <w:tab/>
      </w:r>
    </w:p>
    <w:p w14:paraId="410FBD15" w14:textId="77777777" w:rsidR="009D2FC7" w:rsidRDefault="00445C42" w:rsidP="009D2FC7">
      <w:pPr>
        <w:ind w:left="360"/>
        <w:rPr>
          <w:rFonts w:ascii="Times New Roman" w:hAnsi="Times New Roman"/>
          <w:sz w:val="20"/>
        </w:rPr>
      </w:pPr>
      <w:r>
        <w:rPr>
          <w:rFonts w:ascii="Times New Roman" w:hAnsi="Times New Roman"/>
          <w:color w:val="000000"/>
          <w:sz w:val="20"/>
        </w:rPr>
        <w:t xml:space="preserve">Feedback: </w:t>
      </w:r>
      <w:r>
        <w:rPr>
          <w:rFonts w:ascii="Times New Roman" w:hAnsi="Times New Roman"/>
          <w:sz w:val="20"/>
        </w:rPr>
        <w:t xml:space="preserve">On a cumulative record, </w:t>
      </w:r>
      <w:r w:rsidR="009D2FC7">
        <w:rPr>
          <w:rFonts w:ascii="Times New Roman" w:hAnsi="Times New Roman"/>
          <w:sz w:val="20"/>
        </w:rPr>
        <w:t>i</w:t>
      </w:r>
      <w:r w:rsidR="009D2FC7" w:rsidRPr="009D2FC7">
        <w:rPr>
          <w:rFonts w:ascii="Times New Roman" w:hAnsi="Times New Roman"/>
          <w:sz w:val="20"/>
        </w:rPr>
        <w:t>f there are no</w:t>
      </w:r>
      <w:r w:rsidR="009D2FC7">
        <w:rPr>
          <w:rFonts w:ascii="Times New Roman" w:hAnsi="Times New Roman"/>
          <w:sz w:val="20"/>
        </w:rPr>
        <w:t xml:space="preserve"> </w:t>
      </w:r>
      <w:r w:rsidR="009D2FC7" w:rsidRPr="009D2FC7">
        <w:rPr>
          <w:rFonts w:ascii="Times New Roman" w:hAnsi="Times New Roman"/>
          <w:sz w:val="20"/>
        </w:rPr>
        <w:t>responses for a period of time, the pen remains stationary while the paper unrolls</w:t>
      </w:r>
      <w:r w:rsidR="009D2FC7">
        <w:rPr>
          <w:rFonts w:ascii="Times New Roman" w:hAnsi="Times New Roman"/>
          <w:sz w:val="20"/>
        </w:rPr>
        <w:t xml:space="preserve"> </w:t>
      </w:r>
      <w:r w:rsidR="009D2FC7" w:rsidRPr="009D2FC7">
        <w:rPr>
          <w:rFonts w:ascii="Times New Roman" w:hAnsi="Times New Roman"/>
          <w:sz w:val="20"/>
        </w:rPr>
        <w:t>beneath it. This results in a flat, horizontal line along the paper, with longer lines</w:t>
      </w:r>
      <w:r w:rsidR="009D2FC7">
        <w:rPr>
          <w:rFonts w:ascii="Times New Roman" w:hAnsi="Times New Roman"/>
          <w:sz w:val="20"/>
        </w:rPr>
        <w:t xml:space="preserve"> </w:t>
      </w:r>
      <w:r w:rsidR="009D2FC7" w:rsidRPr="009D2FC7">
        <w:rPr>
          <w:rFonts w:ascii="Times New Roman" w:hAnsi="Times New Roman"/>
          <w:sz w:val="20"/>
        </w:rPr>
        <w:t>indicating longer periods of no responding.</w:t>
      </w:r>
    </w:p>
    <w:p w14:paraId="575DB71E" w14:textId="3E4FC873" w:rsidR="00445C42" w:rsidRDefault="009D2FC7" w:rsidP="009D2FC7">
      <w:pPr>
        <w:ind w:left="360"/>
        <w:rPr>
          <w:rFonts w:ascii="Times New Roman" w:hAnsi="Times New Roman"/>
          <w:sz w:val="20"/>
        </w:rPr>
      </w:pPr>
      <w:r>
        <w:rPr>
          <w:rFonts w:ascii="Times New Roman" w:hAnsi="Times New Roman"/>
          <w:color w:val="000000"/>
          <w:sz w:val="20"/>
        </w:rPr>
        <w:t>QZ</w:t>
      </w:r>
      <w:r w:rsidRPr="005C18AA" w:rsidDel="009D2FC7">
        <w:rPr>
          <w:rFonts w:ascii="Times New Roman" w:hAnsi="Times New Roman"/>
          <w:sz w:val="20"/>
        </w:rPr>
        <w:t xml:space="preserve"> </w:t>
      </w:r>
    </w:p>
    <w:p w14:paraId="4146E8DE" w14:textId="77777777" w:rsidR="00481FC4" w:rsidRDefault="00481FC4" w:rsidP="000C29F2">
      <w:pPr>
        <w:rPr>
          <w:rFonts w:ascii="Times New Roman" w:hAnsi="Times New Roman"/>
          <w:sz w:val="20"/>
        </w:rPr>
      </w:pPr>
    </w:p>
    <w:p w14:paraId="586066DC" w14:textId="77777777" w:rsidR="00481FC4" w:rsidRDefault="00481FC4" w:rsidP="00481FC4">
      <w:pPr>
        <w:numPr>
          <w:ilvl w:val="0"/>
          <w:numId w:val="8"/>
        </w:numPr>
        <w:rPr>
          <w:rFonts w:ascii="Times New Roman" w:hAnsi="Times New Roman"/>
          <w:sz w:val="20"/>
        </w:rPr>
      </w:pPr>
      <w:r>
        <w:rPr>
          <w:rFonts w:ascii="Times New Roman" w:hAnsi="Times New Roman"/>
          <w:sz w:val="20"/>
        </w:rPr>
        <w:t>On a cumulative record, a _____ indicates a _____ of response.</w:t>
      </w:r>
    </w:p>
    <w:p w14:paraId="0556FA70" w14:textId="77777777" w:rsidR="00481FC4" w:rsidRDefault="00481FC4" w:rsidP="00481FC4">
      <w:pPr>
        <w:numPr>
          <w:ilvl w:val="1"/>
          <w:numId w:val="8"/>
        </w:numPr>
        <w:rPr>
          <w:rFonts w:ascii="Times New Roman" w:hAnsi="Times New Roman"/>
          <w:sz w:val="20"/>
        </w:rPr>
      </w:pPr>
      <w:r>
        <w:rPr>
          <w:rFonts w:ascii="Times New Roman" w:hAnsi="Times New Roman"/>
          <w:sz w:val="20"/>
        </w:rPr>
        <w:t>flat line; high rate</w:t>
      </w:r>
    </w:p>
    <w:p w14:paraId="74D25F78" w14:textId="77777777" w:rsidR="00481FC4" w:rsidRDefault="00481FC4" w:rsidP="00481FC4">
      <w:pPr>
        <w:numPr>
          <w:ilvl w:val="1"/>
          <w:numId w:val="8"/>
        </w:numPr>
        <w:rPr>
          <w:rFonts w:ascii="Times New Roman" w:hAnsi="Times New Roman"/>
          <w:sz w:val="20"/>
        </w:rPr>
      </w:pPr>
      <w:r>
        <w:rPr>
          <w:rFonts w:ascii="Times New Roman" w:hAnsi="Times New Roman"/>
          <w:sz w:val="20"/>
        </w:rPr>
        <w:t>steep line; high rate</w:t>
      </w:r>
    </w:p>
    <w:p w14:paraId="45A5750E" w14:textId="77777777" w:rsidR="00481FC4" w:rsidRDefault="00481FC4" w:rsidP="00481FC4">
      <w:pPr>
        <w:numPr>
          <w:ilvl w:val="1"/>
          <w:numId w:val="8"/>
        </w:numPr>
        <w:rPr>
          <w:rFonts w:ascii="Times New Roman" w:hAnsi="Times New Roman"/>
          <w:sz w:val="20"/>
        </w:rPr>
      </w:pPr>
      <w:r>
        <w:rPr>
          <w:rFonts w:ascii="Times New Roman" w:hAnsi="Times New Roman"/>
          <w:sz w:val="20"/>
        </w:rPr>
        <w:t>shallow line; low rate</w:t>
      </w:r>
    </w:p>
    <w:p w14:paraId="77887AAA" w14:textId="6E6B822D" w:rsidR="00481FC4" w:rsidRDefault="00280F22" w:rsidP="00481FC4">
      <w:pPr>
        <w:numPr>
          <w:ilvl w:val="1"/>
          <w:numId w:val="8"/>
        </w:numPr>
        <w:rPr>
          <w:rFonts w:ascii="Times New Roman" w:hAnsi="Times New Roman"/>
          <w:sz w:val="20"/>
        </w:rPr>
      </w:pPr>
      <w:r>
        <w:rPr>
          <w:rFonts w:ascii="Times New Roman" w:hAnsi="Times New Roman"/>
          <w:sz w:val="20"/>
        </w:rPr>
        <w:t>B</w:t>
      </w:r>
      <w:r w:rsidR="00481FC4">
        <w:rPr>
          <w:rFonts w:ascii="Times New Roman" w:hAnsi="Times New Roman"/>
          <w:sz w:val="20"/>
        </w:rPr>
        <w:t>oth b and c</w:t>
      </w:r>
      <w:r w:rsidR="00445C42">
        <w:rPr>
          <w:rFonts w:ascii="Times New Roman" w:hAnsi="Times New Roman"/>
          <w:sz w:val="20"/>
        </w:rPr>
        <w:t xml:space="preserve"> are correct</w:t>
      </w:r>
      <w:r>
        <w:rPr>
          <w:rFonts w:ascii="Times New Roman" w:hAnsi="Times New Roman"/>
          <w:sz w:val="20"/>
        </w:rPr>
        <w:t>.</w:t>
      </w:r>
    </w:p>
    <w:p w14:paraId="49D6D121" w14:textId="77777777" w:rsidR="00445C42" w:rsidRDefault="00445C42"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5121C51D" w14:textId="75B03CC2" w:rsidR="00445C42" w:rsidRDefault="00445C42"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60</w:t>
      </w:r>
      <w:r w:rsidR="00481FC4">
        <w:rPr>
          <w:rFonts w:ascii="Times New Roman" w:hAnsi="Times New Roman"/>
          <w:sz w:val="20"/>
        </w:rPr>
        <w:tab/>
      </w:r>
    </w:p>
    <w:p w14:paraId="1E0B0566" w14:textId="77777777" w:rsidR="00481FC4" w:rsidRDefault="00445C42" w:rsidP="000C29F2">
      <w:pPr>
        <w:ind w:left="360"/>
        <w:rPr>
          <w:rFonts w:ascii="Times New Roman" w:hAnsi="Times New Roman"/>
          <w:sz w:val="20"/>
        </w:rPr>
      </w:pPr>
      <w:r>
        <w:rPr>
          <w:rFonts w:ascii="Times New Roman" w:hAnsi="Times New Roman"/>
          <w:sz w:val="20"/>
        </w:rPr>
        <w:t xml:space="preserve">Feedback: On a cumulative record, </w:t>
      </w:r>
      <w:r w:rsidRPr="005C18AA">
        <w:rPr>
          <w:rFonts w:ascii="Times New Roman" w:hAnsi="Times New Roman"/>
          <w:sz w:val="20"/>
        </w:rPr>
        <w:t>a low rate of response produces a line that slopes upward at a shallow angle (because the pen is slowly moving upward</w:t>
      </w:r>
      <w:r>
        <w:rPr>
          <w:rFonts w:ascii="Times New Roman" w:hAnsi="Times New Roman"/>
          <w:sz w:val="20"/>
        </w:rPr>
        <w:t xml:space="preserve"> </w:t>
      </w:r>
      <w:r w:rsidRPr="005C18AA">
        <w:rPr>
          <w:rFonts w:ascii="Times New Roman" w:hAnsi="Times New Roman"/>
          <w:sz w:val="20"/>
        </w:rPr>
        <w:t>while the paper</w:t>
      </w:r>
      <w:r>
        <w:rPr>
          <w:rFonts w:ascii="Times New Roman" w:hAnsi="Times New Roman"/>
          <w:sz w:val="20"/>
        </w:rPr>
        <w:t xml:space="preserve"> </w:t>
      </w:r>
      <w:r w:rsidRPr="005C18AA">
        <w:rPr>
          <w:rFonts w:ascii="Times New Roman" w:hAnsi="Times New Roman"/>
          <w:sz w:val="20"/>
        </w:rPr>
        <w:t>passes</w:t>
      </w:r>
      <w:r>
        <w:rPr>
          <w:rFonts w:ascii="Times New Roman" w:hAnsi="Times New Roman"/>
          <w:sz w:val="20"/>
        </w:rPr>
        <w:t xml:space="preserve"> </w:t>
      </w:r>
      <w:r w:rsidRPr="005C18AA">
        <w:rPr>
          <w:rFonts w:ascii="Times New Roman" w:hAnsi="Times New Roman"/>
          <w:sz w:val="20"/>
        </w:rPr>
        <w:t>beneath</w:t>
      </w:r>
      <w:r>
        <w:rPr>
          <w:rFonts w:ascii="Times New Roman" w:hAnsi="Times New Roman"/>
          <w:sz w:val="20"/>
        </w:rPr>
        <w:t xml:space="preserve"> </w:t>
      </w:r>
      <w:r w:rsidRPr="005C18AA">
        <w:rPr>
          <w:rFonts w:ascii="Times New Roman" w:hAnsi="Times New Roman"/>
          <w:sz w:val="20"/>
        </w:rPr>
        <w:t>it), whereas</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high rate</w:t>
      </w:r>
      <w:r>
        <w:rPr>
          <w:rFonts w:ascii="Times New Roman" w:hAnsi="Times New Roman"/>
          <w:sz w:val="20"/>
        </w:rPr>
        <w:t xml:space="preserve"> </w:t>
      </w:r>
      <w:r w:rsidRPr="005C18AA">
        <w:rPr>
          <w:rFonts w:ascii="Times New Roman" w:hAnsi="Times New Roman"/>
          <w:sz w:val="20"/>
        </w:rPr>
        <w:t>of</w:t>
      </w:r>
      <w:r>
        <w:rPr>
          <w:rFonts w:ascii="Times New Roman" w:hAnsi="Times New Roman"/>
          <w:sz w:val="20"/>
        </w:rPr>
        <w:t xml:space="preserve"> </w:t>
      </w:r>
      <w:r w:rsidRPr="005C18AA">
        <w:rPr>
          <w:rFonts w:ascii="Times New Roman" w:hAnsi="Times New Roman"/>
          <w:sz w:val="20"/>
        </w:rPr>
        <w:t>response</w:t>
      </w:r>
      <w:r>
        <w:rPr>
          <w:rFonts w:ascii="Times New Roman" w:hAnsi="Times New Roman"/>
          <w:sz w:val="20"/>
        </w:rPr>
        <w:t xml:space="preserve"> </w:t>
      </w:r>
      <w:r w:rsidRPr="005C18AA">
        <w:rPr>
          <w:rFonts w:ascii="Times New Roman" w:hAnsi="Times New Roman"/>
          <w:sz w:val="20"/>
        </w:rPr>
        <w:t>produces</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line</w:t>
      </w:r>
      <w:r>
        <w:rPr>
          <w:rFonts w:ascii="Times New Roman" w:hAnsi="Times New Roman"/>
          <w:sz w:val="20"/>
        </w:rPr>
        <w:t xml:space="preserve"> </w:t>
      </w:r>
      <w:r w:rsidRPr="005C18AA">
        <w:rPr>
          <w:rFonts w:ascii="Times New Roman" w:hAnsi="Times New Roman"/>
          <w:sz w:val="20"/>
        </w:rPr>
        <w:t>that</w:t>
      </w:r>
      <w:r>
        <w:rPr>
          <w:rFonts w:ascii="Times New Roman" w:hAnsi="Times New Roman"/>
          <w:sz w:val="20"/>
        </w:rPr>
        <w:t xml:space="preserve"> </w:t>
      </w:r>
      <w:r w:rsidRPr="005C18AA">
        <w:rPr>
          <w:rFonts w:ascii="Times New Roman" w:hAnsi="Times New Roman"/>
          <w:sz w:val="20"/>
        </w:rPr>
        <w:t>slopes</w:t>
      </w:r>
      <w:r>
        <w:rPr>
          <w:rFonts w:ascii="Times New Roman" w:hAnsi="Times New Roman"/>
          <w:sz w:val="20"/>
        </w:rPr>
        <w:t xml:space="preserve"> </w:t>
      </w:r>
      <w:r w:rsidRPr="005C18AA">
        <w:rPr>
          <w:rFonts w:ascii="Times New Roman" w:hAnsi="Times New Roman"/>
          <w:sz w:val="20"/>
        </w:rPr>
        <w:t>upward</w:t>
      </w:r>
      <w:r>
        <w:rPr>
          <w:rFonts w:ascii="Times New Roman" w:hAnsi="Times New Roman"/>
          <w:sz w:val="20"/>
        </w:rPr>
        <w:t xml:space="preserve"> </w:t>
      </w:r>
      <w:r w:rsidRPr="005C18AA">
        <w:rPr>
          <w:rFonts w:ascii="Times New Roman" w:hAnsi="Times New Roman"/>
          <w:sz w:val="20"/>
        </w:rPr>
        <w:t>at</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steep</w:t>
      </w:r>
      <w:r>
        <w:rPr>
          <w:rFonts w:ascii="Times New Roman" w:hAnsi="Times New Roman"/>
          <w:sz w:val="20"/>
        </w:rPr>
        <w:t xml:space="preserve"> </w:t>
      </w:r>
      <w:r w:rsidRPr="005C18AA">
        <w:rPr>
          <w:rFonts w:ascii="Times New Roman" w:hAnsi="Times New Roman"/>
          <w:sz w:val="20"/>
        </w:rPr>
        <w:t>angle</w:t>
      </w:r>
      <w:r>
        <w:rPr>
          <w:rFonts w:ascii="Times New Roman" w:hAnsi="Times New Roman"/>
          <w:sz w:val="20"/>
        </w:rPr>
        <w:t>.</w:t>
      </w:r>
    </w:p>
    <w:p w14:paraId="1514D9FD" w14:textId="5BFB6C2A" w:rsidR="009D2FC7" w:rsidRDefault="009D2FC7" w:rsidP="000C29F2">
      <w:pPr>
        <w:ind w:left="360"/>
        <w:rPr>
          <w:rFonts w:ascii="Times New Roman" w:hAnsi="Times New Roman"/>
          <w:sz w:val="20"/>
        </w:rPr>
      </w:pPr>
      <w:r>
        <w:rPr>
          <w:rFonts w:ascii="Times New Roman" w:hAnsi="Times New Roman"/>
          <w:sz w:val="20"/>
        </w:rPr>
        <w:t>MD</w:t>
      </w:r>
    </w:p>
    <w:p w14:paraId="27DAD8FF" w14:textId="77777777" w:rsidR="00445C42" w:rsidRDefault="00445C42" w:rsidP="000C29F2">
      <w:pPr>
        <w:rPr>
          <w:rFonts w:ascii="Times New Roman" w:hAnsi="Times New Roman"/>
          <w:sz w:val="20"/>
        </w:rPr>
      </w:pPr>
    </w:p>
    <w:p w14:paraId="11C3784B" w14:textId="77777777" w:rsidR="00481FC4" w:rsidRDefault="00481FC4" w:rsidP="00481FC4">
      <w:pPr>
        <w:numPr>
          <w:ilvl w:val="0"/>
          <w:numId w:val="8"/>
        </w:numPr>
        <w:rPr>
          <w:rFonts w:ascii="Times New Roman" w:hAnsi="Times New Roman"/>
          <w:sz w:val="20"/>
        </w:rPr>
      </w:pPr>
      <w:r>
        <w:rPr>
          <w:rFonts w:ascii="Times New Roman" w:hAnsi="Times New Roman"/>
          <w:sz w:val="20"/>
        </w:rPr>
        <w:t>On a cumulative record, a _____ indicates a _____ of response.</w:t>
      </w:r>
    </w:p>
    <w:p w14:paraId="12EA9DEE" w14:textId="77777777" w:rsidR="00481FC4" w:rsidRDefault="00481FC4" w:rsidP="00481FC4">
      <w:pPr>
        <w:numPr>
          <w:ilvl w:val="1"/>
          <w:numId w:val="8"/>
        </w:numPr>
        <w:rPr>
          <w:rFonts w:ascii="Times New Roman" w:hAnsi="Times New Roman"/>
          <w:sz w:val="20"/>
        </w:rPr>
      </w:pPr>
      <w:r>
        <w:rPr>
          <w:rFonts w:ascii="Times New Roman" w:hAnsi="Times New Roman"/>
          <w:sz w:val="20"/>
        </w:rPr>
        <w:t>flat line; high rate</w:t>
      </w:r>
    </w:p>
    <w:p w14:paraId="4DB96E47" w14:textId="77777777" w:rsidR="00481FC4" w:rsidRDefault="00481FC4" w:rsidP="00481FC4">
      <w:pPr>
        <w:numPr>
          <w:ilvl w:val="1"/>
          <w:numId w:val="8"/>
        </w:numPr>
        <w:rPr>
          <w:rFonts w:ascii="Times New Roman" w:hAnsi="Times New Roman"/>
          <w:sz w:val="20"/>
        </w:rPr>
      </w:pPr>
      <w:r>
        <w:rPr>
          <w:rFonts w:ascii="Times New Roman" w:hAnsi="Times New Roman"/>
          <w:sz w:val="20"/>
        </w:rPr>
        <w:t>steep line; lack of</w:t>
      </w:r>
    </w:p>
    <w:p w14:paraId="5DC88A2F" w14:textId="77777777" w:rsidR="00481FC4" w:rsidRDefault="00481FC4" w:rsidP="00481FC4">
      <w:pPr>
        <w:numPr>
          <w:ilvl w:val="1"/>
          <w:numId w:val="8"/>
        </w:numPr>
        <w:rPr>
          <w:rFonts w:ascii="Times New Roman" w:hAnsi="Times New Roman"/>
          <w:sz w:val="20"/>
        </w:rPr>
      </w:pPr>
      <w:r>
        <w:rPr>
          <w:rFonts w:ascii="Times New Roman" w:hAnsi="Times New Roman"/>
          <w:sz w:val="20"/>
        </w:rPr>
        <w:t>shallow line; low rate</w:t>
      </w:r>
    </w:p>
    <w:p w14:paraId="716A1898" w14:textId="6F4C8650" w:rsidR="00481FC4" w:rsidRDefault="00280F22" w:rsidP="00481FC4">
      <w:pPr>
        <w:numPr>
          <w:ilvl w:val="1"/>
          <w:numId w:val="8"/>
        </w:numPr>
        <w:rPr>
          <w:rFonts w:ascii="Times New Roman" w:hAnsi="Times New Roman"/>
          <w:sz w:val="20"/>
        </w:rPr>
      </w:pPr>
      <w:r>
        <w:rPr>
          <w:rFonts w:ascii="Times New Roman" w:hAnsi="Times New Roman"/>
          <w:sz w:val="20"/>
        </w:rPr>
        <w:t>B</w:t>
      </w:r>
      <w:r w:rsidR="00481FC4">
        <w:rPr>
          <w:rFonts w:ascii="Times New Roman" w:hAnsi="Times New Roman"/>
          <w:sz w:val="20"/>
        </w:rPr>
        <w:t>oth b and c</w:t>
      </w:r>
      <w:r w:rsidR="00445C42">
        <w:rPr>
          <w:rFonts w:ascii="Times New Roman" w:hAnsi="Times New Roman"/>
          <w:sz w:val="20"/>
        </w:rPr>
        <w:t xml:space="preserve"> are correct</w:t>
      </w:r>
      <w:r>
        <w:rPr>
          <w:rFonts w:ascii="Times New Roman" w:hAnsi="Times New Roman"/>
          <w:sz w:val="20"/>
        </w:rPr>
        <w:t>.</w:t>
      </w:r>
    </w:p>
    <w:p w14:paraId="0E3E722A" w14:textId="77777777" w:rsidR="00445C42" w:rsidRDefault="00445C42" w:rsidP="000C29F2">
      <w:pPr>
        <w:ind w:firstLine="360"/>
        <w:rPr>
          <w:rFonts w:ascii="Times New Roman" w:hAnsi="Times New Roman"/>
          <w:sz w:val="20"/>
        </w:rPr>
      </w:pPr>
      <w:r>
        <w:rPr>
          <w:rFonts w:ascii="Times New Roman" w:hAnsi="Times New Roman"/>
          <w:sz w:val="20"/>
        </w:rPr>
        <w:lastRenderedPageBreak/>
        <w:t xml:space="preserve">Answer: </w:t>
      </w:r>
      <w:r w:rsidR="00481FC4">
        <w:rPr>
          <w:rFonts w:ascii="Times New Roman" w:hAnsi="Times New Roman"/>
          <w:sz w:val="20"/>
        </w:rPr>
        <w:t>C</w:t>
      </w:r>
    </w:p>
    <w:p w14:paraId="0CAE5AF3" w14:textId="438EF385" w:rsidR="00481FC4" w:rsidRDefault="00445C42"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60</w:t>
      </w:r>
      <w:r w:rsidR="00481FC4">
        <w:rPr>
          <w:rFonts w:ascii="Times New Roman" w:hAnsi="Times New Roman"/>
          <w:sz w:val="20"/>
        </w:rPr>
        <w:tab/>
      </w:r>
    </w:p>
    <w:p w14:paraId="17E3DDC4" w14:textId="77777777" w:rsidR="00481FC4" w:rsidRDefault="00445C42" w:rsidP="000C29F2">
      <w:pPr>
        <w:ind w:left="360"/>
        <w:rPr>
          <w:rFonts w:ascii="Times New Roman" w:hAnsi="Times New Roman"/>
          <w:sz w:val="20"/>
        </w:rPr>
      </w:pPr>
      <w:r>
        <w:rPr>
          <w:rFonts w:ascii="Times New Roman" w:hAnsi="Times New Roman"/>
          <w:sz w:val="20"/>
        </w:rPr>
        <w:t xml:space="preserve">Feedback: On a cumulative record, </w:t>
      </w:r>
      <w:r w:rsidRPr="005C18AA">
        <w:rPr>
          <w:rFonts w:ascii="Times New Roman" w:hAnsi="Times New Roman"/>
          <w:sz w:val="20"/>
        </w:rPr>
        <w:t>a low rate of response produces a line that slopes upward at a shallow angle (because the pen is slowly moving upward</w:t>
      </w:r>
      <w:r>
        <w:rPr>
          <w:rFonts w:ascii="Times New Roman" w:hAnsi="Times New Roman"/>
          <w:sz w:val="20"/>
        </w:rPr>
        <w:t xml:space="preserve"> </w:t>
      </w:r>
      <w:r w:rsidRPr="005C18AA">
        <w:rPr>
          <w:rFonts w:ascii="Times New Roman" w:hAnsi="Times New Roman"/>
          <w:sz w:val="20"/>
        </w:rPr>
        <w:t>while the paper</w:t>
      </w:r>
      <w:r>
        <w:rPr>
          <w:rFonts w:ascii="Times New Roman" w:hAnsi="Times New Roman"/>
          <w:sz w:val="20"/>
        </w:rPr>
        <w:t xml:space="preserve"> </w:t>
      </w:r>
      <w:r w:rsidRPr="005C18AA">
        <w:rPr>
          <w:rFonts w:ascii="Times New Roman" w:hAnsi="Times New Roman"/>
          <w:sz w:val="20"/>
        </w:rPr>
        <w:t>passes</w:t>
      </w:r>
      <w:r>
        <w:rPr>
          <w:rFonts w:ascii="Times New Roman" w:hAnsi="Times New Roman"/>
          <w:sz w:val="20"/>
        </w:rPr>
        <w:t xml:space="preserve"> </w:t>
      </w:r>
      <w:r w:rsidRPr="005C18AA">
        <w:rPr>
          <w:rFonts w:ascii="Times New Roman" w:hAnsi="Times New Roman"/>
          <w:sz w:val="20"/>
        </w:rPr>
        <w:t>beneath</w:t>
      </w:r>
      <w:r>
        <w:rPr>
          <w:rFonts w:ascii="Times New Roman" w:hAnsi="Times New Roman"/>
          <w:sz w:val="20"/>
        </w:rPr>
        <w:t xml:space="preserve"> </w:t>
      </w:r>
      <w:r w:rsidRPr="005C18AA">
        <w:rPr>
          <w:rFonts w:ascii="Times New Roman" w:hAnsi="Times New Roman"/>
          <w:sz w:val="20"/>
        </w:rPr>
        <w:t>it), whereas</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high rate</w:t>
      </w:r>
      <w:r>
        <w:rPr>
          <w:rFonts w:ascii="Times New Roman" w:hAnsi="Times New Roman"/>
          <w:sz w:val="20"/>
        </w:rPr>
        <w:t xml:space="preserve"> </w:t>
      </w:r>
      <w:r w:rsidRPr="005C18AA">
        <w:rPr>
          <w:rFonts w:ascii="Times New Roman" w:hAnsi="Times New Roman"/>
          <w:sz w:val="20"/>
        </w:rPr>
        <w:t>of</w:t>
      </w:r>
      <w:r>
        <w:rPr>
          <w:rFonts w:ascii="Times New Roman" w:hAnsi="Times New Roman"/>
          <w:sz w:val="20"/>
        </w:rPr>
        <w:t xml:space="preserve"> </w:t>
      </w:r>
      <w:r w:rsidRPr="005C18AA">
        <w:rPr>
          <w:rFonts w:ascii="Times New Roman" w:hAnsi="Times New Roman"/>
          <w:sz w:val="20"/>
        </w:rPr>
        <w:t>response</w:t>
      </w:r>
      <w:r>
        <w:rPr>
          <w:rFonts w:ascii="Times New Roman" w:hAnsi="Times New Roman"/>
          <w:sz w:val="20"/>
        </w:rPr>
        <w:t xml:space="preserve"> </w:t>
      </w:r>
      <w:r w:rsidRPr="005C18AA">
        <w:rPr>
          <w:rFonts w:ascii="Times New Roman" w:hAnsi="Times New Roman"/>
          <w:sz w:val="20"/>
        </w:rPr>
        <w:t>produces</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line</w:t>
      </w:r>
      <w:r>
        <w:rPr>
          <w:rFonts w:ascii="Times New Roman" w:hAnsi="Times New Roman"/>
          <w:sz w:val="20"/>
        </w:rPr>
        <w:t xml:space="preserve"> </w:t>
      </w:r>
      <w:r w:rsidRPr="005C18AA">
        <w:rPr>
          <w:rFonts w:ascii="Times New Roman" w:hAnsi="Times New Roman"/>
          <w:sz w:val="20"/>
        </w:rPr>
        <w:t>that</w:t>
      </w:r>
      <w:r>
        <w:rPr>
          <w:rFonts w:ascii="Times New Roman" w:hAnsi="Times New Roman"/>
          <w:sz w:val="20"/>
        </w:rPr>
        <w:t xml:space="preserve"> </w:t>
      </w:r>
      <w:r w:rsidRPr="005C18AA">
        <w:rPr>
          <w:rFonts w:ascii="Times New Roman" w:hAnsi="Times New Roman"/>
          <w:sz w:val="20"/>
        </w:rPr>
        <w:t>slopes</w:t>
      </w:r>
      <w:r>
        <w:rPr>
          <w:rFonts w:ascii="Times New Roman" w:hAnsi="Times New Roman"/>
          <w:sz w:val="20"/>
        </w:rPr>
        <w:t xml:space="preserve"> </w:t>
      </w:r>
      <w:r w:rsidRPr="005C18AA">
        <w:rPr>
          <w:rFonts w:ascii="Times New Roman" w:hAnsi="Times New Roman"/>
          <w:sz w:val="20"/>
        </w:rPr>
        <w:t>upward</w:t>
      </w:r>
      <w:r>
        <w:rPr>
          <w:rFonts w:ascii="Times New Roman" w:hAnsi="Times New Roman"/>
          <w:sz w:val="20"/>
        </w:rPr>
        <w:t xml:space="preserve"> </w:t>
      </w:r>
      <w:r w:rsidRPr="005C18AA">
        <w:rPr>
          <w:rFonts w:ascii="Times New Roman" w:hAnsi="Times New Roman"/>
          <w:sz w:val="20"/>
        </w:rPr>
        <w:t>at</w:t>
      </w:r>
      <w:r>
        <w:rPr>
          <w:rFonts w:ascii="Times New Roman" w:hAnsi="Times New Roman"/>
          <w:sz w:val="20"/>
        </w:rPr>
        <w:t xml:space="preserve"> </w:t>
      </w:r>
      <w:r w:rsidRPr="005C18AA">
        <w:rPr>
          <w:rFonts w:ascii="Times New Roman" w:hAnsi="Times New Roman"/>
          <w:sz w:val="20"/>
        </w:rPr>
        <w:t>a</w:t>
      </w:r>
      <w:r>
        <w:rPr>
          <w:rFonts w:ascii="Times New Roman" w:hAnsi="Times New Roman"/>
          <w:sz w:val="20"/>
        </w:rPr>
        <w:t xml:space="preserve"> </w:t>
      </w:r>
      <w:r w:rsidRPr="005C18AA">
        <w:rPr>
          <w:rFonts w:ascii="Times New Roman" w:hAnsi="Times New Roman"/>
          <w:sz w:val="20"/>
        </w:rPr>
        <w:t>steep</w:t>
      </w:r>
      <w:r>
        <w:rPr>
          <w:rFonts w:ascii="Times New Roman" w:hAnsi="Times New Roman"/>
          <w:sz w:val="20"/>
        </w:rPr>
        <w:t xml:space="preserve"> </w:t>
      </w:r>
      <w:r w:rsidRPr="005C18AA">
        <w:rPr>
          <w:rFonts w:ascii="Times New Roman" w:hAnsi="Times New Roman"/>
          <w:sz w:val="20"/>
        </w:rPr>
        <w:t>angle</w:t>
      </w:r>
      <w:r>
        <w:rPr>
          <w:rFonts w:ascii="Times New Roman" w:hAnsi="Times New Roman"/>
          <w:sz w:val="20"/>
        </w:rPr>
        <w:t>.</w:t>
      </w:r>
    </w:p>
    <w:p w14:paraId="035CB2E6" w14:textId="1647DD6D" w:rsidR="009D2FC7" w:rsidRDefault="009D2FC7" w:rsidP="000C29F2">
      <w:pPr>
        <w:ind w:left="360"/>
        <w:rPr>
          <w:rFonts w:ascii="Times New Roman" w:hAnsi="Times New Roman"/>
          <w:sz w:val="20"/>
        </w:rPr>
      </w:pPr>
      <w:r>
        <w:rPr>
          <w:rFonts w:ascii="Times New Roman" w:hAnsi="Times New Roman"/>
          <w:sz w:val="20"/>
        </w:rPr>
        <w:t>FN</w:t>
      </w:r>
    </w:p>
    <w:p w14:paraId="1BBF789B" w14:textId="77777777" w:rsidR="00445C42" w:rsidRDefault="00445C42" w:rsidP="00481FC4">
      <w:pPr>
        <w:rPr>
          <w:rFonts w:ascii="Times New Roman" w:hAnsi="Times New Roman"/>
          <w:sz w:val="20"/>
        </w:rPr>
      </w:pPr>
    </w:p>
    <w:p w14:paraId="1B8281F7" w14:textId="5E424151" w:rsidR="00481FC4" w:rsidRDefault="00481FC4" w:rsidP="00481FC4">
      <w:pPr>
        <w:numPr>
          <w:ilvl w:val="0"/>
          <w:numId w:val="8"/>
        </w:numPr>
        <w:rPr>
          <w:rFonts w:ascii="Times New Roman" w:hAnsi="Times New Roman"/>
          <w:sz w:val="20"/>
        </w:rPr>
      </w:pPr>
      <w:r>
        <w:rPr>
          <w:rFonts w:ascii="Times New Roman" w:hAnsi="Times New Roman"/>
          <w:sz w:val="20"/>
        </w:rPr>
        <w:t>On a cumulative record, a _____ line indicates a period of _____ respon</w:t>
      </w:r>
      <w:r w:rsidR="00445C42">
        <w:rPr>
          <w:rFonts w:ascii="Times New Roman" w:hAnsi="Times New Roman"/>
          <w:sz w:val="20"/>
        </w:rPr>
        <w:t>se</w:t>
      </w:r>
      <w:r>
        <w:rPr>
          <w:rFonts w:ascii="Times New Roman" w:hAnsi="Times New Roman"/>
          <w:sz w:val="20"/>
        </w:rPr>
        <w:t>.</w:t>
      </w:r>
    </w:p>
    <w:p w14:paraId="78C0A849" w14:textId="77777777" w:rsidR="00481FC4" w:rsidRDefault="00481FC4" w:rsidP="00481FC4">
      <w:pPr>
        <w:numPr>
          <w:ilvl w:val="1"/>
          <w:numId w:val="8"/>
        </w:numPr>
        <w:rPr>
          <w:rFonts w:ascii="Times New Roman" w:hAnsi="Times New Roman"/>
          <w:sz w:val="20"/>
        </w:rPr>
      </w:pPr>
      <w:r>
        <w:rPr>
          <w:rFonts w:ascii="Times New Roman" w:hAnsi="Times New Roman"/>
          <w:sz w:val="20"/>
        </w:rPr>
        <w:t>vertical; no</w:t>
      </w:r>
    </w:p>
    <w:p w14:paraId="1204E445" w14:textId="77777777" w:rsidR="00481FC4" w:rsidRDefault="00481FC4" w:rsidP="00481FC4">
      <w:pPr>
        <w:numPr>
          <w:ilvl w:val="1"/>
          <w:numId w:val="8"/>
        </w:numPr>
        <w:rPr>
          <w:rFonts w:ascii="Times New Roman" w:hAnsi="Times New Roman"/>
          <w:sz w:val="20"/>
        </w:rPr>
      </w:pPr>
      <w:r>
        <w:rPr>
          <w:rFonts w:ascii="Times New Roman" w:hAnsi="Times New Roman"/>
          <w:sz w:val="20"/>
        </w:rPr>
        <w:t>shallow; rapid</w:t>
      </w:r>
    </w:p>
    <w:p w14:paraId="60B5E655" w14:textId="77777777" w:rsidR="00481FC4" w:rsidRDefault="00481FC4" w:rsidP="00481FC4">
      <w:pPr>
        <w:numPr>
          <w:ilvl w:val="1"/>
          <w:numId w:val="8"/>
        </w:numPr>
        <w:rPr>
          <w:rFonts w:ascii="Times New Roman" w:hAnsi="Times New Roman"/>
          <w:sz w:val="20"/>
        </w:rPr>
      </w:pPr>
      <w:r>
        <w:rPr>
          <w:rFonts w:ascii="Times New Roman" w:hAnsi="Times New Roman"/>
          <w:sz w:val="20"/>
        </w:rPr>
        <w:t>steep; slow</w:t>
      </w:r>
    </w:p>
    <w:p w14:paraId="3D523EB8" w14:textId="77777777" w:rsidR="00481FC4" w:rsidRDefault="00481FC4" w:rsidP="00481FC4">
      <w:pPr>
        <w:numPr>
          <w:ilvl w:val="1"/>
          <w:numId w:val="8"/>
        </w:numPr>
        <w:rPr>
          <w:rFonts w:ascii="Times New Roman" w:hAnsi="Times New Roman"/>
          <w:sz w:val="20"/>
        </w:rPr>
      </w:pPr>
      <w:r>
        <w:rPr>
          <w:rFonts w:ascii="Times New Roman" w:hAnsi="Times New Roman"/>
          <w:sz w:val="20"/>
        </w:rPr>
        <w:t>horizontal; no</w:t>
      </w:r>
    </w:p>
    <w:p w14:paraId="173CEBA4" w14:textId="77777777" w:rsidR="00445C42" w:rsidRDefault="00445C42"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1728C168" w14:textId="1447CE0A" w:rsidR="00445C42" w:rsidRDefault="00445C42"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60</w:t>
      </w:r>
    </w:p>
    <w:p w14:paraId="1190698F" w14:textId="0CBFB44A" w:rsidR="00481FC4" w:rsidRDefault="00445C42" w:rsidP="000C29F2">
      <w:pPr>
        <w:ind w:left="360"/>
        <w:rPr>
          <w:rFonts w:ascii="Times New Roman" w:hAnsi="Times New Roman"/>
          <w:sz w:val="20"/>
        </w:rPr>
      </w:pPr>
      <w:r>
        <w:rPr>
          <w:rFonts w:ascii="Times New Roman" w:hAnsi="Times New Roman"/>
          <w:sz w:val="20"/>
        </w:rPr>
        <w:t xml:space="preserve">Feedback: </w:t>
      </w:r>
      <w:r w:rsidR="00ED2A78">
        <w:rPr>
          <w:rFonts w:ascii="Times New Roman" w:hAnsi="Times New Roman"/>
          <w:sz w:val="20"/>
        </w:rPr>
        <w:t>On a cumulative record, i</w:t>
      </w:r>
      <w:r w:rsidR="00ED2A78" w:rsidRPr="009D2FC7">
        <w:rPr>
          <w:rFonts w:ascii="Times New Roman" w:hAnsi="Times New Roman"/>
          <w:sz w:val="20"/>
        </w:rPr>
        <w:t>f there are no</w:t>
      </w:r>
      <w:r w:rsidR="00ED2A78">
        <w:rPr>
          <w:rFonts w:ascii="Times New Roman" w:hAnsi="Times New Roman"/>
          <w:sz w:val="20"/>
        </w:rPr>
        <w:t xml:space="preserve"> </w:t>
      </w:r>
      <w:r w:rsidR="00ED2A78" w:rsidRPr="009D2FC7">
        <w:rPr>
          <w:rFonts w:ascii="Times New Roman" w:hAnsi="Times New Roman"/>
          <w:sz w:val="20"/>
        </w:rPr>
        <w:t>responses for a period of time, the pen remains stationary while the paper unrolls</w:t>
      </w:r>
      <w:r w:rsidR="00ED2A78">
        <w:rPr>
          <w:rFonts w:ascii="Times New Roman" w:hAnsi="Times New Roman"/>
          <w:sz w:val="20"/>
        </w:rPr>
        <w:t xml:space="preserve"> </w:t>
      </w:r>
      <w:r w:rsidR="00ED2A78" w:rsidRPr="009D2FC7">
        <w:rPr>
          <w:rFonts w:ascii="Times New Roman" w:hAnsi="Times New Roman"/>
          <w:sz w:val="20"/>
        </w:rPr>
        <w:t>beneath it. This results in a flat, horizontal line along the paper, with longer lines</w:t>
      </w:r>
      <w:r w:rsidR="00ED2A78">
        <w:rPr>
          <w:rFonts w:ascii="Times New Roman" w:hAnsi="Times New Roman"/>
          <w:sz w:val="20"/>
        </w:rPr>
        <w:t xml:space="preserve"> </w:t>
      </w:r>
      <w:r w:rsidR="00ED2A78" w:rsidRPr="009D2FC7">
        <w:rPr>
          <w:rFonts w:ascii="Times New Roman" w:hAnsi="Times New Roman"/>
          <w:sz w:val="20"/>
        </w:rPr>
        <w:t>indicating longer periods of no responding.</w:t>
      </w:r>
    </w:p>
    <w:p w14:paraId="462D96A7" w14:textId="5DF96F97" w:rsidR="00ED2A78" w:rsidRDefault="00ED2A78" w:rsidP="000C29F2">
      <w:pPr>
        <w:ind w:left="360"/>
        <w:rPr>
          <w:rFonts w:ascii="Times New Roman" w:hAnsi="Times New Roman"/>
          <w:sz w:val="20"/>
        </w:rPr>
      </w:pPr>
      <w:r>
        <w:rPr>
          <w:rFonts w:ascii="Times New Roman" w:hAnsi="Times New Roman"/>
          <w:sz w:val="20"/>
        </w:rPr>
        <w:t>WWW</w:t>
      </w:r>
    </w:p>
    <w:p w14:paraId="1929FBB1" w14:textId="77777777" w:rsidR="00481FC4" w:rsidRDefault="00481FC4" w:rsidP="000C29F2">
      <w:pPr>
        <w:rPr>
          <w:rFonts w:ascii="Times New Roman" w:hAnsi="Times New Roman"/>
          <w:sz w:val="20"/>
        </w:rPr>
      </w:pPr>
    </w:p>
    <w:p w14:paraId="7AA97ECD" w14:textId="77777777" w:rsidR="00481FC4" w:rsidRDefault="00481FC4" w:rsidP="00481FC4">
      <w:pPr>
        <w:numPr>
          <w:ilvl w:val="0"/>
          <w:numId w:val="8"/>
        </w:numPr>
        <w:rPr>
          <w:rFonts w:ascii="Times New Roman" w:hAnsi="Times New Roman"/>
          <w:sz w:val="20"/>
        </w:rPr>
      </w:pPr>
      <w:r>
        <w:rPr>
          <w:rFonts w:ascii="Times New Roman" w:hAnsi="Times New Roman"/>
          <w:sz w:val="20"/>
        </w:rPr>
        <w:t>The _____ of a behavior is its force or magnitude.</w:t>
      </w:r>
    </w:p>
    <w:p w14:paraId="537285F1"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w:t>
      </w:r>
    </w:p>
    <w:p w14:paraId="6B8957F9" w14:textId="77777777" w:rsidR="00481FC4" w:rsidRDefault="00481FC4" w:rsidP="00481FC4">
      <w:pPr>
        <w:numPr>
          <w:ilvl w:val="1"/>
          <w:numId w:val="8"/>
        </w:numPr>
        <w:rPr>
          <w:rFonts w:ascii="Times New Roman" w:hAnsi="Times New Roman"/>
          <w:sz w:val="20"/>
        </w:rPr>
      </w:pPr>
      <w:r>
        <w:rPr>
          <w:rFonts w:ascii="Times New Roman" w:hAnsi="Times New Roman"/>
          <w:sz w:val="20"/>
        </w:rPr>
        <w:t>latency</w:t>
      </w:r>
    </w:p>
    <w:p w14:paraId="0F00DB1A" w14:textId="77777777" w:rsidR="00481FC4" w:rsidRDefault="00481FC4" w:rsidP="00481FC4">
      <w:pPr>
        <w:numPr>
          <w:ilvl w:val="1"/>
          <w:numId w:val="8"/>
        </w:numPr>
        <w:rPr>
          <w:rFonts w:ascii="Times New Roman" w:hAnsi="Times New Roman"/>
          <w:sz w:val="20"/>
        </w:rPr>
      </w:pPr>
      <w:r>
        <w:rPr>
          <w:rFonts w:ascii="Times New Roman" w:hAnsi="Times New Roman"/>
          <w:sz w:val="20"/>
        </w:rPr>
        <w:t>intensity</w:t>
      </w:r>
    </w:p>
    <w:p w14:paraId="2EE240CC"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38DCAF79" w14:textId="77777777" w:rsidR="00445C42" w:rsidRDefault="00445C42"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054474E0" w14:textId="549009A6" w:rsidR="00481FC4" w:rsidRDefault="00445C42"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0</w:t>
      </w:r>
    </w:p>
    <w:p w14:paraId="2E446688" w14:textId="77777777" w:rsidR="00445C42" w:rsidRDefault="00445C42" w:rsidP="000C29F2">
      <w:pPr>
        <w:ind w:firstLine="360"/>
        <w:rPr>
          <w:rFonts w:ascii="Times New Roman" w:hAnsi="Times New Roman"/>
          <w:sz w:val="20"/>
        </w:rPr>
      </w:pPr>
      <w:r>
        <w:rPr>
          <w:rFonts w:ascii="Times New Roman" w:hAnsi="Times New Roman"/>
          <w:sz w:val="20"/>
        </w:rPr>
        <w:t xml:space="preserve">Feedback: </w:t>
      </w:r>
      <w:r w:rsidRPr="00445C42">
        <w:rPr>
          <w:rFonts w:ascii="Times New Roman" w:hAnsi="Times New Roman"/>
          <w:sz w:val="20"/>
        </w:rPr>
        <w:t>The intensity of a behavior is the force or magnitude of the behavior.</w:t>
      </w:r>
    </w:p>
    <w:p w14:paraId="111E28E1" w14:textId="77777777" w:rsidR="00481FC4" w:rsidRDefault="00481FC4" w:rsidP="00DA0912">
      <w:pPr>
        <w:rPr>
          <w:rFonts w:ascii="Times New Roman" w:hAnsi="Times New Roman"/>
          <w:sz w:val="20"/>
        </w:rPr>
      </w:pPr>
    </w:p>
    <w:p w14:paraId="4D12FF6D" w14:textId="77777777" w:rsidR="00481FC4" w:rsidRDefault="00481FC4" w:rsidP="00481FC4">
      <w:pPr>
        <w:numPr>
          <w:ilvl w:val="0"/>
          <w:numId w:val="8"/>
        </w:numPr>
        <w:rPr>
          <w:rFonts w:ascii="Times New Roman" w:hAnsi="Times New Roman"/>
          <w:sz w:val="20"/>
        </w:rPr>
      </w:pPr>
      <w:r>
        <w:rPr>
          <w:rFonts w:ascii="Times New Roman" w:hAnsi="Times New Roman"/>
          <w:sz w:val="20"/>
        </w:rPr>
        <w:t>The loudness of my voice when I am in a stressful situation would be a(n) _____ measure of my stress level.</w:t>
      </w:r>
    </w:p>
    <w:p w14:paraId="6CDDE192"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w:t>
      </w:r>
    </w:p>
    <w:p w14:paraId="17238A3D" w14:textId="77777777" w:rsidR="00481FC4" w:rsidRDefault="00481FC4" w:rsidP="00481FC4">
      <w:pPr>
        <w:numPr>
          <w:ilvl w:val="1"/>
          <w:numId w:val="8"/>
        </w:numPr>
        <w:rPr>
          <w:rFonts w:ascii="Times New Roman" w:hAnsi="Times New Roman"/>
          <w:sz w:val="20"/>
        </w:rPr>
      </w:pPr>
      <w:r>
        <w:rPr>
          <w:rFonts w:ascii="Times New Roman" w:hAnsi="Times New Roman"/>
          <w:sz w:val="20"/>
        </w:rPr>
        <w:t>latency</w:t>
      </w:r>
    </w:p>
    <w:p w14:paraId="497B04BA"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0F7120C0" w14:textId="77777777" w:rsidR="00481FC4" w:rsidRDefault="00481FC4" w:rsidP="00481FC4">
      <w:pPr>
        <w:numPr>
          <w:ilvl w:val="1"/>
          <w:numId w:val="8"/>
        </w:numPr>
        <w:rPr>
          <w:rFonts w:ascii="Times New Roman" w:hAnsi="Times New Roman"/>
          <w:sz w:val="20"/>
        </w:rPr>
      </w:pPr>
      <w:r>
        <w:rPr>
          <w:rFonts w:ascii="Times New Roman" w:hAnsi="Times New Roman"/>
          <w:sz w:val="20"/>
        </w:rPr>
        <w:t>intensity</w:t>
      </w:r>
    </w:p>
    <w:p w14:paraId="02021CAD" w14:textId="77777777" w:rsidR="00445C42" w:rsidRDefault="00445C42"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2612D1CC" w14:textId="0569913F" w:rsidR="00481FC4" w:rsidRDefault="00445C42"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0</w:t>
      </w:r>
    </w:p>
    <w:p w14:paraId="3B073463" w14:textId="7BE97A7D" w:rsidR="00481FC4" w:rsidRDefault="00445C42" w:rsidP="00DA0912">
      <w:pPr>
        <w:ind w:left="360"/>
        <w:rPr>
          <w:rFonts w:ascii="Times New Roman" w:hAnsi="Times New Roman"/>
          <w:sz w:val="20"/>
        </w:rPr>
      </w:pPr>
      <w:r>
        <w:rPr>
          <w:rFonts w:ascii="Times New Roman" w:hAnsi="Times New Roman"/>
          <w:sz w:val="20"/>
        </w:rPr>
        <w:t xml:space="preserve">Feedback: </w:t>
      </w:r>
      <w:r w:rsidR="008D4B1F">
        <w:rPr>
          <w:rFonts w:ascii="Times New Roman" w:hAnsi="Times New Roman"/>
          <w:sz w:val="20"/>
        </w:rPr>
        <w:t>The loudness of my voice when I am in a stressful situation would be an intensity measure of my stress level.</w:t>
      </w:r>
      <w:r w:rsidR="008D4B1F" w:rsidRPr="00445C42">
        <w:rPr>
          <w:rFonts w:ascii="Times New Roman" w:hAnsi="Times New Roman"/>
          <w:sz w:val="20"/>
        </w:rPr>
        <w:t xml:space="preserve"> </w:t>
      </w:r>
      <w:r w:rsidRPr="00445C42">
        <w:rPr>
          <w:rFonts w:ascii="Times New Roman" w:hAnsi="Times New Roman"/>
          <w:sz w:val="20"/>
        </w:rPr>
        <w:t>The intensity of a behavior is the force or magnitude of the behavior.</w:t>
      </w:r>
    </w:p>
    <w:p w14:paraId="1E718A11" w14:textId="77777777" w:rsidR="00445C42" w:rsidRDefault="00445C42" w:rsidP="000C29F2">
      <w:pPr>
        <w:rPr>
          <w:rFonts w:ascii="Times New Roman" w:hAnsi="Times New Roman"/>
          <w:sz w:val="20"/>
        </w:rPr>
      </w:pPr>
    </w:p>
    <w:p w14:paraId="04CA6853" w14:textId="77777777" w:rsidR="00481FC4" w:rsidRDefault="00481FC4" w:rsidP="00481FC4">
      <w:pPr>
        <w:numPr>
          <w:ilvl w:val="0"/>
          <w:numId w:val="8"/>
        </w:numPr>
        <w:rPr>
          <w:rFonts w:ascii="Times New Roman" w:hAnsi="Times New Roman"/>
          <w:sz w:val="20"/>
        </w:rPr>
      </w:pPr>
      <w:r>
        <w:rPr>
          <w:rFonts w:ascii="Times New Roman" w:hAnsi="Times New Roman"/>
          <w:sz w:val="20"/>
        </w:rPr>
        <w:t>The number of hours that I clean house each week is a _____ measure of behavior, while the length of time that I procrastinate before starting to clean house on a particular evening is a _____ measure of behavior.</w:t>
      </w:r>
    </w:p>
    <w:p w14:paraId="6410E9D4" w14:textId="77777777" w:rsidR="00481FC4" w:rsidRDefault="00481FC4" w:rsidP="00481FC4">
      <w:pPr>
        <w:numPr>
          <w:ilvl w:val="1"/>
          <w:numId w:val="8"/>
        </w:numPr>
        <w:rPr>
          <w:rFonts w:ascii="Times New Roman" w:hAnsi="Times New Roman"/>
          <w:sz w:val="20"/>
        </w:rPr>
      </w:pPr>
      <w:r>
        <w:rPr>
          <w:rFonts w:ascii="Times New Roman" w:hAnsi="Times New Roman"/>
          <w:sz w:val="20"/>
        </w:rPr>
        <w:t>latency; speed</w:t>
      </w:r>
    </w:p>
    <w:p w14:paraId="77E75443" w14:textId="77777777" w:rsidR="00481FC4" w:rsidRDefault="00481FC4" w:rsidP="00481FC4">
      <w:pPr>
        <w:numPr>
          <w:ilvl w:val="1"/>
          <w:numId w:val="8"/>
        </w:numPr>
        <w:rPr>
          <w:rFonts w:ascii="Times New Roman" w:hAnsi="Times New Roman"/>
          <w:sz w:val="20"/>
        </w:rPr>
      </w:pPr>
      <w:r>
        <w:rPr>
          <w:rFonts w:ascii="Times New Roman" w:hAnsi="Times New Roman"/>
          <w:sz w:val="20"/>
        </w:rPr>
        <w:t>duration; latency</w:t>
      </w:r>
    </w:p>
    <w:p w14:paraId="00987DEA" w14:textId="77777777" w:rsidR="00481FC4" w:rsidRDefault="00481FC4" w:rsidP="00481FC4">
      <w:pPr>
        <w:numPr>
          <w:ilvl w:val="1"/>
          <w:numId w:val="8"/>
        </w:numPr>
        <w:rPr>
          <w:rFonts w:ascii="Times New Roman" w:hAnsi="Times New Roman"/>
          <w:sz w:val="20"/>
        </w:rPr>
      </w:pPr>
      <w:r>
        <w:rPr>
          <w:rFonts w:ascii="Times New Roman" w:hAnsi="Times New Roman"/>
          <w:sz w:val="20"/>
        </w:rPr>
        <w:t>speed; latency</w:t>
      </w:r>
    </w:p>
    <w:p w14:paraId="752318F3" w14:textId="77777777" w:rsidR="00481FC4" w:rsidRDefault="00481FC4" w:rsidP="00481FC4">
      <w:pPr>
        <w:numPr>
          <w:ilvl w:val="1"/>
          <w:numId w:val="8"/>
        </w:numPr>
        <w:rPr>
          <w:rFonts w:ascii="Times New Roman" w:hAnsi="Times New Roman"/>
          <w:sz w:val="20"/>
        </w:rPr>
      </w:pPr>
      <w:r>
        <w:rPr>
          <w:rFonts w:ascii="Times New Roman" w:hAnsi="Times New Roman"/>
          <w:sz w:val="20"/>
        </w:rPr>
        <w:t>duration; speed</w:t>
      </w:r>
    </w:p>
    <w:p w14:paraId="5E812327" w14:textId="77777777" w:rsidR="00445C42" w:rsidRDefault="00445C42"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1B2E84BC" w14:textId="185426A5" w:rsidR="00445C42" w:rsidRDefault="00445C42"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61</w:t>
      </w:r>
      <w:r w:rsidR="002E2EC5">
        <w:rPr>
          <w:rFonts w:ascii="Times New Roman" w:hAnsi="Times New Roman"/>
          <w:sz w:val="20"/>
        </w:rPr>
        <w:t>–</w:t>
      </w:r>
      <w:r w:rsidR="00481FC4">
        <w:rPr>
          <w:rFonts w:ascii="Times New Roman" w:hAnsi="Times New Roman"/>
          <w:sz w:val="20"/>
        </w:rPr>
        <w:t>6</w:t>
      </w:r>
      <w:r>
        <w:rPr>
          <w:rFonts w:ascii="Times New Roman" w:hAnsi="Times New Roman"/>
          <w:sz w:val="20"/>
        </w:rPr>
        <w:t>2</w:t>
      </w:r>
    </w:p>
    <w:p w14:paraId="62A6D38C" w14:textId="6F5B3E56" w:rsidR="00481FC4" w:rsidRDefault="00445C42" w:rsidP="000C29F2">
      <w:pPr>
        <w:ind w:left="360"/>
        <w:rPr>
          <w:rFonts w:ascii="Times New Roman" w:hAnsi="Times New Roman"/>
          <w:sz w:val="20"/>
        </w:rPr>
      </w:pPr>
      <w:r>
        <w:rPr>
          <w:rFonts w:ascii="Times New Roman" w:hAnsi="Times New Roman"/>
          <w:sz w:val="20"/>
        </w:rPr>
        <w:t xml:space="preserve">Feedback: </w:t>
      </w:r>
      <w:r w:rsidR="007815F0">
        <w:rPr>
          <w:rFonts w:ascii="Times New Roman" w:hAnsi="Times New Roman"/>
          <w:sz w:val="20"/>
        </w:rPr>
        <w:t>The number of hours that I clean house each week is a</w:t>
      </w:r>
      <w:r w:rsidR="007815F0" w:rsidRPr="00445C42">
        <w:rPr>
          <w:rFonts w:ascii="Times New Roman" w:hAnsi="Times New Roman"/>
          <w:sz w:val="20"/>
        </w:rPr>
        <w:t xml:space="preserve"> </w:t>
      </w:r>
      <w:r w:rsidR="007815F0">
        <w:rPr>
          <w:rFonts w:ascii="Times New Roman" w:hAnsi="Times New Roman"/>
          <w:sz w:val="20"/>
        </w:rPr>
        <w:t xml:space="preserve">duration measure of behavior, while the length of time that I procrastinate before starting to clean house on a particular evening is a latency measure of behavior. </w:t>
      </w:r>
      <w:r w:rsidRPr="00445C42">
        <w:rPr>
          <w:rFonts w:ascii="Times New Roman" w:hAnsi="Times New Roman"/>
          <w:sz w:val="20"/>
        </w:rPr>
        <w:t>Duration is the length of time that an individual repeatedly or continuously performs a behavior. The latency of a behavior is the length of time re</w:t>
      </w:r>
      <w:r>
        <w:rPr>
          <w:rFonts w:ascii="Times New Roman" w:hAnsi="Times New Roman"/>
          <w:sz w:val="20"/>
        </w:rPr>
        <w:t>quired for a behavior to begin.</w:t>
      </w:r>
    </w:p>
    <w:p w14:paraId="350E84FE" w14:textId="77777777" w:rsidR="00481FC4" w:rsidRDefault="00481FC4" w:rsidP="00481FC4">
      <w:pPr>
        <w:rPr>
          <w:rFonts w:ascii="Times New Roman" w:hAnsi="Times New Roman"/>
          <w:sz w:val="20"/>
        </w:rPr>
      </w:pPr>
    </w:p>
    <w:p w14:paraId="0910C3AB" w14:textId="1A736480" w:rsidR="00481FC4" w:rsidRDefault="00481FC4" w:rsidP="00481FC4">
      <w:pPr>
        <w:numPr>
          <w:ilvl w:val="0"/>
          <w:numId w:val="8"/>
        </w:numPr>
        <w:rPr>
          <w:rFonts w:ascii="Times New Roman" w:hAnsi="Times New Roman"/>
          <w:sz w:val="20"/>
        </w:rPr>
      </w:pPr>
      <w:r>
        <w:rPr>
          <w:rFonts w:ascii="Times New Roman" w:hAnsi="Times New Roman"/>
          <w:sz w:val="20"/>
        </w:rPr>
        <w:t>The amount of time that I spend driving my car each week is an example of a _____ measure of behavior.</w:t>
      </w:r>
    </w:p>
    <w:p w14:paraId="632F1DDB" w14:textId="77777777" w:rsidR="00481FC4" w:rsidRDefault="00481FC4" w:rsidP="00481FC4">
      <w:pPr>
        <w:numPr>
          <w:ilvl w:val="1"/>
          <w:numId w:val="8"/>
        </w:numPr>
        <w:rPr>
          <w:rFonts w:ascii="Times New Roman" w:hAnsi="Times New Roman"/>
          <w:sz w:val="20"/>
        </w:rPr>
      </w:pPr>
      <w:r>
        <w:rPr>
          <w:rFonts w:ascii="Times New Roman" w:hAnsi="Times New Roman"/>
          <w:sz w:val="20"/>
        </w:rPr>
        <w:t>speed</w:t>
      </w:r>
    </w:p>
    <w:p w14:paraId="2199573E"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12B4A298" w14:textId="77777777" w:rsidR="00481FC4" w:rsidRDefault="00481FC4" w:rsidP="00481FC4">
      <w:pPr>
        <w:numPr>
          <w:ilvl w:val="1"/>
          <w:numId w:val="8"/>
        </w:numPr>
        <w:rPr>
          <w:rFonts w:ascii="Times New Roman" w:hAnsi="Times New Roman"/>
          <w:sz w:val="20"/>
        </w:rPr>
      </w:pPr>
      <w:r>
        <w:rPr>
          <w:rFonts w:ascii="Times New Roman" w:hAnsi="Times New Roman"/>
          <w:sz w:val="20"/>
        </w:rPr>
        <w:t>latency</w:t>
      </w:r>
    </w:p>
    <w:p w14:paraId="36CE561E" w14:textId="77777777" w:rsidR="00481FC4" w:rsidRDefault="00481FC4" w:rsidP="00481FC4">
      <w:pPr>
        <w:numPr>
          <w:ilvl w:val="1"/>
          <w:numId w:val="8"/>
        </w:numPr>
        <w:rPr>
          <w:rFonts w:ascii="Times New Roman" w:hAnsi="Times New Roman"/>
          <w:sz w:val="20"/>
        </w:rPr>
      </w:pPr>
      <w:r>
        <w:rPr>
          <w:rFonts w:ascii="Times New Roman" w:hAnsi="Times New Roman"/>
          <w:sz w:val="20"/>
        </w:rPr>
        <w:lastRenderedPageBreak/>
        <w:t>rate</w:t>
      </w:r>
    </w:p>
    <w:p w14:paraId="24CA9FE1" w14:textId="77777777" w:rsidR="003D3BDB" w:rsidRDefault="003D3BDB"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0C64528F" w14:textId="5A5F1755" w:rsidR="00481FC4" w:rsidRDefault="003D3BDB"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1</w:t>
      </w:r>
      <w:r w:rsidR="00481FC4">
        <w:rPr>
          <w:rFonts w:ascii="Times New Roman" w:hAnsi="Times New Roman"/>
          <w:sz w:val="20"/>
        </w:rPr>
        <w:tab/>
      </w:r>
    </w:p>
    <w:p w14:paraId="7FBFE6ED" w14:textId="7E4B6E97" w:rsidR="003D3BDB" w:rsidRDefault="003D3BDB" w:rsidP="00DA0912">
      <w:pPr>
        <w:ind w:left="360" w:firstLine="45"/>
        <w:rPr>
          <w:rFonts w:ascii="Times New Roman" w:hAnsi="Times New Roman"/>
          <w:sz w:val="20"/>
        </w:rPr>
      </w:pPr>
      <w:r>
        <w:rPr>
          <w:rFonts w:ascii="Times New Roman" w:hAnsi="Times New Roman"/>
          <w:sz w:val="20"/>
        </w:rPr>
        <w:t xml:space="preserve">Feedback: </w:t>
      </w:r>
      <w:r w:rsidR="007815F0">
        <w:rPr>
          <w:rFonts w:ascii="Times New Roman" w:hAnsi="Times New Roman"/>
          <w:sz w:val="20"/>
        </w:rPr>
        <w:t>The amount of time that I spend driving my car each week is an example of a</w:t>
      </w:r>
      <w:r w:rsidR="007815F0" w:rsidRPr="00445C42">
        <w:rPr>
          <w:rFonts w:ascii="Times New Roman" w:hAnsi="Times New Roman"/>
          <w:sz w:val="20"/>
        </w:rPr>
        <w:t xml:space="preserve"> </w:t>
      </w:r>
      <w:r w:rsidR="007815F0">
        <w:rPr>
          <w:rFonts w:ascii="Times New Roman" w:hAnsi="Times New Roman"/>
          <w:sz w:val="20"/>
        </w:rPr>
        <w:t xml:space="preserve">duration measure of behavior. </w:t>
      </w:r>
      <w:r w:rsidRPr="00445C42">
        <w:rPr>
          <w:rFonts w:ascii="Times New Roman" w:hAnsi="Times New Roman"/>
          <w:sz w:val="20"/>
        </w:rPr>
        <w:t>Duration is the length of time that an individual repeatedly or continuously performs a behavior.</w:t>
      </w:r>
    </w:p>
    <w:p w14:paraId="2B6DB9FE" w14:textId="2B84FE68" w:rsidR="007815F0" w:rsidRDefault="007815F0" w:rsidP="000C29F2">
      <w:pPr>
        <w:ind w:firstLine="360"/>
        <w:rPr>
          <w:rFonts w:ascii="Times New Roman" w:hAnsi="Times New Roman"/>
          <w:sz w:val="20"/>
        </w:rPr>
      </w:pPr>
      <w:r>
        <w:rPr>
          <w:rFonts w:ascii="Times New Roman" w:hAnsi="Times New Roman"/>
          <w:sz w:val="20"/>
        </w:rPr>
        <w:t>WWW</w:t>
      </w:r>
    </w:p>
    <w:p w14:paraId="000B0E09" w14:textId="77777777" w:rsidR="00481FC4" w:rsidRDefault="00481FC4" w:rsidP="00481FC4">
      <w:pPr>
        <w:rPr>
          <w:rFonts w:ascii="Times New Roman" w:hAnsi="Times New Roman"/>
          <w:sz w:val="20"/>
        </w:rPr>
      </w:pPr>
    </w:p>
    <w:p w14:paraId="43260D2B" w14:textId="43415929" w:rsidR="00481FC4" w:rsidRDefault="00481FC4" w:rsidP="000F147F">
      <w:pPr>
        <w:numPr>
          <w:ilvl w:val="0"/>
          <w:numId w:val="8"/>
        </w:numPr>
        <w:rPr>
          <w:rFonts w:ascii="Times New Roman" w:hAnsi="Times New Roman"/>
          <w:color w:val="000000"/>
          <w:sz w:val="20"/>
        </w:rPr>
      </w:pPr>
      <w:r>
        <w:rPr>
          <w:rFonts w:ascii="Times New Roman" w:hAnsi="Times New Roman"/>
          <w:color w:val="000000"/>
          <w:sz w:val="20"/>
        </w:rPr>
        <w:t>Jonah’s piano teacher is trying to get him to shorten the time it takes</w:t>
      </w:r>
      <w:r w:rsidR="000F147F" w:rsidRPr="000F147F">
        <w:t xml:space="preserve"> </w:t>
      </w:r>
      <w:r w:rsidR="000F147F" w:rsidRPr="000F147F">
        <w:rPr>
          <w:rFonts w:ascii="Times New Roman" w:hAnsi="Times New Roman"/>
          <w:color w:val="000000"/>
          <w:sz w:val="20"/>
        </w:rPr>
        <w:t>for him to learn</w:t>
      </w:r>
      <w:r>
        <w:rPr>
          <w:rFonts w:ascii="Times New Roman" w:hAnsi="Times New Roman"/>
          <w:color w:val="000000"/>
          <w:sz w:val="20"/>
        </w:rPr>
        <w:t xml:space="preserve"> to play a Beethoven sonata. The appropriate behavioral measure is therefore</w:t>
      </w:r>
      <w:r w:rsidR="00DD1E50">
        <w:rPr>
          <w:rFonts w:ascii="Times New Roman" w:hAnsi="Times New Roman"/>
          <w:color w:val="000000"/>
          <w:sz w:val="20"/>
        </w:rPr>
        <w:t>:</w:t>
      </w:r>
    </w:p>
    <w:p w14:paraId="25D3F04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duration.</w:t>
      </w:r>
    </w:p>
    <w:p w14:paraId="4EB6C4F7"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latency.</w:t>
      </w:r>
    </w:p>
    <w:p w14:paraId="54AF0F65"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topography.</w:t>
      </w:r>
    </w:p>
    <w:p w14:paraId="5AEE8376"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speed.</w:t>
      </w:r>
    </w:p>
    <w:p w14:paraId="0B3623AE" w14:textId="77777777" w:rsidR="00DD1E50" w:rsidRDefault="00DD1E50" w:rsidP="000C29F2">
      <w:pPr>
        <w:ind w:firstLine="360"/>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37038D93" w14:textId="0D0F0C9F" w:rsidR="00DD1E50" w:rsidRDefault="00DD1E50" w:rsidP="000C29F2">
      <w:pPr>
        <w:ind w:firstLine="360"/>
        <w:rPr>
          <w:rFonts w:ascii="Times New Roman" w:hAnsi="Times New Roman"/>
          <w:sz w:val="20"/>
        </w:rPr>
      </w:pPr>
      <w:r>
        <w:rPr>
          <w:rFonts w:ascii="Times New Roman" w:hAnsi="Times New Roman"/>
          <w:color w:val="000000"/>
          <w:sz w:val="20"/>
        </w:rPr>
        <w:t>Page number:</w:t>
      </w:r>
      <w:r w:rsidR="00481FC4">
        <w:rPr>
          <w:rFonts w:ascii="Times New Roman" w:hAnsi="Times New Roman"/>
          <w:color w:val="000000"/>
          <w:sz w:val="20"/>
        </w:rPr>
        <w:t xml:space="preserve"> </w:t>
      </w:r>
      <w:r w:rsidR="00481FC4">
        <w:rPr>
          <w:rFonts w:ascii="Times New Roman" w:hAnsi="Times New Roman"/>
          <w:sz w:val="20"/>
        </w:rPr>
        <w:t>6</w:t>
      </w:r>
      <w:r>
        <w:rPr>
          <w:rFonts w:ascii="Times New Roman" w:hAnsi="Times New Roman"/>
          <w:sz w:val="20"/>
        </w:rPr>
        <w:t>1</w:t>
      </w:r>
    </w:p>
    <w:p w14:paraId="1E5AFF32" w14:textId="340BAD17" w:rsidR="00481FC4" w:rsidRDefault="00DD1E50" w:rsidP="00DA0912">
      <w:pPr>
        <w:ind w:left="360"/>
        <w:rPr>
          <w:rFonts w:ascii="Times New Roman" w:hAnsi="Times New Roman"/>
          <w:sz w:val="20"/>
        </w:rPr>
      </w:pPr>
      <w:r>
        <w:rPr>
          <w:rFonts w:ascii="Times New Roman" w:hAnsi="Times New Roman"/>
          <w:sz w:val="20"/>
        </w:rPr>
        <w:t xml:space="preserve">Feedback: </w:t>
      </w:r>
      <w:r w:rsidR="00524A33">
        <w:rPr>
          <w:rFonts w:ascii="Times New Roman" w:hAnsi="Times New Roman"/>
          <w:color w:val="000000"/>
          <w:sz w:val="20"/>
        </w:rPr>
        <w:t>The appropriate behavioral measure</w:t>
      </w:r>
      <w:r w:rsidR="00524A33">
        <w:rPr>
          <w:rFonts w:ascii="Times New Roman" w:hAnsi="Times New Roman"/>
          <w:sz w:val="20"/>
        </w:rPr>
        <w:t xml:space="preserve"> in Jonah’s case is speed. </w:t>
      </w:r>
      <w:r>
        <w:rPr>
          <w:rFonts w:ascii="Times New Roman" w:hAnsi="Times New Roman"/>
          <w:sz w:val="20"/>
        </w:rPr>
        <w:t>S</w:t>
      </w:r>
      <w:r w:rsidRPr="00DD1E50">
        <w:rPr>
          <w:rFonts w:ascii="Times New Roman" w:hAnsi="Times New Roman"/>
          <w:sz w:val="20"/>
        </w:rPr>
        <w:t>peed is the length of time it takes for an episode of behavior to occur from start to finish.</w:t>
      </w:r>
    </w:p>
    <w:p w14:paraId="23FCDCE2" w14:textId="77777777" w:rsidR="00481FC4" w:rsidRDefault="00481FC4" w:rsidP="00481FC4">
      <w:pPr>
        <w:rPr>
          <w:rFonts w:ascii="Times New Roman" w:hAnsi="Times New Roman"/>
          <w:sz w:val="20"/>
        </w:rPr>
      </w:pPr>
    </w:p>
    <w:p w14:paraId="36B29B06" w14:textId="3EFC2CFD"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 xml:space="preserve">In assessing a person’s sleep patterns, you include a measure of how long it takes before the person falls asleep after he or she goes to bed. This would be regarded as a(n) _____ measure of </w:t>
      </w:r>
      <w:r w:rsidR="00524A33">
        <w:rPr>
          <w:rFonts w:ascii="Times New Roman" w:hAnsi="Times New Roman"/>
          <w:color w:val="000000"/>
          <w:sz w:val="20"/>
        </w:rPr>
        <w:t>his or her</w:t>
      </w:r>
      <w:r>
        <w:rPr>
          <w:rFonts w:ascii="Times New Roman" w:hAnsi="Times New Roman"/>
          <w:color w:val="000000"/>
          <w:sz w:val="20"/>
        </w:rPr>
        <w:t xml:space="preserve"> sleep behavior.</w:t>
      </w:r>
    </w:p>
    <w:p w14:paraId="7CF2159C"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speed</w:t>
      </w:r>
    </w:p>
    <w:p w14:paraId="6E33F91B"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intensity</w:t>
      </w:r>
    </w:p>
    <w:p w14:paraId="5AE86F54"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topography</w:t>
      </w:r>
    </w:p>
    <w:p w14:paraId="2203C05C"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latency</w:t>
      </w:r>
    </w:p>
    <w:p w14:paraId="04F750E8" w14:textId="77777777" w:rsidR="00DD1E50" w:rsidRDefault="00DD1E50" w:rsidP="000C29F2">
      <w:pPr>
        <w:ind w:firstLine="360"/>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1EE792B3" w14:textId="655F9ABD" w:rsidR="00481FC4" w:rsidRDefault="00DD1E50" w:rsidP="000C29F2">
      <w:pPr>
        <w:ind w:firstLine="360"/>
        <w:rPr>
          <w:rFonts w:ascii="Times New Roman" w:hAnsi="Times New Roman"/>
          <w:sz w:val="20"/>
        </w:rPr>
      </w:pPr>
      <w:r>
        <w:rPr>
          <w:rFonts w:ascii="Times New Roman" w:hAnsi="Times New Roman"/>
          <w:color w:val="000000"/>
          <w:sz w:val="20"/>
        </w:rPr>
        <w:t xml:space="preserve">Page number: </w:t>
      </w:r>
      <w:r w:rsidR="00481FC4">
        <w:rPr>
          <w:rFonts w:ascii="Times New Roman" w:hAnsi="Times New Roman"/>
          <w:sz w:val="20"/>
        </w:rPr>
        <w:t>6</w:t>
      </w:r>
      <w:r>
        <w:rPr>
          <w:rFonts w:ascii="Times New Roman" w:hAnsi="Times New Roman"/>
          <w:sz w:val="20"/>
        </w:rPr>
        <w:t>2</w:t>
      </w:r>
      <w:r w:rsidR="00481FC4">
        <w:rPr>
          <w:rFonts w:ascii="Times New Roman" w:hAnsi="Times New Roman"/>
          <w:sz w:val="20"/>
        </w:rPr>
        <w:tab/>
      </w:r>
    </w:p>
    <w:p w14:paraId="34F39C45" w14:textId="5A08EDF9" w:rsidR="00481FC4" w:rsidRDefault="00DD1E50" w:rsidP="00DA0912">
      <w:pPr>
        <w:ind w:left="360"/>
        <w:rPr>
          <w:rFonts w:ascii="Times New Roman" w:hAnsi="Times New Roman"/>
          <w:sz w:val="20"/>
        </w:rPr>
      </w:pPr>
      <w:r>
        <w:rPr>
          <w:rFonts w:ascii="Times New Roman" w:hAnsi="Times New Roman"/>
          <w:sz w:val="20"/>
        </w:rPr>
        <w:t xml:space="preserve">Feedback: </w:t>
      </w:r>
      <w:r w:rsidR="00A35E10">
        <w:rPr>
          <w:rFonts w:ascii="Times New Roman" w:hAnsi="Times New Roman"/>
          <w:sz w:val="20"/>
        </w:rPr>
        <w:t xml:space="preserve">The length of time </w:t>
      </w:r>
      <w:r w:rsidR="00A35E10">
        <w:rPr>
          <w:rFonts w:ascii="Times New Roman" w:hAnsi="Times New Roman"/>
          <w:color w:val="000000"/>
          <w:sz w:val="20"/>
        </w:rPr>
        <w:t>it takes before a person falls asleep after he or she goes to bed would be regarded as a latency measure of his or her sleep behavior.</w:t>
      </w:r>
      <w:r w:rsidR="00A35E10" w:rsidRPr="00DD1E50">
        <w:rPr>
          <w:rFonts w:ascii="Times New Roman" w:hAnsi="Times New Roman"/>
          <w:sz w:val="20"/>
        </w:rPr>
        <w:t xml:space="preserve"> </w:t>
      </w:r>
      <w:r w:rsidRPr="00DD1E50">
        <w:rPr>
          <w:rFonts w:ascii="Times New Roman" w:hAnsi="Times New Roman"/>
          <w:sz w:val="20"/>
        </w:rPr>
        <w:t>The latency of a behavior is the length of time required for a behavior to begin.</w:t>
      </w:r>
    </w:p>
    <w:p w14:paraId="5A5F09FD" w14:textId="0B0F1C75" w:rsidR="00A35E10" w:rsidRDefault="00A35E10" w:rsidP="000C29F2">
      <w:pPr>
        <w:ind w:firstLine="360"/>
        <w:rPr>
          <w:rFonts w:ascii="Times New Roman" w:hAnsi="Times New Roman"/>
          <w:sz w:val="20"/>
        </w:rPr>
      </w:pPr>
      <w:r>
        <w:rPr>
          <w:rFonts w:ascii="Times New Roman" w:hAnsi="Times New Roman"/>
          <w:sz w:val="20"/>
        </w:rPr>
        <w:t>FN</w:t>
      </w:r>
    </w:p>
    <w:p w14:paraId="00BEC23C" w14:textId="77777777" w:rsidR="00DD1E50" w:rsidRDefault="00DD1E50" w:rsidP="000C29F2">
      <w:pPr>
        <w:rPr>
          <w:rFonts w:ascii="Times New Roman" w:hAnsi="Times New Roman"/>
          <w:sz w:val="20"/>
        </w:rPr>
      </w:pPr>
    </w:p>
    <w:p w14:paraId="312E2FFF" w14:textId="77777777" w:rsidR="00481FC4" w:rsidRDefault="00481FC4" w:rsidP="00481FC4">
      <w:pPr>
        <w:numPr>
          <w:ilvl w:val="0"/>
          <w:numId w:val="8"/>
        </w:numPr>
        <w:rPr>
          <w:rFonts w:ascii="Times New Roman" w:hAnsi="Times New Roman"/>
          <w:sz w:val="20"/>
        </w:rPr>
      </w:pPr>
      <w:r>
        <w:rPr>
          <w:rFonts w:ascii="Times New Roman" w:hAnsi="Times New Roman"/>
          <w:sz w:val="20"/>
        </w:rPr>
        <w:t>The length of time it takes me to finish cleaning my apartment, from start to finish, is a _____ measure of behavior.</w:t>
      </w:r>
    </w:p>
    <w:p w14:paraId="53F405F4"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53954F72" w14:textId="77777777" w:rsidR="00481FC4" w:rsidRDefault="00481FC4" w:rsidP="00481FC4">
      <w:pPr>
        <w:numPr>
          <w:ilvl w:val="1"/>
          <w:numId w:val="8"/>
        </w:numPr>
        <w:rPr>
          <w:rFonts w:ascii="Times New Roman" w:hAnsi="Times New Roman"/>
          <w:sz w:val="20"/>
        </w:rPr>
      </w:pPr>
      <w:r>
        <w:rPr>
          <w:rFonts w:ascii="Times New Roman" w:hAnsi="Times New Roman"/>
          <w:sz w:val="20"/>
        </w:rPr>
        <w:t>latency</w:t>
      </w:r>
    </w:p>
    <w:p w14:paraId="2215BCDB" w14:textId="77777777" w:rsidR="00481FC4" w:rsidRDefault="00481FC4" w:rsidP="00481FC4">
      <w:pPr>
        <w:numPr>
          <w:ilvl w:val="1"/>
          <w:numId w:val="8"/>
        </w:numPr>
        <w:rPr>
          <w:rFonts w:ascii="Times New Roman" w:hAnsi="Times New Roman"/>
          <w:sz w:val="20"/>
        </w:rPr>
      </w:pPr>
      <w:r>
        <w:rPr>
          <w:rFonts w:ascii="Times New Roman" w:hAnsi="Times New Roman"/>
          <w:sz w:val="20"/>
        </w:rPr>
        <w:t>speed</w:t>
      </w:r>
    </w:p>
    <w:p w14:paraId="36FADB60" w14:textId="77777777" w:rsidR="00481FC4" w:rsidRDefault="00481FC4" w:rsidP="00481FC4">
      <w:pPr>
        <w:numPr>
          <w:ilvl w:val="1"/>
          <w:numId w:val="8"/>
        </w:numPr>
        <w:rPr>
          <w:rFonts w:ascii="Times New Roman" w:hAnsi="Times New Roman"/>
          <w:sz w:val="20"/>
        </w:rPr>
      </w:pPr>
      <w:r>
        <w:rPr>
          <w:rFonts w:ascii="Times New Roman" w:hAnsi="Times New Roman"/>
          <w:sz w:val="20"/>
        </w:rPr>
        <w:t>interval</w:t>
      </w:r>
    </w:p>
    <w:p w14:paraId="50BEC618" w14:textId="77777777" w:rsidR="00DD1E50" w:rsidRDefault="00DD1E50"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41C266DA" w14:textId="29EB9454" w:rsidR="00481FC4" w:rsidRDefault="00DD1E50"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1</w:t>
      </w:r>
    </w:p>
    <w:p w14:paraId="59F094C2" w14:textId="77777777" w:rsidR="00481FC4" w:rsidRDefault="00DD1E50" w:rsidP="000C29F2">
      <w:pPr>
        <w:ind w:firstLine="360"/>
        <w:rPr>
          <w:rFonts w:ascii="Times New Roman" w:hAnsi="Times New Roman"/>
          <w:sz w:val="20"/>
        </w:rPr>
      </w:pPr>
      <w:r>
        <w:rPr>
          <w:rFonts w:ascii="Times New Roman" w:hAnsi="Times New Roman"/>
          <w:sz w:val="20"/>
        </w:rPr>
        <w:t>Feedback: S</w:t>
      </w:r>
      <w:r w:rsidRPr="00DD1E50">
        <w:rPr>
          <w:rFonts w:ascii="Times New Roman" w:hAnsi="Times New Roman"/>
          <w:sz w:val="20"/>
        </w:rPr>
        <w:t>peed is the length of time it takes for an episode of behavior to occur from start to finish</w:t>
      </w:r>
      <w:r>
        <w:rPr>
          <w:rFonts w:ascii="Times New Roman" w:hAnsi="Times New Roman"/>
          <w:sz w:val="20"/>
        </w:rPr>
        <w:t>.</w:t>
      </w:r>
    </w:p>
    <w:p w14:paraId="7D87AEF7" w14:textId="77777777" w:rsidR="00481FC4" w:rsidRDefault="00481FC4" w:rsidP="00481FC4">
      <w:pPr>
        <w:rPr>
          <w:rFonts w:ascii="Times New Roman" w:hAnsi="Times New Roman"/>
          <w:sz w:val="20"/>
        </w:rPr>
      </w:pPr>
    </w:p>
    <w:p w14:paraId="5950276D" w14:textId="4DA61449" w:rsidR="00481FC4" w:rsidRDefault="00481FC4" w:rsidP="00481FC4">
      <w:pPr>
        <w:numPr>
          <w:ilvl w:val="0"/>
          <w:numId w:val="8"/>
        </w:numPr>
        <w:rPr>
          <w:rFonts w:ascii="Times New Roman" w:hAnsi="Times New Roman"/>
          <w:sz w:val="20"/>
        </w:rPr>
      </w:pPr>
      <w:r>
        <w:rPr>
          <w:rFonts w:ascii="Times New Roman" w:hAnsi="Times New Roman"/>
          <w:sz w:val="20"/>
        </w:rPr>
        <w:t>The amount of time it takes before I get out of bed in the morning is an example of _____; the amount of time it takes me to finish shaving is an example of _____.</w:t>
      </w:r>
    </w:p>
    <w:p w14:paraId="73055770" w14:textId="77777777" w:rsidR="00481FC4" w:rsidRDefault="00481FC4" w:rsidP="00481FC4">
      <w:pPr>
        <w:numPr>
          <w:ilvl w:val="1"/>
          <w:numId w:val="8"/>
        </w:numPr>
        <w:rPr>
          <w:rFonts w:ascii="Times New Roman" w:hAnsi="Times New Roman"/>
          <w:sz w:val="20"/>
        </w:rPr>
      </w:pPr>
      <w:r>
        <w:rPr>
          <w:rFonts w:ascii="Times New Roman" w:hAnsi="Times New Roman"/>
          <w:sz w:val="20"/>
        </w:rPr>
        <w:t>latency; speed</w:t>
      </w:r>
    </w:p>
    <w:p w14:paraId="2EF85189" w14:textId="77777777" w:rsidR="00481FC4" w:rsidRDefault="00481FC4" w:rsidP="00481FC4">
      <w:pPr>
        <w:numPr>
          <w:ilvl w:val="1"/>
          <w:numId w:val="8"/>
        </w:numPr>
        <w:rPr>
          <w:rFonts w:ascii="Times New Roman" w:hAnsi="Times New Roman"/>
          <w:sz w:val="20"/>
        </w:rPr>
      </w:pPr>
      <w:r>
        <w:rPr>
          <w:rFonts w:ascii="Times New Roman" w:hAnsi="Times New Roman"/>
          <w:sz w:val="20"/>
        </w:rPr>
        <w:t>duration; latency</w:t>
      </w:r>
    </w:p>
    <w:p w14:paraId="075CB357" w14:textId="77777777" w:rsidR="00481FC4" w:rsidRDefault="00481FC4" w:rsidP="00481FC4">
      <w:pPr>
        <w:numPr>
          <w:ilvl w:val="1"/>
          <w:numId w:val="8"/>
        </w:numPr>
        <w:rPr>
          <w:rFonts w:ascii="Times New Roman" w:hAnsi="Times New Roman"/>
          <w:sz w:val="20"/>
        </w:rPr>
      </w:pPr>
      <w:r>
        <w:rPr>
          <w:rFonts w:ascii="Times New Roman" w:hAnsi="Times New Roman"/>
          <w:sz w:val="20"/>
        </w:rPr>
        <w:t>speed; duration</w:t>
      </w:r>
    </w:p>
    <w:p w14:paraId="0A58B76C" w14:textId="77777777" w:rsidR="00481FC4" w:rsidRDefault="00481FC4" w:rsidP="00481FC4">
      <w:pPr>
        <w:numPr>
          <w:ilvl w:val="1"/>
          <w:numId w:val="8"/>
        </w:numPr>
        <w:rPr>
          <w:rFonts w:ascii="Times New Roman" w:hAnsi="Times New Roman"/>
          <w:sz w:val="20"/>
        </w:rPr>
      </w:pPr>
      <w:r>
        <w:rPr>
          <w:rFonts w:ascii="Times New Roman" w:hAnsi="Times New Roman"/>
          <w:sz w:val="20"/>
        </w:rPr>
        <w:t>latency; duration</w:t>
      </w:r>
    </w:p>
    <w:p w14:paraId="08816129" w14:textId="77777777" w:rsidR="00A33A69" w:rsidRDefault="00DD1E50"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66791AD7" w14:textId="10107802" w:rsidR="00481FC4" w:rsidRPr="000C29F2" w:rsidRDefault="00A33A69" w:rsidP="000C29F2">
      <w:pPr>
        <w:ind w:firstLine="432"/>
        <w:rPr>
          <w:rFonts w:ascii="Times New Roman" w:hAnsi="Times New Roman"/>
          <w:sz w:val="20"/>
        </w:rPr>
      </w:pPr>
      <w:r>
        <w:rPr>
          <w:rFonts w:ascii="Times New Roman" w:hAnsi="Times New Roman"/>
          <w:sz w:val="20"/>
        </w:rPr>
        <w:t>P</w:t>
      </w:r>
      <w:r w:rsidR="00DD1E50">
        <w:rPr>
          <w:rFonts w:ascii="Times New Roman" w:hAnsi="Times New Roman"/>
          <w:sz w:val="20"/>
        </w:rPr>
        <w:t xml:space="preserve">age number: </w:t>
      </w:r>
      <w:r>
        <w:rPr>
          <w:rFonts w:ascii="Times New Roman" w:hAnsi="Times New Roman"/>
          <w:sz w:val="20"/>
        </w:rPr>
        <w:t>61</w:t>
      </w:r>
      <w:r w:rsidR="002E2EC5">
        <w:rPr>
          <w:rFonts w:ascii="Times New Roman" w:hAnsi="Times New Roman"/>
          <w:sz w:val="20"/>
        </w:rPr>
        <w:t>–</w:t>
      </w:r>
      <w:r>
        <w:rPr>
          <w:rFonts w:ascii="Times New Roman" w:hAnsi="Times New Roman"/>
          <w:sz w:val="20"/>
        </w:rPr>
        <w:t>62</w:t>
      </w:r>
      <w:r w:rsidR="00481FC4">
        <w:rPr>
          <w:rFonts w:ascii="Times New Roman" w:hAnsi="Times New Roman"/>
          <w:sz w:val="20"/>
        </w:rPr>
        <w:tab/>
      </w:r>
    </w:p>
    <w:p w14:paraId="142101F8" w14:textId="62D8AF0E" w:rsidR="00A35E10" w:rsidRDefault="002E2EC5" w:rsidP="00DA0912">
      <w:pPr>
        <w:ind w:left="360"/>
        <w:rPr>
          <w:rFonts w:ascii="Times New Roman" w:hAnsi="Times New Roman"/>
          <w:color w:val="000000"/>
          <w:sz w:val="20"/>
        </w:rPr>
      </w:pPr>
      <w:r>
        <w:rPr>
          <w:rFonts w:ascii="Times New Roman" w:hAnsi="Times New Roman"/>
          <w:color w:val="000000"/>
          <w:sz w:val="20"/>
        </w:rPr>
        <w:t xml:space="preserve"> </w:t>
      </w:r>
      <w:r w:rsidR="00DD1E50">
        <w:rPr>
          <w:rFonts w:ascii="Times New Roman" w:hAnsi="Times New Roman"/>
          <w:color w:val="000000"/>
          <w:sz w:val="20"/>
        </w:rPr>
        <w:t xml:space="preserve">Feedback: </w:t>
      </w:r>
      <w:r w:rsidR="00A35E10">
        <w:rPr>
          <w:rFonts w:ascii="Times New Roman" w:hAnsi="Times New Roman"/>
          <w:sz w:val="20"/>
        </w:rPr>
        <w:t>The amount of time it takes before I get out of bed in the morning is an example of latency; the amount of time it takes me to finish shaving is an example of</w:t>
      </w:r>
      <w:r w:rsidR="00A35E10" w:rsidRPr="00DD1E50">
        <w:rPr>
          <w:rFonts w:ascii="Times New Roman" w:hAnsi="Times New Roman"/>
          <w:sz w:val="20"/>
        </w:rPr>
        <w:t xml:space="preserve"> </w:t>
      </w:r>
      <w:r w:rsidR="00A35E10">
        <w:rPr>
          <w:rFonts w:ascii="Times New Roman" w:hAnsi="Times New Roman"/>
          <w:sz w:val="20"/>
        </w:rPr>
        <w:t xml:space="preserve">speed. </w:t>
      </w:r>
      <w:r w:rsidR="00DD1E50" w:rsidRPr="00DD1E50">
        <w:rPr>
          <w:rFonts w:ascii="Times New Roman" w:hAnsi="Times New Roman"/>
          <w:sz w:val="20"/>
        </w:rPr>
        <w:t>The latency of a behavior is the length of time required for a behavior to begin</w:t>
      </w:r>
      <w:r w:rsidR="00A33A69">
        <w:rPr>
          <w:rFonts w:ascii="Times New Roman" w:hAnsi="Times New Roman"/>
          <w:sz w:val="20"/>
        </w:rPr>
        <w:t>.</w:t>
      </w:r>
      <w:r w:rsidR="00A33A69" w:rsidRPr="00A33A69">
        <w:rPr>
          <w:rFonts w:ascii="Times New Roman" w:hAnsi="Times New Roman"/>
          <w:sz w:val="20"/>
        </w:rPr>
        <w:t xml:space="preserve"> </w:t>
      </w:r>
      <w:r w:rsidR="00A33A69">
        <w:rPr>
          <w:rFonts w:ascii="Times New Roman" w:hAnsi="Times New Roman"/>
          <w:sz w:val="20"/>
        </w:rPr>
        <w:t>S</w:t>
      </w:r>
      <w:r w:rsidR="00A33A69" w:rsidRPr="00DD1E50">
        <w:rPr>
          <w:rFonts w:ascii="Times New Roman" w:hAnsi="Times New Roman"/>
          <w:sz w:val="20"/>
        </w:rPr>
        <w:t>peed is the length of time it takes for an episode of behavio</w:t>
      </w:r>
      <w:r w:rsidR="00A33A69">
        <w:rPr>
          <w:rFonts w:ascii="Times New Roman" w:hAnsi="Times New Roman"/>
          <w:sz w:val="20"/>
        </w:rPr>
        <w:t>r to occur from start to finish.</w:t>
      </w:r>
    </w:p>
    <w:p w14:paraId="34CB1F26" w14:textId="6F76BD68" w:rsidR="00A35E10" w:rsidRDefault="00A35E10" w:rsidP="00DA0912">
      <w:pPr>
        <w:ind w:left="360"/>
        <w:rPr>
          <w:rFonts w:ascii="Times New Roman" w:hAnsi="Times New Roman"/>
          <w:sz w:val="20"/>
        </w:rPr>
      </w:pPr>
      <w:r>
        <w:rPr>
          <w:rFonts w:ascii="Times New Roman" w:hAnsi="Times New Roman"/>
          <w:color w:val="000000"/>
          <w:sz w:val="20"/>
        </w:rPr>
        <w:t>QZ</w:t>
      </w:r>
    </w:p>
    <w:p w14:paraId="6EA2A97B" w14:textId="77777777" w:rsidR="00A33A69" w:rsidRDefault="00A33A69" w:rsidP="000C29F2">
      <w:pPr>
        <w:ind w:left="360"/>
        <w:rPr>
          <w:rFonts w:ascii="Times New Roman" w:hAnsi="Times New Roman"/>
          <w:sz w:val="20"/>
        </w:rPr>
      </w:pPr>
    </w:p>
    <w:p w14:paraId="714CBD41" w14:textId="77777777" w:rsidR="00481FC4" w:rsidRDefault="00481FC4" w:rsidP="00DD1E50">
      <w:pPr>
        <w:rPr>
          <w:rFonts w:ascii="Times New Roman" w:hAnsi="Times New Roman"/>
          <w:sz w:val="20"/>
        </w:rPr>
      </w:pPr>
    </w:p>
    <w:p w14:paraId="28056445" w14:textId="2DC08D1F" w:rsidR="00481FC4" w:rsidRDefault="00481FC4" w:rsidP="00481FC4">
      <w:pPr>
        <w:numPr>
          <w:ilvl w:val="0"/>
          <w:numId w:val="8"/>
        </w:numPr>
        <w:rPr>
          <w:rFonts w:ascii="Times New Roman" w:hAnsi="Times New Roman"/>
          <w:sz w:val="20"/>
        </w:rPr>
      </w:pPr>
      <w:r>
        <w:rPr>
          <w:rFonts w:ascii="Times New Roman" w:hAnsi="Times New Roman"/>
          <w:sz w:val="20"/>
        </w:rPr>
        <w:t>As I watch television for four hours one evening, I make a record of whether there occurred at least one example of sexual humor during each half</w:t>
      </w:r>
      <w:r w:rsidR="00D77BFA">
        <w:rPr>
          <w:rFonts w:ascii="Times New Roman" w:hAnsi="Times New Roman"/>
          <w:sz w:val="20"/>
        </w:rPr>
        <w:t>-</w:t>
      </w:r>
      <w:r>
        <w:rPr>
          <w:rFonts w:ascii="Times New Roman" w:hAnsi="Times New Roman"/>
          <w:sz w:val="20"/>
        </w:rPr>
        <w:t>hour segment. This is an example of a(n) _____ method of recording.</w:t>
      </w:r>
    </w:p>
    <w:p w14:paraId="71E47611" w14:textId="4EF29A5B" w:rsidR="00481FC4" w:rsidRDefault="00481FC4" w:rsidP="00481FC4">
      <w:pPr>
        <w:numPr>
          <w:ilvl w:val="1"/>
          <w:numId w:val="8"/>
        </w:numPr>
        <w:rPr>
          <w:rFonts w:ascii="Times New Roman" w:hAnsi="Times New Roman"/>
          <w:sz w:val="20"/>
        </w:rPr>
      </w:pPr>
      <w:r>
        <w:rPr>
          <w:rFonts w:ascii="Times New Roman" w:hAnsi="Times New Roman"/>
          <w:sz w:val="20"/>
        </w:rPr>
        <w:t>time</w:t>
      </w:r>
      <w:r w:rsidR="00A35E10">
        <w:rPr>
          <w:rFonts w:ascii="Times New Roman" w:hAnsi="Times New Roman"/>
          <w:sz w:val="20"/>
        </w:rPr>
        <w:t>-</w:t>
      </w:r>
      <w:r>
        <w:rPr>
          <w:rFonts w:ascii="Times New Roman" w:hAnsi="Times New Roman"/>
          <w:sz w:val="20"/>
        </w:rPr>
        <w:t>sample</w:t>
      </w:r>
    </w:p>
    <w:p w14:paraId="6492638F"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5F0248AD" w14:textId="77777777" w:rsidR="00481FC4" w:rsidRDefault="00481FC4" w:rsidP="00481FC4">
      <w:pPr>
        <w:numPr>
          <w:ilvl w:val="1"/>
          <w:numId w:val="8"/>
        </w:numPr>
        <w:rPr>
          <w:rFonts w:ascii="Times New Roman" w:hAnsi="Times New Roman"/>
          <w:sz w:val="20"/>
        </w:rPr>
      </w:pPr>
      <w:r>
        <w:rPr>
          <w:rFonts w:ascii="Times New Roman" w:hAnsi="Times New Roman"/>
          <w:sz w:val="20"/>
        </w:rPr>
        <w:t>interval</w:t>
      </w:r>
    </w:p>
    <w:p w14:paraId="75AB0BFB"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3DF7950B" w14:textId="77777777" w:rsidR="00A33A69" w:rsidRDefault="00A33A69"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5E1DA062" w14:textId="5E8614B1" w:rsidR="00481FC4" w:rsidRDefault="00A33A69" w:rsidP="000C29F2">
      <w:pPr>
        <w:ind w:firstLine="360"/>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2</w:t>
      </w:r>
    </w:p>
    <w:p w14:paraId="319EC431" w14:textId="7D235C7C" w:rsidR="00A33A69" w:rsidRDefault="00A33A69" w:rsidP="000C29F2">
      <w:pPr>
        <w:ind w:left="360"/>
        <w:rPr>
          <w:rFonts w:ascii="Times New Roman" w:hAnsi="Times New Roman"/>
          <w:sz w:val="20"/>
        </w:rPr>
      </w:pPr>
      <w:r>
        <w:rPr>
          <w:rFonts w:ascii="Times New Roman" w:hAnsi="Times New Roman"/>
          <w:sz w:val="20"/>
        </w:rPr>
        <w:t xml:space="preserve">Feedback: </w:t>
      </w:r>
      <w:r w:rsidR="00A35E10">
        <w:rPr>
          <w:rFonts w:ascii="Times New Roman" w:hAnsi="Times New Roman"/>
          <w:sz w:val="20"/>
        </w:rPr>
        <w:t xml:space="preserve">The scenario is an example of an interval method of recording. </w:t>
      </w:r>
      <w:r>
        <w:rPr>
          <w:rFonts w:ascii="Times New Roman" w:hAnsi="Times New Roman"/>
          <w:sz w:val="20"/>
        </w:rPr>
        <w:t>I</w:t>
      </w:r>
      <w:r w:rsidRPr="00A33A69">
        <w:rPr>
          <w:rFonts w:ascii="Times New Roman" w:hAnsi="Times New Roman"/>
          <w:sz w:val="20"/>
        </w:rPr>
        <w:t>nterval recording</w:t>
      </w:r>
      <w:r>
        <w:rPr>
          <w:rFonts w:ascii="Times New Roman" w:hAnsi="Times New Roman"/>
          <w:sz w:val="20"/>
        </w:rPr>
        <w:t xml:space="preserve"> is</w:t>
      </w:r>
      <w:r w:rsidRPr="00A33A69">
        <w:rPr>
          <w:rFonts w:ascii="Times New Roman" w:hAnsi="Times New Roman"/>
          <w:sz w:val="20"/>
        </w:rPr>
        <w:t xml:space="preserve"> the measurement of whether or not a behavior occurs during each interval within a series of continuous intervals.</w:t>
      </w:r>
    </w:p>
    <w:p w14:paraId="32D9578E" w14:textId="77777777" w:rsidR="00481FC4" w:rsidRDefault="00481FC4" w:rsidP="00481FC4">
      <w:pPr>
        <w:rPr>
          <w:rFonts w:ascii="Times New Roman" w:hAnsi="Times New Roman"/>
          <w:sz w:val="20"/>
        </w:rPr>
      </w:pPr>
    </w:p>
    <w:p w14:paraId="5700AE90" w14:textId="58D4C39C" w:rsidR="00481FC4" w:rsidRDefault="00481FC4" w:rsidP="00481FC4">
      <w:pPr>
        <w:numPr>
          <w:ilvl w:val="0"/>
          <w:numId w:val="8"/>
        </w:numPr>
        <w:rPr>
          <w:rFonts w:ascii="Times New Roman" w:hAnsi="Times New Roman"/>
          <w:sz w:val="20"/>
        </w:rPr>
      </w:pPr>
      <w:r>
        <w:rPr>
          <w:rFonts w:ascii="Times New Roman" w:hAnsi="Times New Roman"/>
          <w:sz w:val="20"/>
        </w:rPr>
        <w:t>Laura is concerned that her little daughter is watching too much television, and would</w:t>
      </w:r>
      <w:r w:rsidR="00A33A69">
        <w:rPr>
          <w:rFonts w:ascii="Times New Roman" w:hAnsi="Times New Roman"/>
          <w:sz w:val="20"/>
        </w:rPr>
        <w:t>,</w:t>
      </w:r>
      <w:r>
        <w:rPr>
          <w:rFonts w:ascii="Times New Roman" w:hAnsi="Times New Roman"/>
          <w:sz w:val="20"/>
        </w:rPr>
        <w:t xml:space="preserve"> therefore</w:t>
      </w:r>
      <w:r w:rsidR="00A33A69">
        <w:rPr>
          <w:rFonts w:ascii="Times New Roman" w:hAnsi="Times New Roman"/>
          <w:sz w:val="20"/>
        </w:rPr>
        <w:t>,</w:t>
      </w:r>
      <w:r>
        <w:rPr>
          <w:rFonts w:ascii="Times New Roman" w:hAnsi="Times New Roman"/>
          <w:sz w:val="20"/>
        </w:rPr>
        <w:t xml:space="preserve"> like to measure the occurrence of this behavior. Given that Laura has a lot of other things to do each evening, her best bet would be to use</w:t>
      </w:r>
      <w:r w:rsidR="00A33A69">
        <w:rPr>
          <w:rFonts w:ascii="Times New Roman" w:hAnsi="Times New Roman"/>
          <w:sz w:val="20"/>
        </w:rPr>
        <w:t>:</w:t>
      </w:r>
    </w:p>
    <w:p w14:paraId="5035AB32" w14:textId="77777777" w:rsidR="00481FC4" w:rsidRDefault="00481FC4" w:rsidP="00481FC4">
      <w:pPr>
        <w:numPr>
          <w:ilvl w:val="1"/>
          <w:numId w:val="8"/>
        </w:numPr>
        <w:rPr>
          <w:rFonts w:ascii="Times New Roman" w:hAnsi="Times New Roman"/>
          <w:sz w:val="20"/>
        </w:rPr>
      </w:pPr>
      <w:r>
        <w:rPr>
          <w:rFonts w:ascii="Times New Roman" w:hAnsi="Times New Roman"/>
          <w:sz w:val="20"/>
        </w:rPr>
        <w:t>a rate measure.</w:t>
      </w:r>
    </w:p>
    <w:p w14:paraId="35F571AF" w14:textId="77777777" w:rsidR="00481FC4" w:rsidRDefault="00481FC4" w:rsidP="00481FC4">
      <w:pPr>
        <w:numPr>
          <w:ilvl w:val="1"/>
          <w:numId w:val="8"/>
        </w:numPr>
        <w:rPr>
          <w:rFonts w:ascii="Times New Roman" w:hAnsi="Times New Roman"/>
          <w:sz w:val="20"/>
        </w:rPr>
      </w:pPr>
      <w:r>
        <w:rPr>
          <w:rFonts w:ascii="Times New Roman" w:hAnsi="Times New Roman"/>
          <w:sz w:val="20"/>
        </w:rPr>
        <w:t>interval recording.</w:t>
      </w:r>
    </w:p>
    <w:p w14:paraId="24171C38" w14:textId="3D0651DC" w:rsidR="00481FC4" w:rsidRDefault="00481FC4" w:rsidP="00481FC4">
      <w:pPr>
        <w:numPr>
          <w:ilvl w:val="1"/>
          <w:numId w:val="8"/>
        </w:numPr>
        <w:rPr>
          <w:rFonts w:ascii="Times New Roman" w:hAnsi="Times New Roman"/>
          <w:sz w:val="20"/>
        </w:rPr>
      </w:pPr>
      <w:r>
        <w:rPr>
          <w:rFonts w:ascii="Times New Roman" w:hAnsi="Times New Roman"/>
          <w:sz w:val="20"/>
        </w:rPr>
        <w:t>time</w:t>
      </w:r>
      <w:r w:rsidR="00280F22">
        <w:rPr>
          <w:rFonts w:ascii="Times New Roman" w:hAnsi="Times New Roman"/>
          <w:sz w:val="20"/>
        </w:rPr>
        <w:t>-</w:t>
      </w:r>
      <w:r>
        <w:rPr>
          <w:rFonts w:ascii="Times New Roman" w:hAnsi="Times New Roman"/>
          <w:sz w:val="20"/>
        </w:rPr>
        <w:t>sample recording.</w:t>
      </w:r>
    </w:p>
    <w:p w14:paraId="25A25B6D" w14:textId="77777777" w:rsidR="00481FC4" w:rsidRDefault="00481FC4" w:rsidP="00481FC4">
      <w:pPr>
        <w:numPr>
          <w:ilvl w:val="1"/>
          <w:numId w:val="8"/>
        </w:numPr>
        <w:rPr>
          <w:rFonts w:ascii="Times New Roman" w:hAnsi="Times New Roman"/>
          <w:sz w:val="20"/>
        </w:rPr>
      </w:pPr>
      <w:r>
        <w:rPr>
          <w:rFonts w:ascii="Times New Roman" w:hAnsi="Times New Roman"/>
          <w:sz w:val="20"/>
        </w:rPr>
        <w:t>a topographical procedure.</w:t>
      </w:r>
    </w:p>
    <w:p w14:paraId="609A1839" w14:textId="77777777" w:rsidR="002427D8" w:rsidRDefault="00A33A69"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24514E93" w14:textId="0A5D02F1" w:rsidR="002427D8" w:rsidRDefault="00A33A69"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3</w:t>
      </w:r>
      <w:r w:rsidR="00481FC4">
        <w:rPr>
          <w:rFonts w:ascii="Times New Roman" w:hAnsi="Times New Roman"/>
          <w:sz w:val="20"/>
        </w:rPr>
        <w:tab/>
      </w:r>
    </w:p>
    <w:p w14:paraId="5E402C60" w14:textId="5C13B83D" w:rsidR="00481FC4" w:rsidRDefault="002427D8" w:rsidP="000C29F2">
      <w:pPr>
        <w:ind w:left="360" w:firstLine="72"/>
        <w:rPr>
          <w:rFonts w:ascii="Times New Roman" w:hAnsi="Times New Roman"/>
          <w:sz w:val="20"/>
        </w:rPr>
      </w:pPr>
      <w:r>
        <w:rPr>
          <w:rFonts w:ascii="Times New Roman" w:hAnsi="Times New Roman"/>
          <w:sz w:val="20"/>
        </w:rPr>
        <w:t xml:space="preserve">Feedback: </w:t>
      </w:r>
      <w:r w:rsidR="00BC0D61">
        <w:rPr>
          <w:rFonts w:ascii="Times New Roman" w:hAnsi="Times New Roman"/>
          <w:sz w:val="20"/>
        </w:rPr>
        <w:t>Since Laura has a lot of other things to do each evening, her best bet would be to use time-sample recording.</w:t>
      </w:r>
      <w:r w:rsidR="00BC0D61" w:rsidRPr="002427D8">
        <w:rPr>
          <w:rFonts w:ascii="Times New Roman" w:hAnsi="Times New Roman"/>
          <w:sz w:val="20"/>
        </w:rPr>
        <w:t xml:space="preserve"> </w:t>
      </w:r>
      <w:r w:rsidRPr="002427D8">
        <w:rPr>
          <w:rFonts w:ascii="Times New Roman" w:hAnsi="Times New Roman"/>
          <w:sz w:val="20"/>
        </w:rPr>
        <w:t>In time-sample recording, one measures whether or not a behavior occurs during each interval within a series of discontinuous intervals</w:t>
      </w:r>
      <w:r>
        <w:rPr>
          <w:rFonts w:ascii="Times New Roman" w:hAnsi="Times New Roman"/>
          <w:sz w:val="20"/>
        </w:rPr>
        <w:t>.</w:t>
      </w:r>
    </w:p>
    <w:p w14:paraId="112626E1" w14:textId="7FAE334B" w:rsidR="00A35E10" w:rsidRDefault="00A35E10" w:rsidP="000C29F2">
      <w:pPr>
        <w:ind w:left="360" w:firstLine="72"/>
        <w:rPr>
          <w:rFonts w:ascii="Times New Roman" w:hAnsi="Times New Roman"/>
          <w:sz w:val="20"/>
        </w:rPr>
      </w:pPr>
      <w:r>
        <w:rPr>
          <w:rFonts w:ascii="Times New Roman" w:hAnsi="Times New Roman"/>
          <w:sz w:val="20"/>
        </w:rPr>
        <w:t>WWW</w:t>
      </w:r>
    </w:p>
    <w:p w14:paraId="5EF349F2" w14:textId="77777777" w:rsidR="002427D8" w:rsidRDefault="002427D8" w:rsidP="00481FC4">
      <w:pPr>
        <w:rPr>
          <w:rFonts w:ascii="Times New Roman" w:hAnsi="Times New Roman"/>
          <w:sz w:val="20"/>
        </w:rPr>
      </w:pPr>
    </w:p>
    <w:p w14:paraId="3668B869" w14:textId="44614B6E" w:rsidR="00481FC4" w:rsidRDefault="00481FC4" w:rsidP="00481FC4">
      <w:pPr>
        <w:numPr>
          <w:ilvl w:val="0"/>
          <w:numId w:val="8"/>
        </w:numPr>
        <w:rPr>
          <w:rFonts w:ascii="Times New Roman" w:hAnsi="Times New Roman"/>
          <w:sz w:val="20"/>
        </w:rPr>
      </w:pPr>
      <w:r>
        <w:rPr>
          <w:rFonts w:ascii="Times New Roman" w:hAnsi="Times New Roman"/>
          <w:sz w:val="20"/>
        </w:rPr>
        <w:t xml:space="preserve">As I watch television for a </w:t>
      </w:r>
      <w:r w:rsidRPr="00D77BFA">
        <w:rPr>
          <w:rFonts w:ascii="Times New Roman" w:hAnsi="Times New Roman"/>
          <w:sz w:val="20"/>
        </w:rPr>
        <w:t>four</w:t>
      </w:r>
      <w:r w:rsidR="00D77BFA" w:rsidRPr="00DA0912">
        <w:rPr>
          <w:rFonts w:ascii="Times New Roman" w:hAnsi="Times New Roman"/>
          <w:sz w:val="20"/>
        </w:rPr>
        <w:t>-</w:t>
      </w:r>
      <w:r w:rsidRPr="00D77BFA">
        <w:rPr>
          <w:rFonts w:ascii="Times New Roman" w:hAnsi="Times New Roman"/>
          <w:sz w:val="20"/>
        </w:rPr>
        <w:t>hour stretch</w:t>
      </w:r>
      <w:r>
        <w:rPr>
          <w:rFonts w:ascii="Times New Roman" w:hAnsi="Times New Roman"/>
          <w:sz w:val="20"/>
        </w:rPr>
        <w:t xml:space="preserve"> one evening, I record the </w:t>
      </w:r>
      <w:r w:rsidRPr="004D64C3">
        <w:rPr>
          <w:rFonts w:ascii="Times New Roman" w:hAnsi="Times New Roman"/>
          <w:i/>
          <w:sz w:val="20"/>
        </w:rPr>
        <w:t>number</w:t>
      </w:r>
      <w:r>
        <w:rPr>
          <w:rFonts w:ascii="Times New Roman" w:hAnsi="Times New Roman"/>
          <w:sz w:val="20"/>
        </w:rPr>
        <w:t xml:space="preserve"> of aggressive incidents that occur during </w:t>
      </w:r>
      <w:r w:rsidRPr="004D64C3">
        <w:rPr>
          <w:rFonts w:ascii="Times New Roman" w:hAnsi="Times New Roman"/>
          <w:i/>
          <w:sz w:val="20"/>
        </w:rPr>
        <w:t>each</w:t>
      </w:r>
      <w:r>
        <w:rPr>
          <w:rFonts w:ascii="Times New Roman" w:hAnsi="Times New Roman"/>
          <w:sz w:val="20"/>
        </w:rPr>
        <w:t xml:space="preserve"> one</w:t>
      </w:r>
      <w:r w:rsidR="00D77BFA">
        <w:rPr>
          <w:rFonts w:ascii="Times New Roman" w:hAnsi="Times New Roman"/>
          <w:sz w:val="20"/>
        </w:rPr>
        <w:t>-</w:t>
      </w:r>
      <w:r>
        <w:rPr>
          <w:rFonts w:ascii="Times New Roman" w:hAnsi="Times New Roman"/>
          <w:sz w:val="20"/>
        </w:rPr>
        <w:t>hour period. I am taking a(n) _____ measure of the behavior.</w:t>
      </w:r>
    </w:p>
    <w:p w14:paraId="6A775268" w14:textId="367F4834" w:rsidR="00481FC4" w:rsidRDefault="00481FC4" w:rsidP="00481FC4">
      <w:pPr>
        <w:numPr>
          <w:ilvl w:val="1"/>
          <w:numId w:val="8"/>
        </w:numPr>
        <w:rPr>
          <w:rFonts w:ascii="Times New Roman" w:hAnsi="Times New Roman"/>
          <w:sz w:val="20"/>
        </w:rPr>
      </w:pPr>
      <w:r>
        <w:rPr>
          <w:rFonts w:ascii="Times New Roman" w:hAnsi="Times New Roman"/>
          <w:sz w:val="20"/>
        </w:rPr>
        <w:t>time</w:t>
      </w:r>
      <w:r w:rsidR="00E77526">
        <w:rPr>
          <w:rFonts w:ascii="Times New Roman" w:hAnsi="Times New Roman"/>
          <w:sz w:val="20"/>
        </w:rPr>
        <w:t>-</w:t>
      </w:r>
      <w:r>
        <w:rPr>
          <w:rFonts w:ascii="Times New Roman" w:hAnsi="Times New Roman"/>
          <w:sz w:val="20"/>
        </w:rPr>
        <w:t>sample</w:t>
      </w:r>
    </w:p>
    <w:p w14:paraId="7EA15DCF" w14:textId="77777777" w:rsidR="00481FC4" w:rsidRDefault="00481FC4" w:rsidP="00481FC4">
      <w:pPr>
        <w:numPr>
          <w:ilvl w:val="1"/>
          <w:numId w:val="8"/>
        </w:numPr>
        <w:rPr>
          <w:rFonts w:ascii="Times New Roman" w:hAnsi="Times New Roman"/>
          <w:sz w:val="20"/>
        </w:rPr>
      </w:pPr>
      <w:r>
        <w:rPr>
          <w:rFonts w:ascii="Times New Roman" w:hAnsi="Times New Roman"/>
          <w:sz w:val="20"/>
        </w:rPr>
        <w:t>interval</w:t>
      </w:r>
    </w:p>
    <w:p w14:paraId="0F98BBF9"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716FF6FA"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6F62C583" w14:textId="6397A50F" w:rsidR="002427D8" w:rsidRDefault="002427D8" w:rsidP="000C29F2">
      <w:pPr>
        <w:ind w:firstLine="432"/>
        <w:rPr>
          <w:rFonts w:ascii="Times New Roman" w:hAnsi="Times New Roman"/>
          <w:sz w:val="20"/>
        </w:rPr>
      </w:pPr>
      <w:r>
        <w:rPr>
          <w:rFonts w:ascii="Times New Roman" w:hAnsi="Times New Roman"/>
          <w:sz w:val="20"/>
        </w:rPr>
        <w:t>Answer: B</w:t>
      </w:r>
    </w:p>
    <w:p w14:paraId="3B40139F" w14:textId="70567D1A" w:rsidR="00481FC4" w:rsidRDefault="002427D8"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2</w:t>
      </w:r>
    </w:p>
    <w:p w14:paraId="243D9D4B" w14:textId="61E4B079" w:rsidR="00481FC4" w:rsidRDefault="002E2EC5" w:rsidP="000C29F2">
      <w:pPr>
        <w:ind w:left="360"/>
        <w:rPr>
          <w:rFonts w:ascii="Times New Roman" w:hAnsi="Times New Roman"/>
          <w:sz w:val="20"/>
        </w:rPr>
      </w:pPr>
      <w:r>
        <w:rPr>
          <w:rFonts w:ascii="Times New Roman" w:hAnsi="Times New Roman"/>
          <w:sz w:val="20"/>
        </w:rPr>
        <w:t xml:space="preserve"> </w:t>
      </w:r>
      <w:r w:rsidR="002427D8">
        <w:rPr>
          <w:rFonts w:ascii="Times New Roman" w:hAnsi="Times New Roman"/>
          <w:sz w:val="20"/>
        </w:rPr>
        <w:t xml:space="preserve">Feedback: </w:t>
      </w:r>
      <w:r w:rsidR="002427D8" w:rsidRPr="002427D8">
        <w:rPr>
          <w:rFonts w:ascii="Times New Roman" w:hAnsi="Times New Roman"/>
          <w:sz w:val="20"/>
        </w:rPr>
        <w:t>Interval recording is the measurement of whether or not a behavior occurs during each interval within a series of continuous intervals.</w:t>
      </w:r>
    </w:p>
    <w:p w14:paraId="6AC81A9D" w14:textId="77777777" w:rsidR="002427D8" w:rsidRDefault="002427D8" w:rsidP="00DA0912">
      <w:pPr>
        <w:rPr>
          <w:rFonts w:ascii="Times New Roman" w:hAnsi="Times New Roman"/>
          <w:sz w:val="20"/>
        </w:rPr>
      </w:pPr>
    </w:p>
    <w:p w14:paraId="19B1E71C" w14:textId="410A479B"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At the end of every 30</w:t>
      </w:r>
      <w:r w:rsidR="00D77BFA">
        <w:rPr>
          <w:rFonts w:ascii="Times New Roman" w:hAnsi="Times New Roman"/>
          <w:color w:val="000000"/>
          <w:sz w:val="20"/>
        </w:rPr>
        <w:t>-</w:t>
      </w:r>
      <w:r>
        <w:rPr>
          <w:rFonts w:ascii="Times New Roman" w:hAnsi="Times New Roman"/>
          <w:color w:val="000000"/>
          <w:sz w:val="20"/>
        </w:rPr>
        <w:t>minute period, Sarah records whether her baby had cried at least once during that 30 minute period. She is using the method of _____ to assess the baby’s tendency to cry.</w:t>
      </w:r>
    </w:p>
    <w:p w14:paraId="58FBCA34"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duration recording</w:t>
      </w:r>
    </w:p>
    <w:p w14:paraId="4E890D19" w14:textId="4269D435"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interval recording</w:t>
      </w:r>
    </w:p>
    <w:p w14:paraId="7AC85A9C" w14:textId="70FED95B"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time</w:t>
      </w:r>
      <w:r w:rsidR="00967115">
        <w:rPr>
          <w:rFonts w:ascii="Times New Roman" w:hAnsi="Times New Roman"/>
          <w:color w:val="000000"/>
          <w:sz w:val="20"/>
        </w:rPr>
        <w:t>-</w:t>
      </w:r>
      <w:r>
        <w:rPr>
          <w:rFonts w:ascii="Times New Roman" w:hAnsi="Times New Roman"/>
          <w:color w:val="000000"/>
          <w:sz w:val="20"/>
        </w:rPr>
        <w:t>sample recording</w:t>
      </w:r>
    </w:p>
    <w:p w14:paraId="73490D67"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latency recording</w:t>
      </w:r>
    </w:p>
    <w:p w14:paraId="549416A3" w14:textId="77777777" w:rsidR="00635D81" w:rsidRDefault="00635D81"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50354C8C" w14:textId="2B6089D1" w:rsidR="00481FC4" w:rsidRDefault="00635D81" w:rsidP="000C29F2">
      <w:pPr>
        <w:ind w:firstLine="432"/>
        <w:rPr>
          <w:rFonts w:ascii="Times New Roman" w:hAnsi="Times New Roman"/>
          <w:sz w:val="20"/>
        </w:rPr>
      </w:pPr>
      <w:r>
        <w:rPr>
          <w:rFonts w:ascii="Times New Roman" w:hAnsi="Times New Roman"/>
          <w:color w:val="000000"/>
          <w:sz w:val="20"/>
        </w:rPr>
        <w:t xml:space="preserve">Page number: </w:t>
      </w:r>
      <w:r w:rsidR="00481FC4">
        <w:rPr>
          <w:rFonts w:ascii="Times New Roman" w:hAnsi="Times New Roman"/>
          <w:sz w:val="20"/>
        </w:rPr>
        <w:t>6</w:t>
      </w:r>
      <w:r>
        <w:rPr>
          <w:rFonts w:ascii="Times New Roman" w:hAnsi="Times New Roman"/>
          <w:sz w:val="20"/>
        </w:rPr>
        <w:t>2</w:t>
      </w:r>
    </w:p>
    <w:p w14:paraId="27C66ED4" w14:textId="5C8039C7" w:rsidR="00635D81" w:rsidRPr="00635D81" w:rsidRDefault="00635D81" w:rsidP="000C29F2">
      <w:pPr>
        <w:ind w:left="360"/>
        <w:rPr>
          <w:rFonts w:ascii="Times New Roman" w:hAnsi="Times New Roman"/>
          <w:sz w:val="20"/>
        </w:rPr>
      </w:pPr>
      <w:r>
        <w:rPr>
          <w:rFonts w:ascii="Times New Roman" w:hAnsi="Times New Roman"/>
          <w:sz w:val="20"/>
        </w:rPr>
        <w:t xml:space="preserve">Feedback: </w:t>
      </w:r>
      <w:r w:rsidR="00967115">
        <w:rPr>
          <w:rFonts w:ascii="Times New Roman" w:hAnsi="Times New Roman"/>
          <w:sz w:val="20"/>
        </w:rPr>
        <w:t xml:space="preserve">Sarah is using the method of interval recording to assess the baby’s tendency to cry. </w:t>
      </w:r>
      <w:r w:rsidRPr="00635D81">
        <w:rPr>
          <w:rFonts w:ascii="Times New Roman" w:hAnsi="Times New Roman"/>
          <w:sz w:val="20"/>
        </w:rPr>
        <w:t>Interval recording is the measurement of whether or not a behavior occurs during each interval within a series of continuous intervals.</w:t>
      </w:r>
    </w:p>
    <w:p w14:paraId="029677F0" w14:textId="77777777" w:rsidR="00481FC4" w:rsidRDefault="00481FC4" w:rsidP="00481FC4">
      <w:pPr>
        <w:rPr>
          <w:rFonts w:ascii="Times New Roman" w:hAnsi="Times New Roman"/>
          <w:sz w:val="20"/>
        </w:rPr>
      </w:pPr>
    </w:p>
    <w:p w14:paraId="6183D926" w14:textId="3193D2CB" w:rsidR="00481FC4" w:rsidRDefault="00481FC4" w:rsidP="00481FC4">
      <w:pPr>
        <w:numPr>
          <w:ilvl w:val="0"/>
          <w:numId w:val="8"/>
        </w:numPr>
        <w:rPr>
          <w:rFonts w:ascii="Times New Roman" w:hAnsi="Times New Roman"/>
          <w:sz w:val="20"/>
        </w:rPr>
      </w:pPr>
      <w:r>
        <w:rPr>
          <w:rFonts w:ascii="Times New Roman" w:hAnsi="Times New Roman"/>
          <w:sz w:val="20"/>
        </w:rPr>
        <w:t xml:space="preserve">In an interval recording procedure, instances of noncompliant behavior are recorded within 4 of the 12 intervals; no instances of noncompliant behavior are recorded within 8 of the 12 intervals. As a result, the level of noncompliant behavior calculated </w:t>
      </w:r>
      <w:r w:rsidR="00E77526">
        <w:rPr>
          <w:rFonts w:ascii="Times New Roman" w:hAnsi="Times New Roman"/>
          <w:sz w:val="20"/>
        </w:rPr>
        <w:t>is</w:t>
      </w:r>
      <w:r w:rsidR="00635D81">
        <w:rPr>
          <w:rFonts w:ascii="Times New Roman" w:hAnsi="Times New Roman"/>
          <w:sz w:val="20"/>
        </w:rPr>
        <w:t>:</w:t>
      </w:r>
    </w:p>
    <w:p w14:paraId="1A2E7208" w14:textId="77777777" w:rsidR="00481FC4" w:rsidRDefault="00481FC4" w:rsidP="00481FC4">
      <w:pPr>
        <w:numPr>
          <w:ilvl w:val="1"/>
          <w:numId w:val="8"/>
        </w:numPr>
        <w:rPr>
          <w:rFonts w:ascii="Times New Roman" w:hAnsi="Times New Roman"/>
          <w:sz w:val="20"/>
        </w:rPr>
      </w:pPr>
      <w:r>
        <w:rPr>
          <w:rFonts w:ascii="Times New Roman" w:hAnsi="Times New Roman"/>
          <w:sz w:val="20"/>
        </w:rPr>
        <w:t>33.3%.</w:t>
      </w:r>
    </w:p>
    <w:p w14:paraId="02D9649E" w14:textId="77777777" w:rsidR="00481FC4" w:rsidRDefault="00481FC4" w:rsidP="00481FC4">
      <w:pPr>
        <w:numPr>
          <w:ilvl w:val="1"/>
          <w:numId w:val="8"/>
        </w:numPr>
        <w:rPr>
          <w:rFonts w:ascii="Times New Roman" w:hAnsi="Times New Roman"/>
          <w:sz w:val="20"/>
        </w:rPr>
      </w:pPr>
      <w:r>
        <w:rPr>
          <w:rFonts w:ascii="Times New Roman" w:hAnsi="Times New Roman"/>
          <w:sz w:val="20"/>
        </w:rPr>
        <w:t>50%.</w:t>
      </w:r>
    </w:p>
    <w:p w14:paraId="68F5AE5A" w14:textId="77777777" w:rsidR="00481FC4" w:rsidRDefault="00481FC4" w:rsidP="00481FC4">
      <w:pPr>
        <w:numPr>
          <w:ilvl w:val="1"/>
          <w:numId w:val="8"/>
        </w:numPr>
        <w:rPr>
          <w:rFonts w:ascii="Times New Roman" w:hAnsi="Times New Roman"/>
          <w:sz w:val="20"/>
        </w:rPr>
      </w:pPr>
      <w:r>
        <w:rPr>
          <w:rFonts w:ascii="Times New Roman" w:hAnsi="Times New Roman"/>
          <w:sz w:val="20"/>
        </w:rPr>
        <w:lastRenderedPageBreak/>
        <w:t>66.7%.</w:t>
      </w:r>
    </w:p>
    <w:p w14:paraId="342EB24D" w14:textId="77777777" w:rsidR="00481FC4" w:rsidRDefault="00481FC4" w:rsidP="00481FC4">
      <w:pPr>
        <w:numPr>
          <w:ilvl w:val="1"/>
          <w:numId w:val="8"/>
        </w:numPr>
        <w:rPr>
          <w:rFonts w:ascii="Times New Roman" w:hAnsi="Times New Roman"/>
          <w:sz w:val="20"/>
        </w:rPr>
      </w:pPr>
      <w:r>
        <w:rPr>
          <w:rFonts w:ascii="Times New Roman" w:hAnsi="Times New Roman"/>
          <w:sz w:val="20"/>
        </w:rPr>
        <w:t>This cannot be calculated without knowing the number of noncompliant behaviors within each interval.</w:t>
      </w:r>
    </w:p>
    <w:p w14:paraId="7E7B0B43" w14:textId="77777777" w:rsidR="00B516C6" w:rsidRDefault="00B516C6"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516BFAA1" w14:textId="5C78BE52" w:rsidR="00481FC4" w:rsidRDefault="00B516C6"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2</w:t>
      </w:r>
      <w:r w:rsidR="00481FC4">
        <w:rPr>
          <w:rFonts w:ascii="Times New Roman" w:hAnsi="Times New Roman"/>
          <w:sz w:val="20"/>
        </w:rPr>
        <w:tab/>
      </w:r>
    </w:p>
    <w:p w14:paraId="556270D9" w14:textId="1F2A371E" w:rsidR="00967115" w:rsidRDefault="002E2EC5" w:rsidP="000C29F2">
      <w:pPr>
        <w:ind w:left="360"/>
        <w:rPr>
          <w:rFonts w:ascii="Times New Roman" w:hAnsi="Times New Roman"/>
          <w:sz w:val="20"/>
        </w:rPr>
      </w:pPr>
      <w:r>
        <w:rPr>
          <w:rFonts w:ascii="Times New Roman" w:hAnsi="Times New Roman"/>
          <w:sz w:val="20"/>
        </w:rPr>
        <w:t xml:space="preserve"> </w:t>
      </w:r>
      <w:r w:rsidR="00B516C6">
        <w:rPr>
          <w:rFonts w:ascii="Times New Roman" w:hAnsi="Times New Roman"/>
          <w:sz w:val="20"/>
        </w:rPr>
        <w:t xml:space="preserve">Feedback: </w:t>
      </w:r>
      <w:r w:rsidR="00967115">
        <w:rPr>
          <w:rFonts w:ascii="Times New Roman" w:hAnsi="Times New Roman"/>
          <w:sz w:val="20"/>
        </w:rPr>
        <w:t xml:space="preserve">The level of noncompliant behavior calculated is 33.3%. </w:t>
      </w:r>
      <w:r w:rsidR="00B516C6" w:rsidRPr="00B516C6">
        <w:rPr>
          <w:rFonts w:ascii="Times New Roman" w:hAnsi="Times New Roman"/>
          <w:sz w:val="20"/>
        </w:rPr>
        <w:t xml:space="preserve">The percentage of intervals during which at </w:t>
      </w:r>
      <w:r w:rsidR="00B516C6">
        <w:rPr>
          <w:rFonts w:ascii="Times New Roman" w:hAnsi="Times New Roman"/>
          <w:sz w:val="20"/>
        </w:rPr>
        <w:t>least one incident occurred is</w:t>
      </w:r>
      <w:r w:rsidR="00B516C6" w:rsidRPr="00B516C6">
        <w:rPr>
          <w:rFonts w:ascii="Times New Roman" w:hAnsi="Times New Roman"/>
          <w:sz w:val="20"/>
        </w:rPr>
        <w:t xml:space="preserve"> our overall measure of the behavior.</w:t>
      </w:r>
    </w:p>
    <w:p w14:paraId="23AC59C5" w14:textId="3C902AD8" w:rsidR="00B516C6" w:rsidRDefault="00967115" w:rsidP="000C29F2">
      <w:pPr>
        <w:ind w:left="360"/>
        <w:rPr>
          <w:rFonts w:ascii="Times New Roman" w:hAnsi="Times New Roman"/>
          <w:sz w:val="20"/>
        </w:rPr>
      </w:pPr>
      <w:r>
        <w:rPr>
          <w:rFonts w:ascii="Times New Roman" w:hAnsi="Times New Roman"/>
          <w:sz w:val="20"/>
        </w:rPr>
        <w:t>MD</w:t>
      </w:r>
    </w:p>
    <w:p w14:paraId="73368814" w14:textId="77777777" w:rsidR="00481FC4" w:rsidRDefault="00481FC4" w:rsidP="00481FC4">
      <w:pPr>
        <w:rPr>
          <w:rFonts w:ascii="Times New Roman" w:hAnsi="Times New Roman"/>
          <w:sz w:val="20"/>
        </w:rPr>
      </w:pPr>
    </w:p>
    <w:p w14:paraId="0E0F6F1D" w14:textId="1581018B" w:rsidR="00481FC4" w:rsidRDefault="00481FC4" w:rsidP="00481FC4">
      <w:pPr>
        <w:numPr>
          <w:ilvl w:val="0"/>
          <w:numId w:val="8"/>
        </w:numPr>
        <w:rPr>
          <w:rFonts w:ascii="Times New Roman" w:hAnsi="Times New Roman"/>
          <w:sz w:val="20"/>
        </w:rPr>
      </w:pPr>
      <w:r>
        <w:rPr>
          <w:rFonts w:ascii="Times New Roman" w:hAnsi="Times New Roman"/>
          <w:sz w:val="20"/>
        </w:rPr>
        <w:t xml:space="preserve">The number of incidents of swearing occurring in each of ten 5-minute intervals is 2, 4, 0, 1, 1, 3, 2, 2, 5, 0. Using an </w:t>
      </w:r>
      <w:r w:rsidRPr="00AB3697">
        <w:rPr>
          <w:rFonts w:ascii="Times New Roman" w:hAnsi="Times New Roman"/>
          <w:i/>
          <w:sz w:val="20"/>
        </w:rPr>
        <w:t>interval</w:t>
      </w:r>
      <w:r>
        <w:rPr>
          <w:rFonts w:ascii="Times New Roman" w:hAnsi="Times New Roman"/>
          <w:sz w:val="20"/>
        </w:rPr>
        <w:t xml:space="preserve"> recording procedure, the overall level of swearing calculated </w:t>
      </w:r>
      <w:r w:rsidR="00E77526">
        <w:rPr>
          <w:rFonts w:ascii="Times New Roman" w:hAnsi="Times New Roman"/>
          <w:sz w:val="20"/>
        </w:rPr>
        <w:t>is</w:t>
      </w:r>
      <w:r w:rsidR="00B516C6">
        <w:rPr>
          <w:rFonts w:ascii="Times New Roman" w:hAnsi="Times New Roman"/>
          <w:sz w:val="20"/>
        </w:rPr>
        <w:t>:</w:t>
      </w:r>
    </w:p>
    <w:p w14:paraId="01266B27" w14:textId="1124F17D" w:rsidR="00481FC4" w:rsidRDefault="00481FC4" w:rsidP="00481FC4">
      <w:pPr>
        <w:numPr>
          <w:ilvl w:val="1"/>
          <w:numId w:val="8"/>
        </w:numPr>
        <w:rPr>
          <w:rFonts w:ascii="Times New Roman" w:hAnsi="Times New Roman"/>
          <w:sz w:val="20"/>
        </w:rPr>
      </w:pPr>
      <w:r>
        <w:rPr>
          <w:rFonts w:ascii="Times New Roman" w:hAnsi="Times New Roman"/>
          <w:sz w:val="20"/>
        </w:rPr>
        <w:t>2</w:t>
      </w:r>
      <w:r w:rsidR="005826D1">
        <w:rPr>
          <w:rFonts w:ascii="Times New Roman" w:hAnsi="Times New Roman"/>
          <w:sz w:val="20"/>
        </w:rPr>
        <w:t>%</w:t>
      </w:r>
      <w:r>
        <w:rPr>
          <w:rFonts w:ascii="Times New Roman" w:hAnsi="Times New Roman"/>
          <w:sz w:val="20"/>
        </w:rPr>
        <w:t>.</w:t>
      </w:r>
    </w:p>
    <w:p w14:paraId="39E972D0" w14:textId="71C9FF61" w:rsidR="00481FC4" w:rsidRDefault="00481FC4" w:rsidP="00481FC4">
      <w:pPr>
        <w:numPr>
          <w:ilvl w:val="1"/>
          <w:numId w:val="8"/>
        </w:numPr>
        <w:rPr>
          <w:rFonts w:ascii="Times New Roman" w:hAnsi="Times New Roman"/>
          <w:sz w:val="20"/>
        </w:rPr>
      </w:pPr>
      <w:r>
        <w:rPr>
          <w:rFonts w:ascii="Times New Roman" w:hAnsi="Times New Roman"/>
          <w:sz w:val="20"/>
        </w:rPr>
        <w:t>20</w:t>
      </w:r>
      <w:r w:rsidR="005826D1">
        <w:rPr>
          <w:rFonts w:ascii="Times New Roman" w:hAnsi="Times New Roman"/>
          <w:sz w:val="20"/>
        </w:rPr>
        <w:t>%</w:t>
      </w:r>
      <w:r>
        <w:rPr>
          <w:rFonts w:ascii="Times New Roman" w:hAnsi="Times New Roman"/>
          <w:sz w:val="20"/>
        </w:rPr>
        <w:t>.</w:t>
      </w:r>
    </w:p>
    <w:p w14:paraId="4BE65F84" w14:textId="6D5714B0" w:rsidR="00481FC4" w:rsidRDefault="00481FC4" w:rsidP="00481FC4">
      <w:pPr>
        <w:numPr>
          <w:ilvl w:val="1"/>
          <w:numId w:val="8"/>
        </w:numPr>
        <w:rPr>
          <w:rFonts w:ascii="Times New Roman" w:hAnsi="Times New Roman"/>
          <w:sz w:val="20"/>
        </w:rPr>
      </w:pPr>
      <w:r>
        <w:rPr>
          <w:rFonts w:ascii="Times New Roman" w:hAnsi="Times New Roman"/>
          <w:sz w:val="20"/>
        </w:rPr>
        <w:t>8</w:t>
      </w:r>
      <w:r w:rsidR="005826D1">
        <w:rPr>
          <w:rFonts w:ascii="Times New Roman" w:hAnsi="Times New Roman"/>
          <w:sz w:val="20"/>
        </w:rPr>
        <w:t>%</w:t>
      </w:r>
      <w:r>
        <w:rPr>
          <w:rFonts w:ascii="Times New Roman" w:hAnsi="Times New Roman"/>
          <w:sz w:val="20"/>
        </w:rPr>
        <w:t>.</w:t>
      </w:r>
    </w:p>
    <w:p w14:paraId="5FEB3AF8" w14:textId="77777777" w:rsidR="00481FC4" w:rsidRDefault="00481FC4" w:rsidP="00481FC4">
      <w:pPr>
        <w:numPr>
          <w:ilvl w:val="1"/>
          <w:numId w:val="8"/>
        </w:numPr>
        <w:rPr>
          <w:rFonts w:ascii="Times New Roman" w:hAnsi="Times New Roman"/>
          <w:sz w:val="20"/>
        </w:rPr>
      </w:pPr>
      <w:r>
        <w:rPr>
          <w:rFonts w:ascii="Times New Roman" w:hAnsi="Times New Roman"/>
          <w:sz w:val="20"/>
        </w:rPr>
        <w:t>80%.</w:t>
      </w:r>
    </w:p>
    <w:p w14:paraId="5E422B23" w14:textId="77777777" w:rsidR="00B516C6" w:rsidRDefault="00B516C6"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2B7DBEE6" w14:textId="2C4C8D9B" w:rsidR="00481FC4" w:rsidRDefault="00B516C6"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2</w:t>
      </w:r>
    </w:p>
    <w:p w14:paraId="12114796" w14:textId="6B477C54" w:rsidR="00B516C6" w:rsidRDefault="002E2EC5" w:rsidP="000C29F2">
      <w:pPr>
        <w:ind w:left="360"/>
        <w:rPr>
          <w:rFonts w:ascii="Times New Roman" w:hAnsi="Times New Roman"/>
          <w:sz w:val="20"/>
        </w:rPr>
      </w:pPr>
      <w:r>
        <w:rPr>
          <w:rFonts w:ascii="Times New Roman" w:hAnsi="Times New Roman"/>
          <w:sz w:val="20"/>
        </w:rPr>
        <w:t xml:space="preserve"> </w:t>
      </w:r>
      <w:r w:rsidR="00B516C6">
        <w:rPr>
          <w:rFonts w:ascii="Times New Roman" w:hAnsi="Times New Roman"/>
          <w:sz w:val="20"/>
        </w:rPr>
        <w:t xml:space="preserve">Feedback: </w:t>
      </w:r>
      <w:r w:rsidR="00D77BFA">
        <w:rPr>
          <w:rFonts w:ascii="Times New Roman" w:hAnsi="Times New Roman"/>
          <w:sz w:val="20"/>
        </w:rPr>
        <w:t xml:space="preserve">The overall level of swearing calculated is 80%. </w:t>
      </w:r>
      <w:r w:rsidR="00B516C6" w:rsidRPr="00B516C6">
        <w:rPr>
          <w:rFonts w:ascii="Times New Roman" w:hAnsi="Times New Roman"/>
          <w:sz w:val="20"/>
        </w:rPr>
        <w:t>The percentage of intervals during which at least one incident occurred is our overall measure of the behavior.</w:t>
      </w:r>
    </w:p>
    <w:p w14:paraId="3BF40AA7" w14:textId="77777777" w:rsidR="00481FC4" w:rsidRDefault="00481FC4" w:rsidP="00481FC4">
      <w:pPr>
        <w:rPr>
          <w:rFonts w:ascii="Times New Roman" w:hAnsi="Times New Roman"/>
          <w:sz w:val="20"/>
        </w:rPr>
      </w:pPr>
    </w:p>
    <w:p w14:paraId="1C49753F" w14:textId="2B8E3D1F" w:rsidR="00481FC4" w:rsidRDefault="00481FC4" w:rsidP="00481FC4">
      <w:pPr>
        <w:numPr>
          <w:ilvl w:val="0"/>
          <w:numId w:val="8"/>
        </w:numPr>
        <w:rPr>
          <w:rFonts w:ascii="Times New Roman" w:hAnsi="Times New Roman"/>
          <w:sz w:val="20"/>
        </w:rPr>
      </w:pPr>
      <w:r>
        <w:rPr>
          <w:rFonts w:ascii="Times New Roman" w:hAnsi="Times New Roman"/>
          <w:sz w:val="20"/>
        </w:rPr>
        <w:t xml:space="preserve">In a series of twenty intervals, John bites his nails the following number of times: 2, 0, 1, 2, 0, 1, 1, 1, 0, 1, 0, 2, 1, 1, 1, 2, 2, 1, 1, 0. Using an </w:t>
      </w:r>
      <w:r w:rsidRPr="00AB3697">
        <w:rPr>
          <w:rFonts w:ascii="Times New Roman" w:hAnsi="Times New Roman"/>
          <w:i/>
          <w:sz w:val="20"/>
        </w:rPr>
        <w:t>interval</w:t>
      </w:r>
      <w:r>
        <w:rPr>
          <w:rFonts w:ascii="Times New Roman" w:hAnsi="Times New Roman"/>
          <w:sz w:val="20"/>
        </w:rPr>
        <w:t xml:space="preserve"> recording procedure, the overall level of nail</w:t>
      </w:r>
      <w:r w:rsidR="005826D1">
        <w:rPr>
          <w:rFonts w:ascii="Times New Roman" w:hAnsi="Times New Roman"/>
          <w:sz w:val="20"/>
        </w:rPr>
        <w:t>-</w:t>
      </w:r>
      <w:r>
        <w:rPr>
          <w:rFonts w:ascii="Times New Roman" w:hAnsi="Times New Roman"/>
          <w:sz w:val="20"/>
        </w:rPr>
        <w:t xml:space="preserve">biting calculated </w:t>
      </w:r>
      <w:r w:rsidR="005826D1">
        <w:rPr>
          <w:rFonts w:ascii="Times New Roman" w:hAnsi="Times New Roman"/>
          <w:sz w:val="20"/>
        </w:rPr>
        <w:t>is:</w:t>
      </w:r>
    </w:p>
    <w:p w14:paraId="4923BDCA" w14:textId="0ACB8E54" w:rsidR="00481FC4" w:rsidRDefault="00481FC4" w:rsidP="00481FC4">
      <w:pPr>
        <w:numPr>
          <w:ilvl w:val="1"/>
          <w:numId w:val="8"/>
        </w:numPr>
        <w:rPr>
          <w:rFonts w:ascii="Times New Roman" w:hAnsi="Times New Roman"/>
          <w:sz w:val="20"/>
        </w:rPr>
      </w:pPr>
      <w:r>
        <w:rPr>
          <w:rFonts w:ascii="Times New Roman" w:hAnsi="Times New Roman"/>
          <w:sz w:val="20"/>
        </w:rPr>
        <w:t>1</w:t>
      </w:r>
      <w:r w:rsidR="005826D1">
        <w:rPr>
          <w:rFonts w:ascii="Times New Roman" w:hAnsi="Times New Roman"/>
          <w:sz w:val="20"/>
        </w:rPr>
        <w:t>%</w:t>
      </w:r>
      <w:r>
        <w:rPr>
          <w:rFonts w:ascii="Times New Roman" w:hAnsi="Times New Roman"/>
          <w:sz w:val="20"/>
        </w:rPr>
        <w:t>.</w:t>
      </w:r>
    </w:p>
    <w:p w14:paraId="7B34C84B" w14:textId="5B397F12" w:rsidR="00481FC4" w:rsidRDefault="00481FC4" w:rsidP="00481FC4">
      <w:pPr>
        <w:numPr>
          <w:ilvl w:val="1"/>
          <w:numId w:val="8"/>
        </w:numPr>
        <w:rPr>
          <w:rFonts w:ascii="Times New Roman" w:hAnsi="Times New Roman"/>
          <w:sz w:val="20"/>
        </w:rPr>
      </w:pPr>
      <w:r>
        <w:rPr>
          <w:rFonts w:ascii="Times New Roman" w:hAnsi="Times New Roman"/>
          <w:sz w:val="20"/>
        </w:rPr>
        <w:t>20</w:t>
      </w:r>
      <w:r w:rsidR="005826D1">
        <w:rPr>
          <w:rFonts w:ascii="Times New Roman" w:hAnsi="Times New Roman"/>
          <w:sz w:val="20"/>
        </w:rPr>
        <w:t>%</w:t>
      </w:r>
      <w:r>
        <w:rPr>
          <w:rFonts w:ascii="Times New Roman" w:hAnsi="Times New Roman"/>
          <w:sz w:val="20"/>
        </w:rPr>
        <w:t>.</w:t>
      </w:r>
    </w:p>
    <w:p w14:paraId="32F4E440" w14:textId="77777777" w:rsidR="00481FC4" w:rsidRDefault="00481FC4" w:rsidP="00481FC4">
      <w:pPr>
        <w:numPr>
          <w:ilvl w:val="1"/>
          <w:numId w:val="8"/>
        </w:numPr>
        <w:rPr>
          <w:rFonts w:ascii="Times New Roman" w:hAnsi="Times New Roman"/>
          <w:sz w:val="20"/>
        </w:rPr>
      </w:pPr>
      <w:r>
        <w:rPr>
          <w:rFonts w:ascii="Times New Roman" w:hAnsi="Times New Roman"/>
          <w:sz w:val="20"/>
        </w:rPr>
        <w:t>100%.</w:t>
      </w:r>
    </w:p>
    <w:p w14:paraId="77E54097" w14:textId="77777777" w:rsidR="00481FC4" w:rsidRDefault="00481FC4" w:rsidP="00481FC4">
      <w:pPr>
        <w:numPr>
          <w:ilvl w:val="1"/>
          <w:numId w:val="8"/>
        </w:numPr>
        <w:rPr>
          <w:rFonts w:ascii="Times New Roman" w:hAnsi="Times New Roman"/>
          <w:sz w:val="20"/>
        </w:rPr>
      </w:pPr>
      <w:r>
        <w:rPr>
          <w:rFonts w:ascii="Times New Roman" w:hAnsi="Times New Roman"/>
          <w:sz w:val="20"/>
        </w:rPr>
        <w:t>75%.</w:t>
      </w:r>
    </w:p>
    <w:p w14:paraId="30EBDCCA" w14:textId="77777777" w:rsidR="00284B68" w:rsidRDefault="00284B68"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6381F5A4" w14:textId="424BC637" w:rsidR="00481FC4" w:rsidRDefault="00284B68"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2</w:t>
      </w:r>
      <w:r w:rsidR="00481FC4">
        <w:rPr>
          <w:rFonts w:ascii="Times New Roman" w:hAnsi="Times New Roman"/>
          <w:sz w:val="20"/>
        </w:rPr>
        <w:tab/>
      </w:r>
    </w:p>
    <w:p w14:paraId="0BB980A1" w14:textId="30799EAC" w:rsidR="00284B68" w:rsidRDefault="002E2EC5" w:rsidP="000C29F2">
      <w:pPr>
        <w:ind w:left="360"/>
        <w:rPr>
          <w:rFonts w:ascii="Times New Roman" w:hAnsi="Times New Roman"/>
          <w:sz w:val="20"/>
        </w:rPr>
      </w:pPr>
      <w:r>
        <w:rPr>
          <w:rFonts w:ascii="Times New Roman" w:hAnsi="Times New Roman"/>
          <w:sz w:val="20"/>
        </w:rPr>
        <w:t xml:space="preserve"> </w:t>
      </w:r>
      <w:r w:rsidR="00284B68">
        <w:rPr>
          <w:rFonts w:ascii="Times New Roman" w:hAnsi="Times New Roman"/>
          <w:sz w:val="20"/>
        </w:rPr>
        <w:t xml:space="preserve">Feedback: </w:t>
      </w:r>
      <w:r w:rsidR="00D77BFA">
        <w:rPr>
          <w:rFonts w:ascii="Times New Roman" w:hAnsi="Times New Roman"/>
          <w:sz w:val="20"/>
        </w:rPr>
        <w:t xml:space="preserve">The overall level of nail-biting calculated is 75%. </w:t>
      </w:r>
      <w:r w:rsidR="00284B68" w:rsidRPr="00B516C6">
        <w:rPr>
          <w:rFonts w:ascii="Times New Roman" w:hAnsi="Times New Roman"/>
          <w:sz w:val="20"/>
        </w:rPr>
        <w:t>The percentage of intervals during which at least one incident occurred is our overall measure of the behavior.</w:t>
      </w:r>
    </w:p>
    <w:p w14:paraId="34791145" w14:textId="239853A4" w:rsidR="00D77BFA" w:rsidRDefault="00D77BFA" w:rsidP="000C29F2">
      <w:pPr>
        <w:ind w:left="360"/>
        <w:rPr>
          <w:rFonts w:ascii="Times New Roman" w:hAnsi="Times New Roman"/>
          <w:sz w:val="20"/>
        </w:rPr>
      </w:pPr>
      <w:r>
        <w:rPr>
          <w:rFonts w:ascii="Times New Roman" w:hAnsi="Times New Roman"/>
          <w:sz w:val="20"/>
        </w:rPr>
        <w:t>FN</w:t>
      </w:r>
    </w:p>
    <w:p w14:paraId="6688511D" w14:textId="700004C5" w:rsidR="00481FC4" w:rsidRDefault="00481FC4" w:rsidP="00481FC4">
      <w:pPr>
        <w:rPr>
          <w:rFonts w:ascii="Times New Roman" w:hAnsi="Times New Roman"/>
          <w:sz w:val="20"/>
        </w:rPr>
      </w:pPr>
    </w:p>
    <w:p w14:paraId="169CC152" w14:textId="4BC3DCC5" w:rsidR="00481FC4" w:rsidRDefault="00481FC4" w:rsidP="00481FC4">
      <w:pPr>
        <w:numPr>
          <w:ilvl w:val="0"/>
          <w:numId w:val="8"/>
        </w:numPr>
        <w:rPr>
          <w:rFonts w:ascii="Times New Roman" w:hAnsi="Times New Roman"/>
          <w:sz w:val="20"/>
        </w:rPr>
      </w:pPr>
      <w:r>
        <w:rPr>
          <w:rFonts w:ascii="Times New Roman" w:hAnsi="Times New Roman"/>
          <w:sz w:val="20"/>
        </w:rPr>
        <w:t>I watch television for several one</w:t>
      </w:r>
      <w:r w:rsidR="00D77BFA">
        <w:rPr>
          <w:rFonts w:ascii="Times New Roman" w:hAnsi="Times New Roman"/>
          <w:sz w:val="20"/>
        </w:rPr>
        <w:t>-</w:t>
      </w:r>
      <w:r>
        <w:rPr>
          <w:rFonts w:ascii="Times New Roman" w:hAnsi="Times New Roman"/>
          <w:sz w:val="20"/>
        </w:rPr>
        <w:t>hour periods randomly dispersed throughout the month. Each time I watch it, I also make a note of whether at least one murder was depicted during that period of time. This is best described as a(n) _____ method of determining the overall depiction of homicide on television.</w:t>
      </w:r>
    </w:p>
    <w:p w14:paraId="16B11CF7" w14:textId="3E1FEB9B" w:rsidR="00481FC4" w:rsidRDefault="00481FC4" w:rsidP="00481FC4">
      <w:pPr>
        <w:numPr>
          <w:ilvl w:val="1"/>
          <w:numId w:val="8"/>
        </w:numPr>
        <w:rPr>
          <w:rFonts w:ascii="Times New Roman" w:hAnsi="Times New Roman"/>
          <w:sz w:val="20"/>
        </w:rPr>
      </w:pPr>
      <w:r>
        <w:rPr>
          <w:rFonts w:ascii="Times New Roman" w:hAnsi="Times New Roman"/>
          <w:sz w:val="20"/>
        </w:rPr>
        <w:t>time</w:t>
      </w:r>
      <w:r w:rsidR="003158E7">
        <w:rPr>
          <w:rFonts w:ascii="Times New Roman" w:hAnsi="Times New Roman"/>
          <w:sz w:val="20"/>
        </w:rPr>
        <w:t>-</w:t>
      </w:r>
      <w:r>
        <w:rPr>
          <w:rFonts w:ascii="Times New Roman" w:hAnsi="Times New Roman"/>
          <w:sz w:val="20"/>
        </w:rPr>
        <w:t>sample</w:t>
      </w:r>
    </w:p>
    <w:p w14:paraId="23B0EFB9"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55E94454" w14:textId="77777777" w:rsidR="00481FC4" w:rsidRDefault="00481FC4" w:rsidP="00481FC4">
      <w:pPr>
        <w:numPr>
          <w:ilvl w:val="1"/>
          <w:numId w:val="8"/>
        </w:numPr>
        <w:rPr>
          <w:rFonts w:ascii="Times New Roman" w:hAnsi="Times New Roman"/>
          <w:sz w:val="20"/>
        </w:rPr>
      </w:pPr>
      <w:r>
        <w:rPr>
          <w:rFonts w:ascii="Times New Roman" w:hAnsi="Times New Roman"/>
          <w:sz w:val="20"/>
        </w:rPr>
        <w:t>interval</w:t>
      </w:r>
    </w:p>
    <w:p w14:paraId="70EF263A"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219A6580" w14:textId="77777777" w:rsidR="008310ED" w:rsidRDefault="008310ED"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3B349EAA" w14:textId="00A305DE" w:rsidR="00481FC4" w:rsidRDefault="008310ED"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3</w:t>
      </w:r>
    </w:p>
    <w:p w14:paraId="6CB7BE51" w14:textId="62CBE7BA" w:rsidR="008310ED" w:rsidRDefault="00032BB8" w:rsidP="000C29F2">
      <w:pPr>
        <w:ind w:left="360"/>
        <w:rPr>
          <w:rFonts w:ascii="Times New Roman" w:hAnsi="Times New Roman"/>
          <w:sz w:val="20"/>
        </w:rPr>
      </w:pPr>
      <w:r>
        <w:rPr>
          <w:rFonts w:ascii="Times New Roman" w:hAnsi="Times New Roman"/>
          <w:sz w:val="20"/>
        </w:rPr>
        <w:t xml:space="preserve"> </w:t>
      </w:r>
      <w:r w:rsidR="008310ED">
        <w:rPr>
          <w:rFonts w:ascii="Times New Roman" w:hAnsi="Times New Roman"/>
          <w:sz w:val="20"/>
        </w:rPr>
        <w:t xml:space="preserve">Feedback: </w:t>
      </w:r>
      <w:r w:rsidR="00D77BFA">
        <w:rPr>
          <w:rFonts w:ascii="Times New Roman" w:hAnsi="Times New Roman"/>
          <w:sz w:val="20"/>
        </w:rPr>
        <w:t xml:space="preserve">The scenario </w:t>
      </w:r>
      <w:r w:rsidR="00CB5788">
        <w:rPr>
          <w:rFonts w:ascii="Times New Roman" w:hAnsi="Times New Roman"/>
          <w:sz w:val="20"/>
        </w:rPr>
        <w:t xml:space="preserve">illustrates a time-sample method of determining the overall depiction of homicide on television. </w:t>
      </w:r>
      <w:r w:rsidR="008310ED" w:rsidRPr="008310ED">
        <w:rPr>
          <w:rFonts w:ascii="Times New Roman" w:hAnsi="Times New Roman"/>
          <w:sz w:val="20"/>
        </w:rPr>
        <w:t>In time-sample recording, one measures whether or not a behavior occurs during each interval within a series of discontinuous intervals</w:t>
      </w:r>
      <w:r w:rsidR="008310ED">
        <w:rPr>
          <w:rFonts w:ascii="Times New Roman" w:hAnsi="Times New Roman"/>
          <w:sz w:val="20"/>
        </w:rPr>
        <w:t>.</w:t>
      </w:r>
    </w:p>
    <w:p w14:paraId="600D0C1B" w14:textId="77777777" w:rsidR="00481FC4" w:rsidRDefault="00481FC4" w:rsidP="000C29F2">
      <w:pPr>
        <w:rPr>
          <w:rFonts w:ascii="Times New Roman" w:hAnsi="Times New Roman"/>
          <w:sz w:val="20"/>
        </w:rPr>
      </w:pPr>
    </w:p>
    <w:p w14:paraId="6F964A30" w14:textId="4385C318" w:rsidR="00481FC4" w:rsidRDefault="00481FC4" w:rsidP="00481FC4">
      <w:pPr>
        <w:numPr>
          <w:ilvl w:val="0"/>
          <w:numId w:val="8"/>
        </w:numPr>
        <w:rPr>
          <w:rFonts w:ascii="Times New Roman" w:hAnsi="Times New Roman"/>
          <w:sz w:val="20"/>
        </w:rPr>
      </w:pPr>
      <w:r>
        <w:rPr>
          <w:rFonts w:ascii="Times New Roman" w:hAnsi="Times New Roman"/>
          <w:sz w:val="20"/>
        </w:rPr>
        <w:t>The judges at a high diving competition are mostly concerned with the _____ of the behavior.</w:t>
      </w:r>
    </w:p>
    <w:p w14:paraId="73A9003B" w14:textId="77777777" w:rsidR="00481FC4" w:rsidRDefault="00481FC4" w:rsidP="00481FC4">
      <w:pPr>
        <w:numPr>
          <w:ilvl w:val="1"/>
          <w:numId w:val="8"/>
        </w:numPr>
        <w:rPr>
          <w:rFonts w:ascii="Times New Roman" w:hAnsi="Times New Roman"/>
          <w:sz w:val="20"/>
        </w:rPr>
      </w:pPr>
      <w:r>
        <w:rPr>
          <w:rFonts w:ascii="Times New Roman" w:hAnsi="Times New Roman"/>
          <w:sz w:val="20"/>
        </w:rPr>
        <w:t>intensity</w:t>
      </w:r>
    </w:p>
    <w:p w14:paraId="357ACDBF" w14:textId="77777777" w:rsidR="00481FC4" w:rsidRDefault="00481FC4" w:rsidP="00481FC4">
      <w:pPr>
        <w:numPr>
          <w:ilvl w:val="1"/>
          <w:numId w:val="8"/>
        </w:numPr>
        <w:rPr>
          <w:rFonts w:ascii="Times New Roman" w:hAnsi="Times New Roman"/>
          <w:sz w:val="20"/>
        </w:rPr>
      </w:pPr>
      <w:r>
        <w:rPr>
          <w:rFonts w:ascii="Times New Roman" w:hAnsi="Times New Roman"/>
          <w:sz w:val="20"/>
        </w:rPr>
        <w:t>rate</w:t>
      </w:r>
    </w:p>
    <w:p w14:paraId="4333EB08"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39CC7928"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w:t>
      </w:r>
    </w:p>
    <w:p w14:paraId="7450D8E8" w14:textId="77777777" w:rsidR="008310ED" w:rsidRDefault="008310ED"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5C9E3344" w14:textId="3C7BF9B4" w:rsidR="00481FC4" w:rsidRDefault="008310ED"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3</w:t>
      </w:r>
    </w:p>
    <w:p w14:paraId="3C21A2A0" w14:textId="1AD50112" w:rsidR="008310ED" w:rsidRDefault="008310ED" w:rsidP="00DA0912">
      <w:pPr>
        <w:ind w:left="360" w:firstLine="45"/>
        <w:rPr>
          <w:rFonts w:ascii="Times New Roman" w:hAnsi="Times New Roman"/>
          <w:sz w:val="20"/>
        </w:rPr>
      </w:pPr>
      <w:r>
        <w:rPr>
          <w:rFonts w:ascii="Times New Roman" w:hAnsi="Times New Roman"/>
          <w:sz w:val="20"/>
        </w:rPr>
        <w:t xml:space="preserve">Feedback: </w:t>
      </w:r>
      <w:r w:rsidR="00CB5788">
        <w:rPr>
          <w:rFonts w:ascii="Times New Roman" w:hAnsi="Times New Roman"/>
          <w:sz w:val="20"/>
        </w:rPr>
        <w:t xml:space="preserve">The judges at a high diving competition are mostly concerned with the topography of the behavior. </w:t>
      </w:r>
      <w:r>
        <w:rPr>
          <w:rFonts w:ascii="Times New Roman" w:hAnsi="Times New Roman"/>
          <w:sz w:val="20"/>
        </w:rPr>
        <w:t>T</w:t>
      </w:r>
      <w:r w:rsidRPr="008310ED">
        <w:rPr>
          <w:rFonts w:ascii="Times New Roman" w:hAnsi="Times New Roman"/>
          <w:sz w:val="20"/>
        </w:rPr>
        <w:t xml:space="preserve">he </w:t>
      </w:r>
      <w:r>
        <w:rPr>
          <w:rFonts w:ascii="Times New Roman" w:hAnsi="Times New Roman"/>
          <w:sz w:val="20"/>
        </w:rPr>
        <w:t xml:space="preserve">topography of a behavior </w:t>
      </w:r>
      <w:r w:rsidRPr="008310ED">
        <w:rPr>
          <w:rFonts w:ascii="Times New Roman" w:hAnsi="Times New Roman"/>
          <w:sz w:val="20"/>
        </w:rPr>
        <w:t>is the physical form of the behavior.</w:t>
      </w:r>
    </w:p>
    <w:p w14:paraId="7168B5AE" w14:textId="77777777" w:rsidR="00481FC4" w:rsidRDefault="00481FC4" w:rsidP="00481FC4">
      <w:pPr>
        <w:rPr>
          <w:rFonts w:ascii="Times New Roman" w:hAnsi="Times New Roman"/>
          <w:sz w:val="20"/>
        </w:rPr>
      </w:pPr>
    </w:p>
    <w:p w14:paraId="590EC115" w14:textId="7777777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Learning how to write neatly is an example of a change in</w:t>
      </w:r>
      <w:r w:rsidR="008310ED">
        <w:rPr>
          <w:rFonts w:ascii="Times New Roman" w:hAnsi="Times New Roman"/>
          <w:color w:val="000000"/>
          <w:sz w:val="20"/>
        </w:rPr>
        <w:t>:</w:t>
      </w:r>
    </w:p>
    <w:p w14:paraId="2612199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lastRenderedPageBreak/>
        <w:t>rate.</w:t>
      </w:r>
    </w:p>
    <w:p w14:paraId="1F6DBE2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speed.</w:t>
      </w:r>
    </w:p>
    <w:p w14:paraId="5025C73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latency.</w:t>
      </w:r>
    </w:p>
    <w:p w14:paraId="5459A23D"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topography.</w:t>
      </w:r>
    </w:p>
    <w:p w14:paraId="0DB1DCA6" w14:textId="7B2750FE" w:rsidR="008310ED" w:rsidRDefault="008310ED"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7B6A81A6" w14:textId="2E5B21FA" w:rsidR="00481FC4" w:rsidRDefault="008310ED" w:rsidP="000C29F2">
      <w:pPr>
        <w:ind w:firstLine="432"/>
        <w:rPr>
          <w:rFonts w:ascii="Times New Roman" w:hAnsi="Times New Roman"/>
          <w:sz w:val="20"/>
        </w:rPr>
      </w:pPr>
      <w:r>
        <w:rPr>
          <w:rFonts w:ascii="Times New Roman" w:hAnsi="Times New Roman"/>
          <w:color w:val="000000"/>
          <w:sz w:val="20"/>
        </w:rPr>
        <w:t xml:space="preserve">Page number: </w:t>
      </w:r>
      <w:r w:rsidR="00481FC4">
        <w:rPr>
          <w:rFonts w:ascii="Times New Roman" w:hAnsi="Times New Roman"/>
          <w:sz w:val="20"/>
        </w:rPr>
        <w:t>6</w:t>
      </w:r>
      <w:r>
        <w:rPr>
          <w:rFonts w:ascii="Times New Roman" w:hAnsi="Times New Roman"/>
          <w:sz w:val="20"/>
        </w:rPr>
        <w:t>3</w:t>
      </w:r>
    </w:p>
    <w:p w14:paraId="3FFCCA18" w14:textId="3CE44459" w:rsidR="008310ED" w:rsidRDefault="008310ED" w:rsidP="00DA0912">
      <w:pPr>
        <w:ind w:left="360" w:firstLine="45"/>
        <w:rPr>
          <w:rFonts w:ascii="Times New Roman" w:hAnsi="Times New Roman"/>
          <w:sz w:val="20"/>
        </w:rPr>
      </w:pPr>
      <w:r>
        <w:rPr>
          <w:rFonts w:ascii="Times New Roman" w:hAnsi="Times New Roman"/>
          <w:sz w:val="20"/>
        </w:rPr>
        <w:t xml:space="preserve">Feedback: </w:t>
      </w:r>
      <w:r w:rsidR="00CB5788">
        <w:rPr>
          <w:rFonts w:ascii="Times New Roman" w:hAnsi="Times New Roman"/>
          <w:color w:val="000000"/>
          <w:sz w:val="20"/>
        </w:rPr>
        <w:t>Learning how to write neatly is an example of a change in</w:t>
      </w:r>
      <w:r w:rsidR="00CB5788">
        <w:rPr>
          <w:rFonts w:ascii="Times New Roman" w:hAnsi="Times New Roman"/>
          <w:sz w:val="20"/>
        </w:rPr>
        <w:t xml:space="preserve"> topography. </w:t>
      </w:r>
      <w:r>
        <w:rPr>
          <w:rFonts w:ascii="Times New Roman" w:hAnsi="Times New Roman"/>
          <w:sz w:val="20"/>
        </w:rPr>
        <w:t>T</w:t>
      </w:r>
      <w:r w:rsidRPr="008310ED">
        <w:rPr>
          <w:rFonts w:ascii="Times New Roman" w:hAnsi="Times New Roman"/>
          <w:sz w:val="20"/>
        </w:rPr>
        <w:t xml:space="preserve">he </w:t>
      </w:r>
      <w:r>
        <w:rPr>
          <w:rFonts w:ascii="Times New Roman" w:hAnsi="Times New Roman"/>
          <w:sz w:val="20"/>
        </w:rPr>
        <w:t xml:space="preserve">topography of a behavior </w:t>
      </w:r>
      <w:r w:rsidRPr="008310ED">
        <w:rPr>
          <w:rFonts w:ascii="Times New Roman" w:hAnsi="Times New Roman"/>
          <w:sz w:val="20"/>
        </w:rPr>
        <w:t>is the physical form of the behavior</w:t>
      </w:r>
      <w:r>
        <w:rPr>
          <w:rFonts w:ascii="Times New Roman" w:hAnsi="Times New Roman"/>
          <w:sz w:val="20"/>
        </w:rPr>
        <w:t>.</w:t>
      </w:r>
    </w:p>
    <w:p w14:paraId="5FE1E03F" w14:textId="77777777" w:rsidR="00481FC4" w:rsidRDefault="00481FC4" w:rsidP="00DA0912">
      <w:pPr>
        <w:rPr>
          <w:rFonts w:ascii="Times New Roman" w:hAnsi="Times New Roman"/>
          <w:sz w:val="20"/>
        </w:rPr>
      </w:pPr>
    </w:p>
    <w:p w14:paraId="7764AF71" w14:textId="66EDCB9F" w:rsidR="00481FC4" w:rsidRDefault="00481FC4" w:rsidP="00481FC4">
      <w:pPr>
        <w:numPr>
          <w:ilvl w:val="0"/>
          <w:numId w:val="8"/>
        </w:numPr>
        <w:rPr>
          <w:rFonts w:ascii="Times New Roman" w:hAnsi="Times New Roman"/>
          <w:sz w:val="20"/>
        </w:rPr>
      </w:pPr>
      <w:r>
        <w:rPr>
          <w:rFonts w:ascii="Times New Roman" w:hAnsi="Times New Roman"/>
          <w:sz w:val="20"/>
        </w:rPr>
        <w:t>The topography of a behavior is</w:t>
      </w:r>
      <w:r w:rsidR="007D0A56">
        <w:rPr>
          <w:rFonts w:ascii="Times New Roman" w:hAnsi="Times New Roman"/>
          <w:sz w:val="20"/>
        </w:rPr>
        <w:t xml:space="preserve"> the</w:t>
      </w:r>
      <w:r w:rsidR="008310ED">
        <w:rPr>
          <w:rFonts w:ascii="Times New Roman" w:hAnsi="Times New Roman"/>
          <w:sz w:val="20"/>
        </w:rPr>
        <w:t>:</w:t>
      </w:r>
    </w:p>
    <w:p w14:paraId="6CAB8B18" w14:textId="77777777" w:rsidR="00481FC4" w:rsidRDefault="00481FC4" w:rsidP="00481FC4">
      <w:pPr>
        <w:numPr>
          <w:ilvl w:val="1"/>
          <w:numId w:val="8"/>
        </w:numPr>
        <w:rPr>
          <w:rFonts w:ascii="Times New Roman" w:hAnsi="Times New Roman"/>
          <w:sz w:val="20"/>
        </w:rPr>
      </w:pPr>
      <w:r>
        <w:rPr>
          <w:rFonts w:ascii="Times New Roman" w:hAnsi="Times New Roman"/>
          <w:sz w:val="20"/>
        </w:rPr>
        <w:t>physical intensity of the behavior.</w:t>
      </w:r>
    </w:p>
    <w:p w14:paraId="0C03FA1A" w14:textId="77777777" w:rsidR="00481FC4" w:rsidRDefault="00481FC4" w:rsidP="00481FC4">
      <w:pPr>
        <w:numPr>
          <w:ilvl w:val="1"/>
          <w:numId w:val="8"/>
        </w:numPr>
        <w:rPr>
          <w:rFonts w:ascii="Times New Roman" w:hAnsi="Times New Roman"/>
          <w:sz w:val="20"/>
        </w:rPr>
      </w:pPr>
      <w:r>
        <w:rPr>
          <w:rFonts w:ascii="Times New Roman" w:hAnsi="Times New Roman"/>
          <w:sz w:val="20"/>
        </w:rPr>
        <w:t>physical form of the behavior.</w:t>
      </w:r>
    </w:p>
    <w:p w14:paraId="0F9E7DF5" w14:textId="77777777" w:rsidR="00481FC4" w:rsidRDefault="00481FC4" w:rsidP="00481FC4">
      <w:pPr>
        <w:numPr>
          <w:ilvl w:val="1"/>
          <w:numId w:val="8"/>
        </w:numPr>
        <w:rPr>
          <w:rFonts w:ascii="Times New Roman" w:hAnsi="Times New Roman"/>
          <w:sz w:val="20"/>
        </w:rPr>
      </w:pPr>
      <w:r>
        <w:rPr>
          <w:rFonts w:ascii="Times New Roman" w:hAnsi="Times New Roman"/>
          <w:sz w:val="20"/>
        </w:rPr>
        <w:t>amount of time it takes to complete a behavioral episode.</w:t>
      </w:r>
    </w:p>
    <w:p w14:paraId="4E52D08F" w14:textId="77777777" w:rsidR="00481FC4" w:rsidRDefault="00481FC4" w:rsidP="00481FC4">
      <w:pPr>
        <w:numPr>
          <w:ilvl w:val="1"/>
          <w:numId w:val="8"/>
        </w:numPr>
        <w:rPr>
          <w:rFonts w:ascii="Times New Roman" w:hAnsi="Times New Roman"/>
          <w:sz w:val="20"/>
        </w:rPr>
      </w:pPr>
      <w:r>
        <w:rPr>
          <w:rFonts w:ascii="Times New Roman" w:hAnsi="Times New Roman"/>
          <w:sz w:val="20"/>
        </w:rPr>
        <w:t>amount of time it takes to begin a behavioral episode.</w:t>
      </w:r>
    </w:p>
    <w:p w14:paraId="5A17CC66" w14:textId="4BA9833B" w:rsidR="008310ED" w:rsidRDefault="008310ED"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5E0945B6" w14:textId="77777777" w:rsidR="008310ED" w:rsidRDefault="008310ED"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3</w:t>
      </w:r>
    </w:p>
    <w:p w14:paraId="24C43D19" w14:textId="411C3A90" w:rsidR="008310ED" w:rsidRDefault="00032BB8" w:rsidP="000C29F2">
      <w:pPr>
        <w:ind w:firstLine="360"/>
        <w:rPr>
          <w:rFonts w:ascii="Times New Roman" w:hAnsi="Times New Roman"/>
          <w:sz w:val="20"/>
        </w:rPr>
      </w:pPr>
      <w:r>
        <w:rPr>
          <w:rFonts w:ascii="Times New Roman" w:hAnsi="Times New Roman"/>
          <w:sz w:val="20"/>
        </w:rPr>
        <w:t xml:space="preserve"> </w:t>
      </w:r>
      <w:r w:rsidR="008310ED">
        <w:rPr>
          <w:rFonts w:ascii="Times New Roman" w:hAnsi="Times New Roman"/>
          <w:sz w:val="20"/>
        </w:rPr>
        <w:t>Feedback: T</w:t>
      </w:r>
      <w:r w:rsidR="008310ED" w:rsidRPr="008310ED">
        <w:rPr>
          <w:rFonts w:ascii="Times New Roman" w:hAnsi="Times New Roman"/>
          <w:sz w:val="20"/>
        </w:rPr>
        <w:t xml:space="preserve">he </w:t>
      </w:r>
      <w:r w:rsidR="008310ED">
        <w:rPr>
          <w:rFonts w:ascii="Times New Roman" w:hAnsi="Times New Roman"/>
          <w:sz w:val="20"/>
        </w:rPr>
        <w:t xml:space="preserve">topography of a behavior </w:t>
      </w:r>
      <w:r w:rsidR="008310ED" w:rsidRPr="008310ED">
        <w:rPr>
          <w:rFonts w:ascii="Times New Roman" w:hAnsi="Times New Roman"/>
          <w:sz w:val="20"/>
        </w:rPr>
        <w:t>is the physical form of the behavior</w:t>
      </w:r>
      <w:r w:rsidR="008310ED" w:rsidDel="008310ED">
        <w:rPr>
          <w:rFonts w:ascii="Times New Roman" w:hAnsi="Times New Roman"/>
          <w:sz w:val="20"/>
        </w:rPr>
        <w:t>.</w:t>
      </w:r>
    </w:p>
    <w:p w14:paraId="245DE087" w14:textId="77777777" w:rsidR="00481FC4" w:rsidRDefault="00481FC4" w:rsidP="00DA0912">
      <w:pPr>
        <w:rPr>
          <w:rFonts w:ascii="Times New Roman" w:hAnsi="Times New Roman"/>
          <w:sz w:val="20"/>
        </w:rPr>
      </w:pPr>
    </w:p>
    <w:p w14:paraId="407B593C" w14:textId="4C4947D8" w:rsidR="00481FC4" w:rsidRDefault="00481FC4" w:rsidP="00481FC4">
      <w:pPr>
        <w:numPr>
          <w:ilvl w:val="0"/>
          <w:numId w:val="8"/>
        </w:numPr>
        <w:rPr>
          <w:rFonts w:ascii="Times New Roman" w:hAnsi="Times New Roman"/>
          <w:sz w:val="20"/>
        </w:rPr>
      </w:pPr>
      <w:r>
        <w:rPr>
          <w:rFonts w:ascii="Times New Roman" w:hAnsi="Times New Roman"/>
          <w:sz w:val="20"/>
        </w:rPr>
        <w:t>In a dance competition, the judges are mostly concerned with the _____ of the behavior.</w:t>
      </w:r>
    </w:p>
    <w:p w14:paraId="571B237E"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w:t>
      </w:r>
    </w:p>
    <w:p w14:paraId="472D8AAA" w14:textId="77777777" w:rsidR="00481FC4" w:rsidRDefault="00481FC4" w:rsidP="00481FC4">
      <w:pPr>
        <w:numPr>
          <w:ilvl w:val="1"/>
          <w:numId w:val="8"/>
        </w:numPr>
        <w:rPr>
          <w:rFonts w:ascii="Times New Roman" w:hAnsi="Times New Roman"/>
          <w:sz w:val="20"/>
        </w:rPr>
      </w:pPr>
      <w:r>
        <w:rPr>
          <w:rFonts w:ascii="Times New Roman" w:hAnsi="Times New Roman"/>
          <w:sz w:val="20"/>
        </w:rPr>
        <w:t>latency</w:t>
      </w:r>
    </w:p>
    <w:p w14:paraId="392D7932" w14:textId="77777777" w:rsidR="00481FC4" w:rsidRDefault="00481FC4" w:rsidP="00481FC4">
      <w:pPr>
        <w:numPr>
          <w:ilvl w:val="1"/>
          <w:numId w:val="8"/>
        </w:numPr>
        <w:rPr>
          <w:rFonts w:ascii="Times New Roman" w:hAnsi="Times New Roman"/>
          <w:sz w:val="20"/>
        </w:rPr>
      </w:pPr>
      <w:r>
        <w:rPr>
          <w:rFonts w:ascii="Times New Roman" w:hAnsi="Times New Roman"/>
          <w:sz w:val="20"/>
        </w:rPr>
        <w:t>duration</w:t>
      </w:r>
    </w:p>
    <w:p w14:paraId="208F3A0C" w14:textId="77777777" w:rsidR="00481FC4" w:rsidRDefault="00481FC4" w:rsidP="00481FC4">
      <w:pPr>
        <w:numPr>
          <w:ilvl w:val="1"/>
          <w:numId w:val="8"/>
        </w:numPr>
        <w:rPr>
          <w:rFonts w:ascii="Times New Roman" w:hAnsi="Times New Roman"/>
          <w:sz w:val="20"/>
        </w:rPr>
      </w:pPr>
      <w:r>
        <w:rPr>
          <w:rFonts w:ascii="Times New Roman" w:hAnsi="Times New Roman"/>
          <w:sz w:val="20"/>
        </w:rPr>
        <w:t>intensity</w:t>
      </w:r>
    </w:p>
    <w:p w14:paraId="31B2B1C1" w14:textId="77777777" w:rsidR="008310ED" w:rsidRDefault="008310ED"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2F5A1953" w14:textId="284B4510" w:rsidR="00481FC4" w:rsidRDefault="008310ED"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3</w:t>
      </w:r>
    </w:p>
    <w:p w14:paraId="2E8A4152" w14:textId="61703B38" w:rsidR="008310ED" w:rsidRDefault="008310ED" w:rsidP="00DA0912">
      <w:pPr>
        <w:ind w:left="360" w:firstLine="45"/>
        <w:rPr>
          <w:rFonts w:ascii="Times New Roman" w:hAnsi="Times New Roman"/>
          <w:sz w:val="20"/>
        </w:rPr>
      </w:pPr>
      <w:r>
        <w:rPr>
          <w:rFonts w:ascii="Times New Roman" w:hAnsi="Times New Roman"/>
          <w:sz w:val="20"/>
        </w:rPr>
        <w:t xml:space="preserve">Feedback: </w:t>
      </w:r>
      <w:r w:rsidR="00CB5788">
        <w:rPr>
          <w:rFonts w:ascii="Times New Roman" w:hAnsi="Times New Roman"/>
          <w:sz w:val="20"/>
        </w:rPr>
        <w:t xml:space="preserve">In a dance competition, the judges are mostly concerned with the topography of the behavior. </w:t>
      </w:r>
      <w:r>
        <w:rPr>
          <w:rFonts w:ascii="Times New Roman" w:hAnsi="Times New Roman"/>
          <w:sz w:val="20"/>
        </w:rPr>
        <w:t>T</w:t>
      </w:r>
      <w:r w:rsidRPr="008310ED">
        <w:rPr>
          <w:rFonts w:ascii="Times New Roman" w:hAnsi="Times New Roman"/>
          <w:sz w:val="20"/>
        </w:rPr>
        <w:t xml:space="preserve">he </w:t>
      </w:r>
      <w:r>
        <w:rPr>
          <w:rFonts w:ascii="Times New Roman" w:hAnsi="Times New Roman"/>
          <w:sz w:val="20"/>
        </w:rPr>
        <w:t xml:space="preserve">topography of a behavior </w:t>
      </w:r>
      <w:r w:rsidRPr="008310ED">
        <w:rPr>
          <w:rFonts w:ascii="Times New Roman" w:hAnsi="Times New Roman"/>
          <w:sz w:val="20"/>
        </w:rPr>
        <w:t>is the physical form of the behavior</w:t>
      </w:r>
      <w:r>
        <w:rPr>
          <w:rFonts w:ascii="Times New Roman" w:hAnsi="Times New Roman"/>
          <w:sz w:val="20"/>
        </w:rPr>
        <w:t>.</w:t>
      </w:r>
    </w:p>
    <w:p w14:paraId="08F8BB29" w14:textId="77777777" w:rsidR="00481FC4" w:rsidRDefault="00481FC4" w:rsidP="00481FC4">
      <w:pPr>
        <w:rPr>
          <w:rFonts w:ascii="Times New Roman" w:hAnsi="Times New Roman"/>
          <w:sz w:val="20"/>
        </w:rPr>
      </w:pPr>
    </w:p>
    <w:p w14:paraId="4930DB9A" w14:textId="7E898941" w:rsidR="00481FC4" w:rsidRDefault="00481FC4" w:rsidP="00481FC4">
      <w:pPr>
        <w:numPr>
          <w:ilvl w:val="0"/>
          <w:numId w:val="8"/>
        </w:numPr>
        <w:rPr>
          <w:rFonts w:ascii="Times New Roman" w:hAnsi="Times New Roman"/>
          <w:sz w:val="20"/>
        </w:rPr>
      </w:pPr>
      <w:r>
        <w:rPr>
          <w:rFonts w:ascii="Times New Roman" w:hAnsi="Times New Roman"/>
          <w:sz w:val="20"/>
        </w:rPr>
        <w:t>If a dog trainer determines whether a dog is correctly performing a complicated trick by examining the physical form of the behavior, she is measuring the behavior’s _____, but if she records the number of times the dog makes a mistake, then she is measuring _____.</w:t>
      </w:r>
    </w:p>
    <w:p w14:paraId="72657643"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 intensity</w:t>
      </w:r>
    </w:p>
    <w:p w14:paraId="3976E7F2" w14:textId="77777777" w:rsidR="00481FC4" w:rsidRDefault="00481FC4" w:rsidP="00481FC4">
      <w:pPr>
        <w:numPr>
          <w:ilvl w:val="1"/>
          <w:numId w:val="8"/>
        </w:numPr>
        <w:rPr>
          <w:rFonts w:ascii="Times New Roman" w:hAnsi="Times New Roman"/>
          <w:sz w:val="20"/>
        </w:rPr>
      </w:pPr>
      <w:r>
        <w:rPr>
          <w:rFonts w:ascii="Times New Roman" w:hAnsi="Times New Roman"/>
          <w:sz w:val="20"/>
        </w:rPr>
        <w:t>intensity; rate</w:t>
      </w:r>
    </w:p>
    <w:p w14:paraId="21ACEF48"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 error rate</w:t>
      </w:r>
    </w:p>
    <w:p w14:paraId="026451C3" w14:textId="77777777" w:rsidR="00481FC4" w:rsidRDefault="00481FC4" w:rsidP="00481FC4">
      <w:pPr>
        <w:numPr>
          <w:ilvl w:val="1"/>
          <w:numId w:val="8"/>
        </w:numPr>
        <w:rPr>
          <w:rFonts w:ascii="Times New Roman" w:hAnsi="Times New Roman"/>
          <w:sz w:val="20"/>
        </w:rPr>
      </w:pPr>
      <w:r>
        <w:rPr>
          <w:rFonts w:ascii="Times New Roman" w:hAnsi="Times New Roman"/>
          <w:sz w:val="20"/>
        </w:rPr>
        <w:t>interval; error rate</w:t>
      </w:r>
    </w:p>
    <w:p w14:paraId="5DA14695" w14:textId="7D638429" w:rsidR="00BA0E5A" w:rsidRDefault="00BA0E5A"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0F1DAA6F" w14:textId="6DD21B58" w:rsidR="00BA0E5A" w:rsidRDefault="00BA0E5A"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3</w:t>
      </w:r>
    </w:p>
    <w:p w14:paraId="002028D0" w14:textId="4BB8F0EF" w:rsidR="00481FC4" w:rsidRDefault="00032BB8" w:rsidP="000C29F2">
      <w:pPr>
        <w:ind w:left="360"/>
        <w:rPr>
          <w:rFonts w:ascii="Times New Roman" w:hAnsi="Times New Roman"/>
          <w:sz w:val="20"/>
        </w:rPr>
      </w:pPr>
      <w:r>
        <w:rPr>
          <w:rFonts w:ascii="Times New Roman" w:hAnsi="Times New Roman"/>
          <w:sz w:val="20"/>
        </w:rPr>
        <w:t xml:space="preserve"> </w:t>
      </w:r>
      <w:r w:rsidR="00BA0E5A">
        <w:rPr>
          <w:rFonts w:ascii="Times New Roman" w:hAnsi="Times New Roman"/>
          <w:sz w:val="20"/>
        </w:rPr>
        <w:t>Feedback: T</w:t>
      </w:r>
      <w:r w:rsidR="00BA0E5A" w:rsidRPr="008310ED">
        <w:rPr>
          <w:rFonts w:ascii="Times New Roman" w:hAnsi="Times New Roman"/>
          <w:sz w:val="20"/>
        </w:rPr>
        <w:t xml:space="preserve">he </w:t>
      </w:r>
      <w:r w:rsidR="00BA0E5A">
        <w:rPr>
          <w:rFonts w:ascii="Times New Roman" w:hAnsi="Times New Roman"/>
          <w:sz w:val="20"/>
        </w:rPr>
        <w:t xml:space="preserve">topography of a behavior </w:t>
      </w:r>
      <w:r w:rsidR="00BA0E5A" w:rsidRPr="008310ED">
        <w:rPr>
          <w:rFonts w:ascii="Times New Roman" w:hAnsi="Times New Roman"/>
          <w:sz w:val="20"/>
        </w:rPr>
        <w:t>is the physical form of the behavior</w:t>
      </w:r>
      <w:r w:rsidR="00BA0E5A">
        <w:rPr>
          <w:rFonts w:ascii="Times New Roman" w:hAnsi="Times New Roman"/>
          <w:sz w:val="20"/>
        </w:rPr>
        <w:t xml:space="preserve">. </w:t>
      </w:r>
      <w:r w:rsidR="00BA0E5A" w:rsidRPr="00BA0E5A">
        <w:rPr>
          <w:rFonts w:ascii="Times New Roman" w:hAnsi="Times New Roman"/>
          <w:sz w:val="20"/>
        </w:rPr>
        <w:t>Any behavior in which responses can be categorized as right or wrong can be assessed in terms of the number of errors.</w:t>
      </w:r>
    </w:p>
    <w:p w14:paraId="6CCA67C9" w14:textId="77777777" w:rsidR="00481FC4" w:rsidRDefault="00481FC4" w:rsidP="000C29F2">
      <w:pPr>
        <w:rPr>
          <w:rFonts w:ascii="Times New Roman" w:hAnsi="Times New Roman"/>
          <w:sz w:val="20"/>
        </w:rPr>
      </w:pPr>
    </w:p>
    <w:p w14:paraId="2BFC7B04" w14:textId="10FFD246" w:rsidR="00481FC4" w:rsidRDefault="00481FC4" w:rsidP="00481FC4">
      <w:pPr>
        <w:numPr>
          <w:ilvl w:val="0"/>
          <w:numId w:val="8"/>
        </w:numPr>
        <w:rPr>
          <w:rFonts w:ascii="Times New Roman" w:hAnsi="Times New Roman"/>
          <w:sz w:val="20"/>
        </w:rPr>
      </w:pPr>
      <w:r>
        <w:rPr>
          <w:rFonts w:ascii="Times New Roman" w:hAnsi="Times New Roman"/>
          <w:sz w:val="20"/>
        </w:rPr>
        <w:t xml:space="preserve">A restaurant manager keeps track of the number of incorrect orders sent back to the kitchen. </w:t>
      </w:r>
      <w:r w:rsidR="00CB5788">
        <w:rPr>
          <w:rFonts w:ascii="Times New Roman" w:hAnsi="Times New Roman"/>
          <w:sz w:val="20"/>
        </w:rPr>
        <w:t>In this scenario, the manager records the</w:t>
      </w:r>
      <w:r w:rsidR="00BA0E5A">
        <w:rPr>
          <w:rFonts w:ascii="Times New Roman" w:hAnsi="Times New Roman"/>
          <w:sz w:val="20"/>
        </w:rPr>
        <w:t>:</w:t>
      </w:r>
    </w:p>
    <w:p w14:paraId="10080706" w14:textId="77777777" w:rsidR="00481FC4" w:rsidRDefault="00481FC4" w:rsidP="00481FC4">
      <w:pPr>
        <w:numPr>
          <w:ilvl w:val="1"/>
          <w:numId w:val="8"/>
        </w:numPr>
        <w:rPr>
          <w:rFonts w:ascii="Times New Roman" w:hAnsi="Times New Roman"/>
          <w:sz w:val="20"/>
        </w:rPr>
      </w:pPr>
      <w:r>
        <w:rPr>
          <w:rFonts w:ascii="Times New Roman" w:hAnsi="Times New Roman"/>
          <w:sz w:val="20"/>
        </w:rPr>
        <w:t>fault ratio.</w:t>
      </w:r>
    </w:p>
    <w:p w14:paraId="1F0217FF" w14:textId="77777777" w:rsidR="00481FC4" w:rsidRDefault="00481FC4" w:rsidP="00481FC4">
      <w:pPr>
        <w:numPr>
          <w:ilvl w:val="1"/>
          <w:numId w:val="8"/>
        </w:numPr>
        <w:rPr>
          <w:rFonts w:ascii="Times New Roman" w:hAnsi="Times New Roman"/>
          <w:sz w:val="20"/>
        </w:rPr>
      </w:pPr>
      <w:r>
        <w:rPr>
          <w:rFonts w:ascii="Times New Roman" w:hAnsi="Times New Roman"/>
          <w:sz w:val="20"/>
        </w:rPr>
        <w:t>error rate.</w:t>
      </w:r>
    </w:p>
    <w:p w14:paraId="2E5F4890" w14:textId="77777777" w:rsidR="00481FC4" w:rsidRDefault="00481FC4" w:rsidP="00481FC4">
      <w:pPr>
        <w:numPr>
          <w:ilvl w:val="1"/>
          <w:numId w:val="8"/>
        </w:numPr>
        <w:rPr>
          <w:rFonts w:ascii="Times New Roman" w:hAnsi="Times New Roman"/>
          <w:sz w:val="20"/>
        </w:rPr>
      </w:pPr>
      <w:r>
        <w:rPr>
          <w:rFonts w:ascii="Times New Roman" w:hAnsi="Times New Roman"/>
          <w:sz w:val="20"/>
        </w:rPr>
        <w:t>interval recording.</w:t>
      </w:r>
    </w:p>
    <w:p w14:paraId="186F7543" w14:textId="77777777" w:rsidR="00481FC4" w:rsidRDefault="00481FC4" w:rsidP="00481FC4">
      <w:pPr>
        <w:numPr>
          <w:ilvl w:val="1"/>
          <w:numId w:val="8"/>
        </w:numPr>
        <w:rPr>
          <w:rFonts w:ascii="Times New Roman" w:hAnsi="Times New Roman"/>
          <w:sz w:val="20"/>
        </w:rPr>
      </w:pPr>
      <w:r>
        <w:rPr>
          <w:rFonts w:ascii="Times New Roman" w:hAnsi="Times New Roman"/>
          <w:sz w:val="20"/>
        </w:rPr>
        <w:t>topography.</w:t>
      </w:r>
    </w:p>
    <w:p w14:paraId="06F2409E" w14:textId="4B2E6A99" w:rsidR="00BA0E5A" w:rsidRDefault="00BA0E5A"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16A5A67F" w14:textId="77777777" w:rsidR="00BA0E5A" w:rsidRDefault="00BA0E5A"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3</w:t>
      </w:r>
    </w:p>
    <w:p w14:paraId="6BF11958" w14:textId="26120029" w:rsidR="00481FC4" w:rsidRDefault="00BA0E5A" w:rsidP="000C29F2">
      <w:pPr>
        <w:ind w:left="432"/>
        <w:rPr>
          <w:rFonts w:ascii="Times New Roman" w:hAnsi="Times New Roman"/>
          <w:sz w:val="20"/>
        </w:rPr>
      </w:pPr>
      <w:r>
        <w:rPr>
          <w:rFonts w:ascii="Times New Roman" w:hAnsi="Times New Roman"/>
          <w:sz w:val="20"/>
        </w:rPr>
        <w:t xml:space="preserve">Feedback: </w:t>
      </w:r>
      <w:r w:rsidR="00CB5788">
        <w:rPr>
          <w:rFonts w:ascii="Times New Roman" w:hAnsi="Times New Roman"/>
          <w:sz w:val="20"/>
        </w:rPr>
        <w:t xml:space="preserve">In the given scenario, the manager records the error rate. </w:t>
      </w:r>
      <w:r w:rsidRPr="00BA0E5A">
        <w:rPr>
          <w:rFonts w:ascii="Times New Roman" w:hAnsi="Times New Roman"/>
          <w:sz w:val="20"/>
        </w:rPr>
        <w:t>Any behavior in which responses can be categorized as right or wrong can be assessed in terms of the number of errors.</w:t>
      </w:r>
    </w:p>
    <w:p w14:paraId="1B66428D" w14:textId="77777777" w:rsidR="00481FC4" w:rsidRDefault="00481FC4" w:rsidP="00481FC4">
      <w:pPr>
        <w:rPr>
          <w:rFonts w:ascii="Times New Roman" w:hAnsi="Times New Roman"/>
          <w:sz w:val="20"/>
        </w:rPr>
      </w:pPr>
    </w:p>
    <w:p w14:paraId="3D13DF2F" w14:textId="77777777" w:rsidR="00481FC4" w:rsidRDefault="00481FC4" w:rsidP="00481FC4">
      <w:pPr>
        <w:rPr>
          <w:rFonts w:ascii="Times New Roman" w:hAnsi="Times New Roman"/>
          <w:b/>
          <w:sz w:val="20"/>
        </w:rPr>
      </w:pPr>
      <w:r>
        <w:rPr>
          <w:rFonts w:ascii="Times New Roman" w:hAnsi="Times New Roman"/>
          <w:b/>
          <w:sz w:val="20"/>
        </w:rPr>
        <w:t>Assessing Reliability</w:t>
      </w:r>
    </w:p>
    <w:p w14:paraId="3E65DE3F" w14:textId="77777777" w:rsidR="00481FC4" w:rsidRDefault="00481FC4" w:rsidP="00481FC4">
      <w:pPr>
        <w:rPr>
          <w:rFonts w:ascii="Times New Roman" w:hAnsi="Times New Roman"/>
          <w:b/>
          <w:sz w:val="20"/>
        </w:rPr>
      </w:pPr>
    </w:p>
    <w:p w14:paraId="650BFE5C" w14:textId="77777777" w:rsidR="00481FC4" w:rsidRDefault="00481FC4" w:rsidP="00481FC4">
      <w:pPr>
        <w:numPr>
          <w:ilvl w:val="0"/>
          <w:numId w:val="8"/>
        </w:numPr>
        <w:rPr>
          <w:rFonts w:ascii="Times New Roman" w:hAnsi="Times New Roman"/>
          <w:sz w:val="20"/>
        </w:rPr>
      </w:pPr>
      <w:r>
        <w:rPr>
          <w:rFonts w:ascii="Times New Roman" w:hAnsi="Times New Roman"/>
          <w:sz w:val="20"/>
        </w:rPr>
        <w:t>Which of the following is an acceptable rate of interobserver reliability?</w:t>
      </w:r>
    </w:p>
    <w:p w14:paraId="182A09B5" w14:textId="77777777" w:rsidR="00481FC4" w:rsidRDefault="00481FC4" w:rsidP="00481FC4">
      <w:pPr>
        <w:numPr>
          <w:ilvl w:val="1"/>
          <w:numId w:val="8"/>
        </w:numPr>
        <w:rPr>
          <w:rFonts w:ascii="Times New Roman" w:hAnsi="Times New Roman"/>
          <w:sz w:val="20"/>
        </w:rPr>
      </w:pPr>
      <w:r>
        <w:rPr>
          <w:rFonts w:ascii="Times New Roman" w:hAnsi="Times New Roman"/>
          <w:sz w:val="20"/>
        </w:rPr>
        <w:t>10%</w:t>
      </w:r>
    </w:p>
    <w:p w14:paraId="1FC32904" w14:textId="77777777" w:rsidR="00481FC4" w:rsidRDefault="00481FC4" w:rsidP="00481FC4">
      <w:pPr>
        <w:numPr>
          <w:ilvl w:val="1"/>
          <w:numId w:val="8"/>
        </w:numPr>
        <w:rPr>
          <w:rFonts w:ascii="Times New Roman" w:hAnsi="Times New Roman"/>
          <w:sz w:val="20"/>
        </w:rPr>
      </w:pPr>
      <w:r>
        <w:rPr>
          <w:rFonts w:ascii="Times New Roman" w:hAnsi="Times New Roman"/>
          <w:sz w:val="20"/>
        </w:rPr>
        <w:lastRenderedPageBreak/>
        <w:t>25%</w:t>
      </w:r>
    </w:p>
    <w:p w14:paraId="1D094424" w14:textId="77777777" w:rsidR="00481FC4" w:rsidRDefault="00481FC4" w:rsidP="00481FC4">
      <w:pPr>
        <w:numPr>
          <w:ilvl w:val="1"/>
          <w:numId w:val="8"/>
        </w:numPr>
        <w:rPr>
          <w:rFonts w:ascii="Times New Roman" w:hAnsi="Times New Roman"/>
          <w:sz w:val="20"/>
        </w:rPr>
      </w:pPr>
      <w:r>
        <w:rPr>
          <w:rFonts w:ascii="Times New Roman" w:hAnsi="Times New Roman"/>
          <w:sz w:val="20"/>
        </w:rPr>
        <w:t>50%</w:t>
      </w:r>
    </w:p>
    <w:p w14:paraId="0787C9B6" w14:textId="77777777" w:rsidR="00481FC4" w:rsidRDefault="00481FC4" w:rsidP="00481FC4">
      <w:pPr>
        <w:numPr>
          <w:ilvl w:val="1"/>
          <w:numId w:val="8"/>
        </w:numPr>
        <w:rPr>
          <w:rFonts w:ascii="Times New Roman" w:hAnsi="Times New Roman"/>
          <w:sz w:val="20"/>
        </w:rPr>
      </w:pPr>
      <w:r>
        <w:rPr>
          <w:rFonts w:ascii="Times New Roman" w:hAnsi="Times New Roman"/>
          <w:sz w:val="20"/>
        </w:rPr>
        <w:t>80%</w:t>
      </w:r>
    </w:p>
    <w:p w14:paraId="7F51FA2B" w14:textId="6FB7718C" w:rsidR="000F1600" w:rsidRDefault="000F1600"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06F74686" w14:textId="6B8BEBF6" w:rsidR="00481FC4" w:rsidRDefault="000F1600"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4</w:t>
      </w:r>
    </w:p>
    <w:p w14:paraId="575942BE" w14:textId="71E82FFB" w:rsidR="000F1600" w:rsidRDefault="00032BB8" w:rsidP="000C29F2">
      <w:pPr>
        <w:ind w:left="360"/>
        <w:rPr>
          <w:rFonts w:ascii="Times New Roman" w:hAnsi="Times New Roman"/>
          <w:sz w:val="20"/>
        </w:rPr>
      </w:pPr>
      <w:r>
        <w:rPr>
          <w:rFonts w:ascii="Times New Roman" w:hAnsi="Times New Roman"/>
          <w:sz w:val="20"/>
        </w:rPr>
        <w:t xml:space="preserve"> </w:t>
      </w:r>
      <w:r w:rsidR="000F1600">
        <w:rPr>
          <w:rFonts w:ascii="Times New Roman" w:hAnsi="Times New Roman"/>
          <w:sz w:val="20"/>
        </w:rPr>
        <w:t xml:space="preserve">Feedback: </w:t>
      </w:r>
      <w:r w:rsidR="000F1600" w:rsidRPr="000F1600">
        <w:rPr>
          <w:rFonts w:ascii="Times New Roman" w:hAnsi="Times New Roman"/>
          <w:sz w:val="20"/>
        </w:rPr>
        <w:t xml:space="preserve">80% is often regarded as the minimum acceptable level </w:t>
      </w:r>
      <w:r w:rsidR="000F1600">
        <w:rPr>
          <w:rFonts w:ascii="Times New Roman" w:hAnsi="Times New Roman"/>
          <w:sz w:val="20"/>
        </w:rPr>
        <w:t>of interobserver reliability</w:t>
      </w:r>
      <w:r w:rsidR="000F1600" w:rsidRPr="000F1600">
        <w:rPr>
          <w:rFonts w:ascii="Times New Roman" w:hAnsi="Times New Roman"/>
          <w:sz w:val="20"/>
        </w:rPr>
        <w:t xml:space="preserve"> and 90% as the preferred level.</w:t>
      </w:r>
    </w:p>
    <w:p w14:paraId="1662587B" w14:textId="77777777" w:rsidR="00481FC4" w:rsidRDefault="00481FC4" w:rsidP="000C29F2">
      <w:pPr>
        <w:rPr>
          <w:rFonts w:ascii="Times New Roman" w:hAnsi="Times New Roman"/>
          <w:sz w:val="20"/>
        </w:rPr>
      </w:pPr>
    </w:p>
    <w:p w14:paraId="55E917E9" w14:textId="0793223A" w:rsidR="00481FC4" w:rsidRDefault="00481FC4" w:rsidP="00481FC4">
      <w:pPr>
        <w:numPr>
          <w:ilvl w:val="0"/>
          <w:numId w:val="8"/>
        </w:numPr>
        <w:rPr>
          <w:rFonts w:ascii="Times New Roman" w:hAnsi="Times New Roman"/>
          <w:sz w:val="20"/>
        </w:rPr>
      </w:pPr>
      <w:r>
        <w:rPr>
          <w:rFonts w:ascii="Times New Roman" w:hAnsi="Times New Roman"/>
          <w:sz w:val="20"/>
        </w:rPr>
        <w:t>Two researchers have watched the same video in order to determine if incidents of aggression occurred during various intervals of time during a single day in a daycare. One researcher saw incidents of aggression in 8 out of 10 intervals, and the second researcher saw incidents of aggression in 7 out of 10 intervals. They disagreed on 1 out of the 10 intervals.</w:t>
      </w:r>
      <w:r w:rsidR="00032BB8">
        <w:rPr>
          <w:rFonts w:ascii="Times New Roman" w:hAnsi="Times New Roman"/>
          <w:sz w:val="20"/>
        </w:rPr>
        <w:t xml:space="preserve"> </w:t>
      </w:r>
      <w:r>
        <w:rPr>
          <w:rFonts w:ascii="Times New Roman" w:hAnsi="Times New Roman"/>
          <w:sz w:val="20"/>
        </w:rPr>
        <w:t>What is being measured in this example?</w:t>
      </w:r>
    </w:p>
    <w:p w14:paraId="6A472C72" w14:textId="699E70E6" w:rsidR="00481FC4" w:rsidRDefault="003158E7" w:rsidP="00481FC4">
      <w:pPr>
        <w:numPr>
          <w:ilvl w:val="1"/>
          <w:numId w:val="8"/>
        </w:numPr>
        <w:rPr>
          <w:rFonts w:ascii="Times New Roman" w:hAnsi="Times New Roman"/>
          <w:sz w:val="20"/>
        </w:rPr>
      </w:pPr>
      <w:r>
        <w:rPr>
          <w:rFonts w:ascii="Times New Roman" w:hAnsi="Times New Roman"/>
          <w:sz w:val="20"/>
        </w:rPr>
        <w:t>F</w:t>
      </w:r>
      <w:r w:rsidR="00481FC4">
        <w:rPr>
          <w:rFonts w:ascii="Times New Roman" w:hAnsi="Times New Roman"/>
          <w:sz w:val="20"/>
        </w:rPr>
        <w:t>ault ratio</w:t>
      </w:r>
    </w:p>
    <w:p w14:paraId="4780F358" w14:textId="7E5E0E5A" w:rsidR="00481FC4" w:rsidRDefault="003158E7" w:rsidP="00481FC4">
      <w:pPr>
        <w:numPr>
          <w:ilvl w:val="1"/>
          <w:numId w:val="8"/>
        </w:numPr>
        <w:rPr>
          <w:rFonts w:ascii="Times New Roman" w:hAnsi="Times New Roman"/>
          <w:sz w:val="20"/>
        </w:rPr>
      </w:pPr>
      <w:r>
        <w:rPr>
          <w:rFonts w:ascii="Times New Roman" w:hAnsi="Times New Roman"/>
          <w:sz w:val="20"/>
        </w:rPr>
        <w:t>E</w:t>
      </w:r>
      <w:r w:rsidR="00481FC4">
        <w:rPr>
          <w:rFonts w:ascii="Times New Roman" w:hAnsi="Times New Roman"/>
          <w:sz w:val="20"/>
        </w:rPr>
        <w:t>rror rate</w:t>
      </w:r>
    </w:p>
    <w:p w14:paraId="39046052" w14:textId="79599AFD" w:rsidR="00481FC4" w:rsidRDefault="003158E7" w:rsidP="00481FC4">
      <w:pPr>
        <w:numPr>
          <w:ilvl w:val="1"/>
          <w:numId w:val="8"/>
        </w:numPr>
        <w:rPr>
          <w:rFonts w:ascii="Times New Roman" w:hAnsi="Times New Roman"/>
          <w:sz w:val="20"/>
        </w:rPr>
      </w:pPr>
      <w:r>
        <w:rPr>
          <w:rFonts w:ascii="Times New Roman" w:hAnsi="Times New Roman"/>
          <w:sz w:val="20"/>
        </w:rPr>
        <w:t>I</w:t>
      </w:r>
      <w:r w:rsidR="00481FC4">
        <w:rPr>
          <w:rFonts w:ascii="Times New Roman" w:hAnsi="Times New Roman"/>
          <w:sz w:val="20"/>
        </w:rPr>
        <w:t>nterobserver reliability</w:t>
      </w:r>
    </w:p>
    <w:p w14:paraId="77EFEC19" w14:textId="7D9BC555" w:rsidR="00481FC4" w:rsidRDefault="003158E7" w:rsidP="00481FC4">
      <w:pPr>
        <w:numPr>
          <w:ilvl w:val="1"/>
          <w:numId w:val="8"/>
        </w:numPr>
        <w:rPr>
          <w:rFonts w:ascii="Times New Roman" w:hAnsi="Times New Roman"/>
          <w:sz w:val="20"/>
        </w:rPr>
      </w:pPr>
      <w:r>
        <w:rPr>
          <w:rFonts w:ascii="Times New Roman" w:hAnsi="Times New Roman"/>
          <w:sz w:val="20"/>
        </w:rPr>
        <w:t>T</w:t>
      </w:r>
      <w:r w:rsidR="00481FC4">
        <w:rPr>
          <w:rFonts w:ascii="Times New Roman" w:hAnsi="Times New Roman"/>
          <w:sz w:val="20"/>
        </w:rPr>
        <w:t>opography</w:t>
      </w:r>
    </w:p>
    <w:p w14:paraId="4A4171C5" w14:textId="102AE95A" w:rsidR="00977346" w:rsidRDefault="00977346"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4BB6619E" w14:textId="1083BAF9" w:rsidR="00481FC4" w:rsidRDefault="00977346"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sidR="006C3888">
        <w:rPr>
          <w:rFonts w:ascii="Times New Roman" w:hAnsi="Times New Roman"/>
          <w:sz w:val="20"/>
        </w:rPr>
        <w:t>3</w:t>
      </w:r>
      <w:r w:rsidR="00AC357C">
        <w:rPr>
          <w:rFonts w:ascii="Times New Roman" w:hAnsi="Times New Roman"/>
          <w:sz w:val="20"/>
        </w:rPr>
        <w:t>–</w:t>
      </w:r>
      <w:r w:rsidR="006C3888">
        <w:rPr>
          <w:rFonts w:ascii="Times New Roman" w:hAnsi="Times New Roman"/>
          <w:sz w:val="20"/>
        </w:rPr>
        <w:t>64</w:t>
      </w:r>
    </w:p>
    <w:p w14:paraId="2ECBB614" w14:textId="77777777" w:rsidR="00977346" w:rsidRDefault="00977346" w:rsidP="000C29F2">
      <w:pPr>
        <w:ind w:left="432"/>
        <w:rPr>
          <w:rFonts w:ascii="Times New Roman" w:hAnsi="Times New Roman"/>
          <w:sz w:val="20"/>
        </w:rPr>
      </w:pPr>
      <w:r>
        <w:rPr>
          <w:rFonts w:ascii="Times New Roman" w:hAnsi="Times New Roman"/>
          <w:sz w:val="20"/>
        </w:rPr>
        <w:t xml:space="preserve">Feedback: </w:t>
      </w:r>
      <w:r w:rsidR="006C3888">
        <w:rPr>
          <w:rFonts w:ascii="Times New Roman" w:hAnsi="Times New Roman"/>
          <w:sz w:val="20"/>
        </w:rPr>
        <w:t xml:space="preserve">Interobserver reliability is being measured in this example. </w:t>
      </w:r>
      <w:r w:rsidR="006C3888" w:rsidRPr="006C3888">
        <w:rPr>
          <w:rFonts w:ascii="Times New Roman" w:hAnsi="Times New Roman"/>
          <w:sz w:val="20"/>
        </w:rPr>
        <w:t>This is an important issue when the data is being gathered by observers who might vary widely in their judgments as to whether</w:t>
      </w:r>
      <w:r w:rsidR="006C3888">
        <w:rPr>
          <w:rFonts w:ascii="Times New Roman" w:hAnsi="Times New Roman"/>
          <w:sz w:val="20"/>
        </w:rPr>
        <w:t xml:space="preserve"> or</w:t>
      </w:r>
      <w:r w:rsidR="006C3888" w:rsidRPr="006C3888">
        <w:t xml:space="preserve"> </w:t>
      </w:r>
      <w:r w:rsidR="006C3888" w:rsidRPr="006C3888">
        <w:rPr>
          <w:rFonts w:ascii="Times New Roman" w:hAnsi="Times New Roman"/>
          <w:sz w:val="20"/>
        </w:rPr>
        <w:t>not a particular behavior has occurred.</w:t>
      </w:r>
    </w:p>
    <w:p w14:paraId="5814E246" w14:textId="77777777" w:rsidR="00481FC4" w:rsidRDefault="00481FC4" w:rsidP="00481FC4">
      <w:pPr>
        <w:rPr>
          <w:rFonts w:ascii="Times New Roman" w:hAnsi="Times New Roman"/>
          <w:b/>
          <w:sz w:val="20"/>
        </w:rPr>
      </w:pPr>
    </w:p>
    <w:p w14:paraId="34397C6F" w14:textId="77777777" w:rsidR="00481FC4" w:rsidRDefault="00481FC4" w:rsidP="00481FC4">
      <w:pPr>
        <w:rPr>
          <w:rFonts w:ascii="Times New Roman" w:hAnsi="Times New Roman"/>
          <w:b/>
          <w:sz w:val="20"/>
        </w:rPr>
      </w:pPr>
      <w:r>
        <w:rPr>
          <w:rFonts w:ascii="Times New Roman" w:hAnsi="Times New Roman"/>
          <w:b/>
          <w:sz w:val="20"/>
        </w:rPr>
        <w:t>Research Designs</w:t>
      </w:r>
    </w:p>
    <w:p w14:paraId="1C678279" w14:textId="77777777" w:rsidR="00481FC4" w:rsidRDefault="00481FC4" w:rsidP="00481FC4">
      <w:pPr>
        <w:rPr>
          <w:rFonts w:ascii="Times New Roman" w:hAnsi="Times New Roman"/>
          <w:b/>
          <w:sz w:val="20"/>
        </w:rPr>
      </w:pPr>
      <w:r>
        <w:rPr>
          <w:rFonts w:ascii="Times New Roman" w:hAnsi="Times New Roman"/>
          <w:b/>
          <w:sz w:val="20"/>
        </w:rPr>
        <w:t>Descriptive Research</w:t>
      </w:r>
    </w:p>
    <w:p w14:paraId="4A050EC2" w14:textId="77777777" w:rsidR="00481FC4" w:rsidRDefault="00481FC4" w:rsidP="00481FC4">
      <w:pPr>
        <w:rPr>
          <w:rFonts w:ascii="Times New Roman" w:hAnsi="Times New Roman"/>
          <w:sz w:val="20"/>
        </w:rPr>
      </w:pPr>
    </w:p>
    <w:p w14:paraId="3F140829" w14:textId="77777777" w:rsidR="00481FC4" w:rsidRDefault="00481FC4" w:rsidP="00481FC4">
      <w:pPr>
        <w:numPr>
          <w:ilvl w:val="0"/>
          <w:numId w:val="8"/>
        </w:numPr>
        <w:rPr>
          <w:rFonts w:ascii="Times New Roman" w:hAnsi="Times New Roman"/>
          <w:sz w:val="20"/>
        </w:rPr>
      </w:pPr>
      <w:r>
        <w:rPr>
          <w:rFonts w:ascii="Times New Roman" w:hAnsi="Times New Roman"/>
          <w:sz w:val="20"/>
        </w:rPr>
        <w:t>The _____ methods of research do not involve the manipulation of variables.</w:t>
      </w:r>
    </w:p>
    <w:p w14:paraId="7E89E502" w14:textId="77777777" w:rsidR="00481FC4" w:rsidRDefault="00481FC4" w:rsidP="00481FC4">
      <w:pPr>
        <w:numPr>
          <w:ilvl w:val="1"/>
          <w:numId w:val="8"/>
        </w:numPr>
        <w:rPr>
          <w:rFonts w:ascii="Times New Roman" w:hAnsi="Times New Roman"/>
          <w:sz w:val="20"/>
        </w:rPr>
      </w:pPr>
      <w:r>
        <w:rPr>
          <w:rFonts w:ascii="Times New Roman" w:hAnsi="Times New Roman"/>
          <w:sz w:val="20"/>
        </w:rPr>
        <w:t>single-subject</w:t>
      </w:r>
    </w:p>
    <w:p w14:paraId="0B236EF2" w14:textId="77777777" w:rsidR="00481FC4" w:rsidRDefault="00481FC4" w:rsidP="00481FC4">
      <w:pPr>
        <w:numPr>
          <w:ilvl w:val="1"/>
          <w:numId w:val="8"/>
        </w:numPr>
        <w:rPr>
          <w:rFonts w:ascii="Times New Roman" w:hAnsi="Times New Roman"/>
          <w:sz w:val="20"/>
        </w:rPr>
      </w:pPr>
      <w:r>
        <w:rPr>
          <w:rFonts w:ascii="Times New Roman" w:hAnsi="Times New Roman"/>
          <w:sz w:val="20"/>
        </w:rPr>
        <w:t>experimental</w:t>
      </w:r>
    </w:p>
    <w:p w14:paraId="6963FF12" w14:textId="77777777" w:rsidR="00481FC4" w:rsidRDefault="00481FC4" w:rsidP="00481FC4">
      <w:pPr>
        <w:numPr>
          <w:ilvl w:val="1"/>
          <w:numId w:val="8"/>
        </w:numPr>
        <w:rPr>
          <w:rFonts w:ascii="Times New Roman" w:hAnsi="Times New Roman"/>
          <w:sz w:val="20"/>
        </w:rPr>
      </w:pPr>
      <w:r>
        <w:rPr>
          <w:rFonts w:ascii="Times New Roman" w:hAnsi="Times New Roman"/>
          <w:sz w:val="20"/>
        </w:rPr>
        <w:t>control group</w:t>
      </w:r>
    </w:p>
    <w:p w14:paraId="3C3D487B" w14:textId="77777777" w:rsidR="00481FC4" w:rsidRDefault="00481FC4" w:rsidP="00481FC4">
      <w:pPr>
        <w:numPr>
          <w:ilvl w:val="1"/>
          <w:numId w:val="8"/>
        </w:numPr>
        <w:rPr>
          <w:rFonts w:ascii="Times New Roman" w:hAnsi="Times New Roman"/>
          <w:sz w:val="20"/>
        </w:rPr>
      </w:pPr>
      <w:r>
        <w:rPr>
          <w:rFonts w:ascii="Times New Roman" w:hAnsi="Times New Roman"/>
          <w:sz w:val="20"/>
        </w:rPr>
        <w:t>descriptive</w:t>
      </w:r>
    </w:p>
    <w:p w14:paraId="16126297" w14:textId="77777777" w:rsidR="006C3888" w:rsidRDefault="006C3888"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5A5CEE68" w14:textId="6A49F86E" w:rsidR="00481FC4" w:rsidRDefault="006C3888"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5</w:t>
      </w:r>
    </w:p>
    <w:p w14:paraId="3A32E46C" w14:textId="20FAAAD0" w:rsidR="006C3888" w:rsidRDefault="004F2C36" w:rsidP="00A7230B">
      <w:pPr>
        <w:ind w:left="360"/>
        <w:rPr>
          <w:rFonts w:ascii="Times New Roman" w:hAnsi="Times New Roman"/>
          <w:sz w:val="20"/>
        </w:rPr>
      </w:pPr>
      <w:r>
        <w:rPr>
          <w:rFonts w:ascii="Times New Roman" w:hAnsi="Times New Roman"/>
          <w:sz w:val="20"/>
        </w:rPr>
        <w:t xml:space="preserve"> </w:t>
      </w:r>
      <w:r w:rsidR="006C3888" w:rsidRPr="00A7230B">
        <w:rPr>
          <w:rFonts w:ascii="Times New Roman" w:hAnsi="Times New Roman"/>
          <w:sz w:val="20"/>
        </w:rPr>
        <w:t>Feedback</w:t>
      </w:r>
      <w:r w:rsidR="006C3888" w:rsidRPr="00DA0912">
        <w:rPr>
          <w:rFonts w:ascii="Times New Roman" w:hAnsi="Times New Roman"/>
          <w:sz w:val="20"/>
        </w:rPr>
        <w:t>: Descriptive research involves gathering information about a behavior and the circumstances within which it occurs.</w:t>
      </w:r>
      <w:r w:rsidR="00A7230B" w:rsidRPr="00DA0912">
        <w:rPr>
          <w:rFonts w:ascii="Times New Roman" w:hAnsi="Times New Roman"/>
          <w:sz w:val="20"/>
        </w:rPr>
        <w:t xml:space="preserve"> It </w:t>
      </w:r>
      <w:r w:rsidR="00A7230B" w:rsidRPr="00A7230B">
        <w:rPr>
          <w:rFonts w:ascii="Times New Roman" w:hAnsi="Times New Roman"/>
          <w:sz w:val="20"/>
        </w:rPr>
        <w:t>does not involve</w:t>
      </w:r>
      <w:r w:rsidR="00A7230B">
        <w:rPr>
          <w:rFonts w:ascii="Times New Roman" w:hAnsi="Times New Roman"/>
          <w:sz w:val="20"/>
        </w:rPr>
        <w:t xml:space="preserve"> the manipulation </w:t>
      </w:r>
      <w:r w:rsidR="00A7230B" w:rsidRPr="00A7230B">
        <w:rPr>
          <w:rFonts w:ascii="Times New Roman" w:hAnsi="Times New Roman"/>
          <w:sz w:val="20"/>
        </w:rPr>
        <w:t>of any variables.</w:t>
      </w:r>
    </w:p>
    <w:p w14:paraId="4D71D881" w14:textId="77777777" w:rsidR="00481FC4" w:rsidRDefault="00481FC4" w:rsidP="00481FC4">
      <w:pPr>
        <w:rPr>
          <w:rFonts w:ascii="Times New Roman" w:hAnsi="Times New Roman"/>
          <w:color w:val="000000"/>
          <w:sz w:val="20"/>
        </w:rPr>
      </w:pPr>
    </w:p>
    <w:p w14:paraId="238B9B77" w14:textId="77777777"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Bird-watching is most similar to what type of research?</w:t>
      </w:r>
    </w:p>
    <w:p w14:paraId="3DD7EC76" w14:textId="5BEE3D98" w:rsidR="00481FC4" w:rsidRDefault="003158E7" w:rsidP="00481FC4">
      <w:pPr>
        <w:numPr>
          <w:ilvl w:val="1"/>
          <w:numId w:val="8"/>
        </w:numPr>
        <w:rPr>
          <w:rFonts w:ascii="Times New Roman" w:hAnsi="Times New Roman"/>
          <w:color w:val="000000"/>
          <w:sz w:val="20"/>
        </w:rPr>
      </w:pPr>
      <w:r>
        <w:rPr>
          <w:rFonts w:ascii="Times New Roman" w:hAnsi="Times New Roman"/>
          <w:color w:val="000000"/>
          <w:sz w:val="20"/>
        </w:rPr>
        <w:t>C</w:t>
      </w:r>
      <w:r w:rsidR="00481FC4">
        <w:rPr>
          <w:rFonts w:ascii="Times New Roman" w:hAnsi="Times New Roman"/>
          <w:color w:val="000000"/>
          <w:sz w:val="20"/>
        </w:rPr>
        <w:t>ase study</w:t>
      </w:r>
    </w:p>
    <w:p w14:paraId="1F97489B" w14:textId="5DBDE9D3" w:rsidR="00481FC4" w:rsidRDefault="003158E7" w:rsidP="00481FC4">
      <w:pPr>
        <w:numPr>
          <w:ilvl w:val="1"/>
          <w:numId w:val="8"/>
        </w:numPr>
        <w:rPr>
          <w:rFonts w:ascii="Times New Roman" w:hAnsi="Times New Roman"/>
          <w:color w:val="000000"/>
          <w:sz w:val="20"/>
        </w:rPr>
      </w:pPr>
      <w:r>
        <w:rPr>
          <w:rFonts w:ascii="Times New Roman" w:hAnsi="Times New Roman"/>
          <w:color w:val="000000"/>
          <w:sz w:val="20"/>
        </w:rPr>
        <w:t>N</w:t>
      </w:r>
      <w:r w:rsidR="00481FC4">
        <w:rPr>
          <w:rFonts w:ascii="Times New Roman" w:hAnsi="Times New Roman"/>
          <w:color w:val="000000"/>
          <w:sz w:val="20"/>
        </w:rPr>
        <w:t>aturalistic observation</w:t>
      </w:r>
    </w:p>
    <w:p w14:paraId="09C91EB4" w14:textId="59C03C49" w:rsidR="00481FC4" w:rsidRDefault="003158E7" w:rsidP="00481FC4">
      <w:pPr>
        <w:numPr>
          <w:ilvl w:val="1"/>
          <w:numId w:val="8"/>
        </w:numPr>
        <w:rPr>
          <w:rFonts w:ascii="Times New Roman" w:hAnsi="Times New Roman"/>
          <w:color w:val="000000"/>
          <w:sz w:val="20"/>
        </w:rPr>
      </w:pPr>
      <w:r>
        <w:rPr>
          <w:rFonts w:ascii="Times New Roman" w:hAnsi="Times New Roman"/>
          <w:color w:val="000000"/>
          <w:sz w:val="20"/>
        </w:rPr>
        <w:t>D</w:t>
      </w:r>
      <w:r w:rsidR="00481FC4">
        <w:rPr>
          <w:rFonts w:ascii="Times New Roman" w:hAnsi="Times New Roman"/>
          <w:color w:val="000000"/>
          <w:sz w:val="20"/>
        </w:rPr>
        <w:t>escriptive research</w:t>
      </w:r>
    </w:p>
    <w:p w14:paraId="03ABA24E" w14:textId="3ED5A74B" w:rsidR="00481FC4" w:rsidRDefault="003158E7" w:rsidP="00481FC4">
      <w:pPr>
        <w:numPr>
          <w:ilvl w:val="1"/>
          <w:numId w:val="8"/>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b and c</w:t>
      </w:r>
      <w:r w:rsidR="006C3888">
        <w:rPr>
          <w:rFonts w:ascii="Times New Roman" w:hAnsi="Times New Roman"/>
          <w:color w:val="000000"/>
          <w:sz w:val="20"/>
        </w:rPr>
        <w:t xml:space="preserve"> are correct</w:t>
      </w:r>
      <w:r>
        <w:rPr>
          <w:rFonts w:ascii="Times New Roman" w:hAnsi="Times New Roman"/>
          <w:color w:val="000000"/>
          <w:sz w:val="20"/>
        </w:rPr>
        <w:t>.</w:t>
      </w:r>
    </w:p>
    <w:p w14:paraId="6A7E45AD" w14:textId="77777777" w:rsidR="006C3888" w:rsidRDefault="006C3888"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0943F8A9" w14:textId="32CC761E" w:rsidR="006C3888" w:rsidRDefault="006C3888"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6</w:t>
      </w:r>
      <w:r>
        <w:rPr>
          <w:rFonts w:ascii="Times New Roman" w:hAnsi="Times New Roman"/>
          <w:color w:val="000000"/>
          <w:sz w:val="20"/>
        </w:rPr>
        <w:t>5</w:t>
      </w:r>
    </w:p>
    <w:p w14:paraId="0FA713B6" w14:textId="68DC34CA" w:rsidR="00481FC4" w:rsidRDefault="004F2C36" w:rsidP="000C29F2">
      <w:pPr>
        <w:ind w:left="360"/>
        <w:rPr>
          <w:rFonts w:ascii="Times New Roman" w:hAnsi="Times New Roman"/>
          <w:color w:val="000000"/>
          <w:sz w:val="20"/>
        </w:rPr>
      </w:pPr>
      <w:r>
        <w:rPr>
          <w:rFonts w:ascii="Times New Roman" w:hAnsi="Times New Roman"/>
          <w:color w:val="000000"/>
          <w:sz w:val="20"/>
        </w:rPr>
        <w:t xml:space="preserve"> </w:t>
      </w:r>
      <w:r w:rsidR="006C3888">
        <w:rPr>
          <w:rFonts w:ascii="Times New Roman" w:hAnsi="Times New Roman"/>
          <w:color w:val="000000"/>
          <w:sz w:val="20"/>
        </w:rPr>
        <w:t xml:space="preserve">Feedback: </w:t>
      </w:r>
      <w:r w:rsidR="004D5C47">
        <w:rPr>
          <w:rFonts w:ascii="Times New Roman" w:hAnsi="Times New Roman"/>
          <w:color w:val="000000"/>
          <w:sz w:val="20"/>
        </w:rPr>
        <w:t xml:space="preserve">Bird watching is similar to both naturalistic observation and descriptive research. </w:t>
      </w:r>
      <w:r w:rsidR="006C3888" w:rsidRPr="006C3888">
        <w:rPr>
          <w:rFonts w:ascii="Times New Roman" w:hAnsi="Times New Roman"/>
          <w:color w:val="000000"/>
          <w:sz w:val="20"/>
        </w:rPr>
        <w:t xml:space="preserve">Descriptive research involves gathering information about a behavior and the circumstances within which it occurs. </w:t>
      </w:r>
      <w:r w:rsidR="006C3888">
        <w:rPr>
          <w:rFonts w:ascii="Times New Roman" w:hAnsi="Times New Roman"/>
          <w:color w:val="000000"/>
          <w:sz w:val="20"/>
        </w:rPr>
        <w:t>N</w:t>
      </w:r>
      <w:r w:rsidR="006C3888" w:rsidRPr="006C3888">
        <w:rPr>
          <w:rFonts w:ascii="Times New Roman" w:hAnsi="Times New Roman"/>
          <w:color w:val="000000"/>
          <w:sz w:val="20"/>
        </w:rPr>
        <w:t>aturalistic</w:t>
      </w:r>
      <w:r w:rsidR="006C3888">
        <w:rPr>
          <w:rFonts w:ascii="Times New Roman" w:hAnsi="Times New Roman"/>
          <w:color w:val="000000"/>
          <w:sz w:val="20"/>
        </w:rPr>
        <w:t xml:space="preserve"> </w:t>
      </w:r>
      <w:r w:rsidR="006C3888" w:rsidRPr="006C3888">
        <w:rPr>
          <w:rFonts w:ascii="Times New Roman" w:hAnsi="Times New Roman"/>
          <w:color w:val="000000"/>
          <w:sz w:val="20"/>
        </w:rPr>
        <w:t>observation</w:t>
      </w:r>
      <w:r w:rsidR="006C3888">
        <w:rPr>
          <w:rFonts w:ascii="Times New Roman" w:hAnsi="Times New Roman"/>
          <w:color w:val="000000"/>
          <w:sz w:val="20"/>
        </w:rPr>
        <w:t xml:space="preserve"> is one </w:t>
      </w:r>
      <w:r w:rsidR="006C3888" w:rsidRPr="006C3888">
        <w:rPr>
          <w:rFonts w:ascii="Times New Roman" w:hAnsi="Times New Roman"/>
          <w:color w:val="000000"/>
          <w:sz w:val="20"/>
        </w:rPr>
        <w:t>in</w:t>
      </w:r>
      <w:r w:rsidR="006C3888">
        <w:rPr>
          <w:rFonts w:ascii="Times New Roman" w:hAnsi="Times New Roman"/>
          <w:color w:val="000000"/>
          <w:sz w:val="20"/>
        </w:rPr>
        <w:t xml:space="preserve"> </w:t>
      </w:r>
      <w:r w:rsidR="006C3888" w:rsidRPr="006C3888">
        <w:rPr>
          <w:rFonts w:ascii="Times New Roman" w:hAnsi="Times New Roman"/>
          <w:color w:val="000000"/>
          <w:sz w:val="20"/>
        </w:rPr>
        <w:t>which</w:t>
      </w:r>
      <w:r w:rsidR="006C3888">
        <w:rPr>
          <w:rFonts w:ascii="Times New Roman" w:hAnsi="Times New Roman"/>
          <w:color w:val="000000"/>
          <w:sz w:val="20"/>
        </w:rPr>
        <w:t xml:space="preserve"> </w:t>
      </w:r>
      <w:r w:rsidR="006C3888" w:rsidRPr="006C3888">
        <w:rPr>
          <w:rFonts w:ascii="Times New Roman" w:hAnsi="Times New Roman"/>
          <w:color w:val="000000"/>
          <w:sz w:val="20"/>
        </w:rPr>
        <w:t>one</w:t>
      </w:r>
      <w:r w:rsidR="006C3888">
        <w:rPr>
          <w:rFonts w:ascii="Times New Roman" w:hAnsi="Times New Roman"/>
          <w:color w:val="000000"/>
          <w:sz w:val="20"/>
        </w:rPr>
        <w:t xml:space="preserve"> </w:t>
      </w:r>
      <w:r w:rsidR="006C3888" w:rsidRPr="006C3888">
        <w:rPr>
          <w:rFonts w:ascii="Times New Roman" w:hAnsi="Times New Roman"/>
          <w:color w:val="000000"/>
          <w:sz w:val="20"/>
        </w:rPr>
        <w:t>systematically observes and records the occurrence of a behavior in its natural environment</w:t>
      </w:r>
      <w:r w:rsidR="006C3888">
        <w:rPr>
          <w:rFonts w:ascii="Times New Roman" w:hAnsi="Times New Roman"/>
          <w:color w:val="000000"/>
          <w:sz w:val="20"/>
        </w:rPr>
        <w:t>.</w:t>
      </w:r>
    </w:p>
    <w:p w14:paraId="2EF15FBF" w14:textId="77777777" w:rsidR="00481FC4" w:rsidRDefault="00481FC4" w:rsidP="00481FC4">
      <w:pPr>
        <w:rPr>
          <w:rFonts w:ascii="Times New Roman" w:hAnsi="Times New Roman"/>
          <w:sz w:val="20"/>
        </w:rPr>
      </w:pPr>
    </w:p>
    <w:p w14:paraId="7CF2E1C6" w14:textId="62E205B1" w:rsidR="00481FC4" w:rsidRDefault="00481FC4" w:rsidP="00481FC4">
      <w:pPr>
        <w:numPr>
          <w:ilvl w:val="0"/>
          <w:numId w:val="8"/>
        </w:numPr>
        <w:rPr>
          <w:rFonts w:ascii="Times New Roman" w:hAnsi="Times New Roman"/>
          <w:sz w:val="20"/>
        </w:rPr>
      </w:pPr>
      <w:r>
        <w:rPr>
          <w:rFonts w:ascii="Times New Roman" w:hAnsi="Times New Roman"/>
          <w:sz w:val="20"/>
        </w:rPr>
        <w:t>Innate patterns of behavior in animals are often studied using the</w:t>
      </w:r>
      <w:r w:rsidR="006C3888">
        <w:rPr>
          <w:rFonts w:ascii="Times New Roman" w:hAnsi="Times New Roman"/>
          <w:sz w:val="20"/>
        </w:rPr>
        <w:t>:</w:t>
      </w:r>
    </w:p>
    <w:p w14:paraId="0CCC5C66" w14:textId="77777777" w:rsidR="00481FC4" w:rsidRDefault="00481FC4" w:rsidP="00481FC4">
      <w:pPr>
        <w:numPr>
          <w:ilvl w:val="1"/>
          <w:numId w:val="8"/>
        </w:numPr>
        <w:rPr>
          <w:rFonts w:ascii="Times New Roman" w:hAnsi="Times New Roman"/>
          <w:sz w:val="20"/>
        </w:rPr>
      </w:pPr>
      <w:r>
        <w:rPr>
          <w:rFonts w:ascii="Times New Roman" w:hAnsi="Times New Roman"/>
          <w:sz w:val="20"/>
        </w:rPr>
        <w:t>naturalistic observation approach.</w:t>
      </w:r>
    </w:p>
    <w:p w14:paraId="17016516" w14:textId="77777777" w:rsidR="00481FC4" w:rsidRDefault="00481FC4" w:rsidP="00481FC4">
      <w:pPr>
        <w:numPr>
          <w:ilvl w:val="1"/>
          <w:numId w:val="8"/>
        </w:numPr>
        <w:rPr>
          <w:rFonts w:ascii="Times New Roman" w:hAnsi="Times New Roman"/>
          <w:sz w:val="20"/>
        </w:rPr>
      </w:pPr>
      <w:r>
        <w:rPr>
          <w:rFonts w:ascii="Times New Roman" w:hAnsi="Times New Roman"/>
          <w:sz w:val="20"/>
        </w:rPr>
        <w:t>case study approach.</w:t>
      </w:r>
    </w:p>
    <w:p w14:paraId="2B8FC107" w14:textId="77777777" w:rsidR="00481FC4" w:rsidRDefault="00481FC4" w:rsidP="00481FC4">
      <w:pPr>
        <w:numPr>
          <w:ilvl w:val="1"/>
          <w:numId w:val="8"/>
        </w:numPr>
        <w:rPr>
          <w:rFonts w:ascii="Times New Roman" w:hAnsi="Times New Roman"/>
          <w:sz w:val="20"/>
        </w:rPr>
      </w:pPr>
      <w:r>
        <w:rPr>
          <w:rFonts w:ascii="Times New Roman" w:hAnsi="Times New Roman"/>
          <w:sz w:val="20"/>
        </w:rPr>
        <w:t>control group design.</w:t>
      </w:r>
    </w:p>
    <w:p w14:paraId="44ED00AF" w14:textId="14014F1D" w:rsidR="00481FC4" w:rsidRDefault="00481FC4" w:rsidP="00481FC4">
      <w:pPr>
        <w:numPr>
          <w:ilvl w:val="1"/>
          <w:numId w:val="8"/>
        </w:numPr>
        <w:rPr>
          <w:rFonts w:ascii="Times New Roman" w:hAnsi="Times New Roman"/>
          <w:sz w:val="20"/>
        </w:rPr>
      </w:pPr>
      <w:r>
        <w:rPr>
          <w:rFonts w:ascii="Times New Roman" w:hAnsi="Times New Roman"/>
          <w:sz w:val="20"/>
        </w:rPr>
        <w:t>single-subject design.</w:t>
      </w:r>
    </w:p>
    <w:p w14:paraId="53401CEE" w14:textId="1144D006" w:rsidR="006C3888" w:rsidRDefault="006C3888"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5DA2AAC1" w14:textId="17ED2A68" w:rsidR="006C3888" w:rsidRDefault="006C3888"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sidR="004F2C36">
        <w:rPr>
          <w:rFonts w:ascii="Times New Roman" w:hAnsi="Times New Roman"/>
          <w:sz w:val="20"/>
        </w:rPr>
        <w:t>6</w:t>
      </w:r>
    </w:p>
    <w:p w14:paraId="447D9537" w14:textId="0080A26A" w:rsidR="00481FC4" w:rsidRDefault="006C3888" w:rsidP="004D5C47">
      <w:pPr>
        <w:ind w:left="360"/>
        <w:rPr>
          <w:rFonts w:ascii="Times New Roman" w:hAnsi="Times New Roman"/>
          <w:sz w:val="20"/>
        </w:rPr>
      </w:pPr>
      <w:r>
        <w:rPr>
          <w:rFonts w:ascii="Times New Roman" w:hAnsi="Times New Roman"/>
          <w:sz w:val="20"/>
        </w:rPr>
        <w:lastRenderedPageBreak/>
        <w:t xml:space="preserve">Feedback: </w:t>
      </w:r>
      <w:r>
        <w:rPr>
          <w:rFonts w:ascii="Times New Roman" w:hAnsi="Times New Roman"/>
          <w:color w:val="000000"/>
          <w:sz w:val="20"/>
        </w:rPr>
        <w:t>N</w:t>
      </w:r>
      <w:r w:rsidRPr="006C3888">
        <w:rPr>
          <w:rFonts w:ascii="Times New Roman" w:hAnsi="Times New Roman"/>
          <w:color w:val="000000"/>
          <w:sz w:val="20"/>
        </w:rPr>
        <w:t>aturalistic</w:t>
      </w:r>
      <w:r>
        <w:rPr>
          <w:rFonts w:ascii="Times New Roman" w:hAnsi="Times New Roman"/>
          <w:color w:val="000000"/>
          <w:sz w:val="20"/>
        </w:rPr>
        <w:t xml:space="preserve"> </w:t>
      </w:r>
      <w:r w:rsidRPr="006C3888">
        <w:rPr>
          <w:rFonts w:ascii="Times New Roman" w:hAnsi="Times New Roman"/>
          <w:color w:val="000000"/>
          <w:sz w:val="20"/>
        </w:rPr>
        <w:t>observation</w:t>
      </w:r>
      <w:r>
        <w:rPr>
          <w:rFonts w:ascii="Times New Roman" w:hAnsi="Times New Roman"/>
          <w:color w:val="000000"/>
          <w:sz w:val="20"/>
        </w:rPr>
        <w:t xml:space="preserve"> is one </w:t>
      </w:r>
      <w:r w:rsidRPr="006C3888">
        <w:rPr>
          <w:rFonts w:ascii="Times New Roman" w:hAnsi="Times New Roman"/>
          <w:color w:val="000000"/>
          <w:sz w:val="20"/>
        </w:rPr>
        <w:t>in</w:t>
      </w:r>
      <w:r>
        <w:rPr>
          <w:rFonts w:ascii="Times New Roman" w:hAnsi="Times New Roman"/>
          <w:color w:val="000000"/>
          <w:sz w:val="20"/>
        </w:rPr>
        <w:t xml:space="preserve"> </w:t>
      </w:r>
      <w:r w:rsidRPr="006C3888">
        <w:rPr>
          <w:rFonts w:ascii="Times New Roman" w:hAnsi="Times New Roman"/>
          <w:color w:val="000000"/>
          <w:sz w:val="20"/>
        </w:rPr>
        <w:t>which</w:t>
      </w:r>
      <w:r>
        <w:rPr>
          <w:rFonts w:ascii="Times New Roman" w:hAnsi="Times New Roman"/>
          <w:color w:val="000000"/>
          <w:sz w:val="20"/>
        </w:rPr>
        <w:t xml:space="preserve"> </w:t>
      </w:r>
      <w:r w:rsidRPr="006C3888">
        <w:rPr>
          <w:rFonts w:ascii="Times New Roman" w:hAnsi="Times New Roman"/>
          <w:color w:val="000000"/>
          <w:sz w:val="20"/>
        </w:rPr>
        <w:t>one</w:t>
      </w:r>
      <w:r>
        <w:rPr>
          <w:rFonts w:ascii="Times New Roman" w:hAnsi="Times New Roman"/>
          <w:color w:val="000000"/>
          <w:sz w:val="20"/>
        </w:rPr>
        <w:t xml:space="preserve"> </w:t>
      </w:r>
      <w:r w:rsidRPr="006C3888">
        <w:rPr>
          <w:rFonts w:ascii="Times New Roman" w:hAnsi="Times New Roman"/>
          <w:color w:val="000000"/>
          <w:sz w:val="20"/>
        </w:rPr>
        <w:t>systematically observes and records the occurrence of a behavior in its natural environment</w:t>
      </w:r>
      <w:r>
        <w:rPr>
          <w:rFonts w:ascii="Times New Roman" w:hAnsi="Times New Roman"/>
          <w:color w:val="000000"/>
          <w:sz w:val="20"/>
        </w:rPr>
        <w:t>.</w:t>
      </w:r>
      <w:r w:rsidR="004D5C47">
        <w:rPr>
          <w:rFonts w:ascii="Times New Roman" w:hAnsi="Times New Roman"/>
          <w:color w:val="000000"/>
          <w:sz w:val="20"/>
        </w:rPr>
        <w:t xml:space="preserve"> It </w:t>
      </w:r>
      <w:r w:rsidR="004D5C47" w:rsidRPr="004D5C47">
        <w:rPr>
          <w:rFonts w:ascii="Times New Roman" w:hAnsi="Times New Roman"/>
          <w:color w:val="000000"/>
          <w:sz w:val="20"/>
        </w:rPr>
        <w:t>is a commonly used approach in ethology (or</w:t>
      </w:r>
      <w:r w:rsidR="004D5C47">
        <w:rPr>
          <w:rFonts w:ascii="Times New Roman" w:hAnsi="Times New Roman"/>
          <w:color w:val="000000"/>
          <w:sz w:val="20"/>
        </w:rPr>
        <w:t xml:space="preserve"> </w:t>
      </w:r>
      <w:r w:rsidR="004D5C47" w:rsidRPr="004D5C47">
        <w:rPr>
          <w:rFonts w:ascii="Times New Roman" w:hAnsi="Times New Roman"/>
          <w:color w:val="000000"/>
          <w:sz w:val="20"/>
        </w:rPr>
        <w:t>behavioral ecology), a branch of zoology that focuses on the study of inherited</w:t>
      </w:r>
      <w:r w:rsidR="004D5C47">
        <w:rPr>
          <w:rFonts w:ascii="Times New Roman" w:hAnsi="Times New Roman"/>
          <w:color w:val="000000"/>
          <w:sz w:val="20"/>
        </w:rPr>
        <w:t xml:space="preserve"> </w:t>
      </w:r>
      <w:r w:rsidR="004D5C47" w:rsidRPr="004D5C47">
        <w:rPr>
          <w:rFonts w:ascii="Times New Roman" w:hAnsi="Times New Roman"/>
          <w:color w:val="000000"/>
          <w:sz w:val="20"/>
        </w:rPr>
        <w:t>behavior patterns in animals.</w:t>
      </w:r>
      <w:r w:rsidR="004D5C47" w:rsidRPr="004D5C47" w:rsidDel="006C3888">
        <w:rPr>
          <w:rFonts w:ascii="Times New Roman" w:hAnsi="Times New Roman"/>
          <w:color w:val="000000"/>
          <w:sz w:val="20"/>
        </w:rPr>
        <w:t xml:space="preserve"> </w:t>
      </w:r>
    </w:p>
    <w:p w14:paraId="20D2366D" w14:textId="77777777" w:rsidR="00481FC4" w:rsidRDefault="00481FC4" w:rsidP="00481FC4">
      <w:pPr>
        <w:rPr>
          <w:rFonts w:ascii="Times New Roman" w:hAnsi="Times New Roman"/>
          <w:sz w:val="20"/>
        </w:rPr>
      </w:pPr>
    </w:p>
    <w:p w14:paraId="3B7EA61A" w14:textId="1FFE5E03" w:rsidR="00481FC4" w:rsidRDefault="00154CFC" w:rsidP="00481FC4">
      <w:pPr>
        <w:numPr>
          <w:ilvl w:val="0"/>
          <w:numId w:val="8"/>
        </w:numPr>
        <w:rPr>
          <w:rFonts w:ascii="Times New Roman" w:hAnsi="Times New Roman"/>
          <w:sz w:val="20"/>
        </w:rPr>
      </w:pPr>
      <w:r>
        <w:rPr>
          <w:rFonts w:ascii="Times New Roman" w:hAnsi="Times New Roman"/>
          <w:sz w:val="20"/>
        </w:rPr>
        <w:t>D</w:t>
      </w:r>
      <w:r w:rsidR="00481FC4">
        <w:rPr>
          <w:rFonts w:ascii="Times New Roman" w:hAnsi="Times New Roman"/>
          <w:sz w:val="20"/>
        </w:rPr>
        <w:t xml:space="preserve">escriptive research methods </w:t>
      </w:r>
      <w:r>
        <w:rPr>
          <w:rFonts w:ascii="Times New Roman" w:hAnsi="Times New Roman"/>
          <w:sz w:val="20"/>
        </w:rPr>
        <w:t>include</w:t>
      </w:r>
      <w:r w:rsidR="006C3888">
        <w:rPr>
          <w:rFonts w:ascii="Times New Roman" w:hAnsi="Times New Roman"/>
          <w:sz w:val="20"/>
        </w:rPr>
        <w:t>:</w:t>
      </w:r>
    </w:p>
    <w:p w14:paraId="04B6F742" w14:textId="77777777" w:rsidR="00481FC4" w:rsidRDefault="00481FC4" w:rsidP="00481FC4">
      <w:pPr>
        <w:numPr>
          <w:ilvl w:val="1"/>
          <w:numId w:val="8"/>
        </w:numPr>
        <w:rPr>
          <w:rFonts w:ascii="Times New Roman" w:hAnsi="Times New Roman"/>
          <w:sz w:val="20"/>
        </w:rPr>
      </w:pPr>
      <w:r>
        <w:rPr>
          <w:rFonts w:ascii="Times New Roman" w:hAnsi="Times New Roman"/>
          <w:sz w:val="20"/>
        </w:rPr>
        <w:t>single-subject designs and case studies.</w:t>
      </w:r>
    </w:p>
    <w:p w14:paraId="7A386136" w14:textId="6F072435" w:rsidR="00481FC4" w:rsidRDefault="00154CFC" w:rsidP="00481FC4">
      <w:pPr>
        <w:numPr>
          <w:ilvl w:val="1"/>
          <w:numId w:val="8"/>
        </w:numPr>
        <w:rPr>
          <w:rFonts w:ascii="Times New Roman" w:hAnsi="Times New Roman"/>
          <w:sz w:val="20"/>
        </w:rPr>
      </w:pPr>
      <w:r>
        <w:rPr>
          <w:rFonts w:ascii="Times New Roman" w:hAnsi="Times New Roman"/>
          <w:sz w:val="20"/>
        </w:rPr>
        <w:t xml:space="preserve">the </w:t>
      </w:r>
      <w:r w:rsidR="00481FC4">
        <w:rPr>
          <w:rFonts w:ascii="Times New Roman" w:hAnsi="Times New Roman"/>
          <w:sz w:val="20"/>
        </w:rPr>
        <w:t>case stud</w:t>
      </w:r>
      <w:r>
        <w:rPr>
          <w:rFonts w:ascii="Times New Roman" w:hAnsi="Times New Roman"/>
          <w:sz w:val="20"/>
        </w:rPr>
        <w:t>y approach</w:t>
      </w:r>
      <w:r w:rsidR="00481FC4">
        <w:rPr>
          <w:rFonts w:ascii="Times New Roman" w:hAnsi="Times New Roman"/>
          <w:sz w:val="20"/>
        </w:rPr>
        <w:t xml:space="preserve"> and </w:t>
      </w:r>
      <w:r>
        <w:rPr>
          <w:rFonts w:ascii="Times New Roman" w:hAnsi="Times New Roman"/>
          <w:sz w:val="20"/>
        </w:rPr>
        <w:t>the survey approach</w:t>
      </w:r>
      <w:r w:rsidR="00481FC4">
        <w:rPr>
          <w:rFonts w:ascii="Times New Roman" w:hAnsi="Times New Roman"/>
          <w:sz w:val="20"/>
        </w:rPr>
        <w:t>.</w:t>
      </w:r>
    </w:p>
    <w:p w14:paraId="5FF64455" w14:textId="77777777" w:rsidR="00481FC4" w:rsidRDefault="00481FC4" w:rsidP="00481FC4">
      <w:pPr>
        <w:numPr>
          <w:ilvl w:val="1"/>
          <w:numId w:val="8"/>
        </w:numPr>
        <w:rPr>
          <w:rFonts w:ascii="Times New Roman" w:hAnsi="Times New Roman"/>
          <w:sz w:val="20"/>
        </w:rPr>
      </w:pPr>
      <w:r>
        <w:rPr>
          <w:rFonts w:ascii="Times New Roman" w:hAnsi="Times New Roman"/>
          <w:sz w:val="20"/>
        </w:rPr>
        <w:t>naturalistic observation and single-subject designs.</w:t>
      </w:r>
    </w:p>
    <w:p w14:paraId="05A86A7E" w14:textId="77777777" w:rsidR="00481FC4" w:rsidRDefault="00481FC4" w:rsidP="00481FC4">
      <w:pPr>
        <w:numPr>
          <w:ilvl w:val="1"/>
          <w:numId w:val="8"/>
        </w:numPr>
        <w:rPr>
          <w:rFonts w:ascii="Times New Roman" w:hAnsi="Times New Roman"/>
          <w:sz w:val="20"/>
        </w:rPr>
      </w:pPr>
      <w:r>
        <w:rPr>
          <w:rFonts w:ascii="Times New Roman" w:hAnsi="Times New Roman"/>
          <w:sz w:val="20"/>
        </w:rPr>
        <w:t>control group designs and single-subject designs.</w:t>
      </w:r>
    </w:p>
    <w:p w14:paraId="290A0FAF" w14:textId="0004F460" w:rsidR="006C3888" w:rsidRDefault="006C3888"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020870FD" w14:textId="77777777" w:rsidR="006C3888" w:rsidRDefault="006C3888"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5</w:t>
      </w:r>
    </w:p>
    <w:p w14:paraId="18E3472B" w14:textId="7B30D15D" w:rsidR="00481FC4" w:rsidRDefault="00D55046" w:rsidP="000C29F2">
      <w:pPr>
        <w:ind w:left="360"/>
        <w:rPr>
          <w:rFonts w:ascii="Times New Roman" w:hAnsi="Times New Roman"/>
          <w:sz w:val="20"/>
        </w:rPr>
      </w:pPr>
      <w:r>
        <w:rPr>
          <w:rFonts w:ascii="Times New Roman" w:hAnsi="Times New Roman"/>
          <w:sz w:val="20"/>
        </w:rPr>
        <w:t xml:space="preserve"> </w:t>
      </w:r>
      <w:r w:rsidR="006C3888">
        <w:rPr>
          <w:rFonts w:ascii="Times New Roman" w:hAnsi="Times New Roman"/>
          <w:sz w:val="20"/>
        </w:rPr>
        <w:t xml:space="preserve">Feedback: </w:t>
      </w:r>
      <w:r w:rsidR="006C3888" w:rsidRPr="006C3888">
        <w:rPr>
          <w:rFonts w:ascii="Times New Roman" w:hAnsi="Times New Roman"/>
          <w:sz w:val="20"/>
        </w:rPr>
        <w:t>Descriptive methods include the survey approach, in which individuals answer a series of questions, and the case study approach, which involves the intensive study of a single individual</w:t>
      </w:r>
      <w:r w:rsidR="006C3888">
        <w:rPr>
          <w:rFonts w:ascii="Times New Roman" w:hAnsi="Times New Roman"/>
          <w:sz w:val="20"/>
        </w:rPr>
        <w:t>.</w:t>
      </w:r>
      <w:r w:rsidR="006C3888" w:rsidRPr="006C3888">
        <w:rPr>
          <w:rFonts w:ascii="Times New Roman" w:hAnsi="Times New Roman"/>
          <w:color w:val="000000"/>
          <w:sz w:val="20"/>
        </w:rPr>
        <w:t xml:space="preserve"> </w:t>
      </w:r>
    </w:p>
    <w:p w14:paraId="622E0B5F" w14:textId="77777777" w:rsidR="00481FC4" w:rsidRDefault="00481FC4" w:rsidP="000C29F2">
      <w:pPr>
        <w:rPr>
          <w:rFonts w:ascii="Times New Roman" w:hAnsi="Times New Roman"/>
          <w:sz w:val="20"/>
        </w:rPr>
      </w:pPr>
    </w:p>
    <w:p w14:paraId="1B7728AF" w14:textId="1ADCCEFA" w:rsidR="00481FC4" w:rsidRDefault="00481FC4" w:rsidP="00481FC4">
      <w:pPr>
        <w:numPr>
          <w:ilvl w:val="0"/>
          <w:numId w:val="8"/>
        </w:numPr>
        <w:rPr>
          <w:rFonts w:ascii="Times New Roman" w:hAnsi="Times New Roman"/>
          <w:sz w:val="20"/>
        </w:rPr>
      </w:pPr>
      <w:r>
        <w:rPr>
          <w:rFonts w:ascii="Times New Roman" w:hAnsi="Times New Roman"/>
          <w:sz w:val="20"/>
        </w:rPr>
        <w:t>A rare type of psychiatric disorder is most likely to be studied using the</w:t>
      </w:r>
      <w:r w:rsidR="006C3888">
        <w:rPr>
          <w:rFonts w:ascii="Times New Roman" w:hAnsi="Times New Roman"/>
          <w:sz w:val="20"/>
        </w:rPr>
        <w:t>:</w:t>
      </w:r>
    </w:p>
    <w:p w14:paraId="45608E00" w14:textId="77777777" w:rsidR="00481FC4" w:rsidRDefault="00481FC4" w:rsidP="00481FC4">
      <w:pPr>
        <w:numPr>
          <w:ilvl w:val="1"/>
          <w:numId w:val="8"/>
        </w:numPr>
        <w:rPr>
          <w:rFonts w:ascii="Times New Roman" w:hAnsi="Times New Roman"/>
          <w:sz w:val="20"/>
        </w:rPr>
      </w:pPr>
      <w:r>
        <w:rPr>
          <w:rFonts w:ascii="Times New Roman" w:hAnsi="Times New Roman"/>
          <w:sz w:val="20"/>
        </w:rPr>
        <w:t>naturalistic observation approach.</w:t>
      </w:r>
    </w:p>
    <w:p w14:paraId="24347A55" w14:textId="77777777" w:rsidR="00481FC4" w:rsidRDefault="00481FC4" w:rsidP="00481FC4">
      <w:pPr>
        <w:numPr>
          <w:ilvl w:val="1"/>
          <w:numId w:val="8"/>
        </w:numPr>
        <w:rPr>
          <w:rFonts w:ascii="Times New Roman" w:hAnsi="Times New Roman"/>
          <w:sz w:val="20"/>
        </w:rPr>
      </w:pPr>
      <w:r>
        <w:rPr>
          <w:rFonts w:ascii="Times New Roman" w:hAnsi="Times New Roman"/>
          <w:sz w:val="20"/>
        </w:rPr>
        <w:t>case study approach.</w:t>
      </w:r>
    </w:p>
    <w:p w14:paraId="0C45CAAD" w14:textId="77777777" w:rsidR="00481FC4" w:rsidRDefault="00481FC4" w:rsidP="00481FC4">
      <w:pPr>
        <w:numPr>
          <w:ilvl w:val="1"/>
          <w:numId w:val="8"/>
        </w:numPr>
        <w:rPr>
          <w:rFonts w:ascii="Times New Roman" w:hAnsi="Times New Roman"/>
          <w:sz w:val="20"/>
        </w:rPr>
      </w:pPr>
      <w:r>
        <w:rPr>
          <w:rFonts w:ascii="Times New Roman" w:hAnsi="Times New Roman"/>
          <w:sz w:val="20"/>
        </w:rPr>
        <w:t>control group design.</w:t>
      </w:r>
    </w:p>
    <w:p w14:paraId="6C7D005F" w14:textId="23FD1FC5" w:rsidR="00481FC4" w:rsidRDefault="00481FC4" w:rsidP="00481FC4">
      <w:pPr>
        <w:numPr>
          <w:ilvl w:val="1"/>
          <w:numId w:val="8"/>
        </w:numPr>
        <w:rPr>
          <w:rFonts w:ascii="Times New Roman" w:hAnsi="Times New Roman"/>
          <w:sz w:val="20"/>
        </w:rPr>
      </w:pPr>
      <w:r>
        <w:rPr>
          <w:rFonts w:ascii="Times New Roman" w:hAnsi="Times New Roman"/>
          <w:sz w:val="20"/>
        </w:rPr>
        <w:t>comparative design.</w:t>
      </w:r>
    </w:p>
    <w:p w14:paraId="12843F31" w14:textId="77777777" w:rsidR="006C3888" w:rsidRDefault="006C3888"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7678E5E2" w14:textId="00EB9EA1" w:rsidR="00481FC4" w:rsidRDefault="006C3888"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5</w:t>
      </w:r>
    </w:p>
    <w:p w14:paraId="1717F9F4" w14:textId="23353BCC" w:rsidR="006C3888" w:rsidRDefault="006C3888" w:rsidP="00DA0912">
      <w:pPr>
        <w:ind w:left="360" w:firstLine="45"/>
        <w:rPr>
          <w:rFonts w:ascii="Times New Roman" w:hAnsi="Times New Roman"/>
          <w:sz w:val="20"/>
        </w:rPr>
      </w:pPr>
      <w:r>
        <w:rPr>
          <w:rFonts w:ascii="Times New Roman" w:hAnsi="Times New Roman"/>
          <w:sz w:val="20"/>
        </w:rPr>
        <w:t xml:space="preserve">Feedback: </w:t>
      </w:r>
      <w:r w:rsidR="00154CFC">
        <w:rPr>
          <w:rFonts w:ascii="Times New Roman" w:hAnsi="Times New Roman"/>
          <w:sz w:val="20"/>
        </w:rPr>
        <w:t xml:space="preserve">A rare type of psychiatric disorder is most likely to be studied using the case study approach. </w:t>
      </w:r>
      <w:r>
        <w:rPr>
          <w:rFonts w:ascii="Times New Roman" w:hAnsi="Times New Roman"/>
          <w:sz w:val="20"/>
        </w:rPr>
        <w:t xml:space="preserve">The case study approach </w:t>
      </w:r>
      <w:r w:rsidRPr="006C3888">
        <w:rPr>
          <w:rFonts w:ascii="Times New Roman" w:hAnsi="Times New Roman"/>
          <w:sz w:val="20"/>
        </w:rPr>
        <w:t>involves the intensive study of a single individual</w:t>
      </w:r>
      <w:r>
        <w:rPr>
          <w:rFonts w:ascii="Times New Roman" w:hAnsi="Times New Roman"/>
          <w:sz w:val="20"/>
        </w:rPr>
        <w:t>.</w:t>
      </w:r>
    </w:p>
    <w:p w14:paraId="0DDCBA05" w14:textId="77777777" w:rsidR="00481FC4" w:rsidRDefault="00481FC4" w:rsidP="00481FC4">
      <w:pPr>
        <w:rPr>
          <w:rFonts w:ascii="Times New Roman" w:hAnsi="Times New Roman"/>
          <w:sz w:val="20"/>
        </w:rPr>
      </w:pPr>
    </w:p>
    <w:p w14:paraId="67D90404" w14:textId="6A31323F" w:rsidR="00481FC4" w:rsidRDefault="00481FC4" w:rsidP="00481FC4">
      <w:pPr>
        <w:numPr>
          <w:ilvl w:val="0"/>
          <w:numId w:val="8"/>
        </w:numPr>
        <w:rPr>
          <w:rFonts w:ascii="Times New Roman" w:hAnsi="Times New Roman"/>
          <w:color w:val="000000"/>
          <w:sz w:val="20"/>
        </w:rPr>
      </w:pPr>
      <w:r>
        <w:rPr>
          <w:rFonts w:ascii="Times New Roman" w:hAnsi="Times New Roman"/>
          <w:color w:val="000000"/>
          <w:sz w:val="20"/>
        </w:rPr>
        <w:t>The intensive examination of a person’s life both prior to and after they have experienced an unpredictable traumatic event is an example of the</w:t>
      </w:r>
      <w:r w:rsidR="00A13742">
        <w:rPr>
          <w:rFonts w:ascii="Times New Roman" w:hAnsi="Times New Roman"/>
          <w:color w:val="000000"/>
          <w:sz w:val="20"/>
        </w:rPr>
        <w:t>:</w:t>
      </w:r>
    </w:p>
    <w:p w14:paraId="0B7C021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naturalistic approach.</w:t>
      </w:r>
    </w:p>
    <w:p w14:paraId="2F6A0B9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case study approach.</w:t>
      </w:r>
    </w:p>
    <w:p w14:paraId="124C9A9F"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simple comparison design.</w:t>
      </w:r>
    </w:p>
    <w:p w14:paraId="1FD480A8" w14:textId="77777777" w:rsidR="00481FC4" w:rsidRDefault="00481FC4" w:rsidP="00481FC4">
      <w:pPr>
        <w:numPr>
          <w:ilvl w:val="1"/>
          <w:numId w:val="8"/>
        </w:numPr>
        <w:rPr>
          <w:rFonts w:ascii="Times New Roman" w:hAnsi="Times New Roman"/>
          <w:color w:val="000000"/>
          <w:sz w:val="20"/>
        </w:rPr>
      </w:pPr>
      <w:r>
        <w:rPr>
          <w:rFonts w:ascii="Times New Roman" w:hAnsi="Times New Roman"/>
          <w:color w:val="000000"/>
          <w:sz w:val="20"/>
        </w:rPr>
        <w:t>reversal design.</w:t>
      </w:r>
    </w:p>
    <w:p w14:paraId="36587E08" w14:textId="77777777" w:rsidR="00A13742" w:rsidRDefault="00A13742"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7BE7B9F1" w14:textId="7C6177B8" w:rsidR="00A13742" w:rsidRDefault="00D55046" w:rsidP="000C29F2">
      <w:pPr>
        <w:ind w:firstLine="360"/>
        <w:rPr>
          <w:rFonts w:ascii="Times New Roman" w:hAnsi="Times New Roman"/>
          <w:sz w:val="20"/>
        </w:rPr>
      </w:pPr>
      <w:r>
        <w:rPr>
          <w:rFonts w:ascii="Times New Roman" w:hAnsi="Times New Roman"/>
          <w:color w:val="000000"/>
          <w:sz w:val="20"/>
        </w:rPr>
        <w:t xml:space="preserve"> </w:t>
      </w:r>
      <w:r w:rsidR="00A13742">
        <w:rPr>
          <w:rFonts w:ascii="Times New Roman" w:hAnsi="Times New Roman"/>
          <w:color w:val="000000"/>
          <w:sz w:val="20"/>
        </w:rPr>
        <w:t xml:space="preserve">Page number: </w:t>
      </w:r>
      <w:r w:rsidR="00481FC4">
        <w:rPr>
          <w:rFonts w:ascii="Times New Roman" w:hAnsi="Times New Roman"/>
          <w:sz w:val="20"/>
        </w:rPr>
        <w:t>6</w:t>
      </w:r>
      <w:r w:rsidR="00A13742">
        <w:rPr>
          <w:rFonts w:ascii="Times New Roman" w:hAnsi="Times New Roman"/>
          <w:sz w:val="20"/>
        </w:rPr>
        <w:t>5</w:t>
      </w:r>
    </w:p>
    <w:p w14:paraId="03D545DF" w14:textId="423ADB89" w:rsidR="00481FC4" w:rsidRDefault="00D55046" w:rsidP="00DA0912">
      <w:pPr>
        <w:ind w:left="360"/>
        <w:rPr>
          <w:rFonts w:ascii="Times New Roman" w:hAnsi="Times New Roman"/>
          <w:sz w:val="20"/>
        </w:rPr>
      </w:pPr>
      <w:r>
        <w:rPr>
          <w:rFonts w:ascii="Times New Roman" w:hAnsi="Times New Roman"/>
          <w:sz w:val="20"/>
        </w:rPr>
        <w:t xml:space="preserve"> </w:t>
      </w:r>
      <w:r w:rsidR="00A13742">
        <w:rPr>
          <w:rFonts w:ascii="Times New Roman" w:hAnsi="Times New Roman"/>
          <w:sz w:val="20"/>
        </w:rPr>
        <w:t xml:space="preserve">Feedback: </w:t>
      </w:r>
      <w:r w:rsidR="00154CFC">
        <w:rPr>
          <w:rFonts w:ascii="Times New Roman" w:hAnsi="Times New Roman"/>
          <w:color w:val="000000"/>
          <w:sz w:val="20"/>
        </w:rPr>
        <w:t>The intensive examination of a person’s life both prior to and after they have experienced an unpredictable traumatic event is an example of the</w:t>
      </w:r>
      <w:r w:rsidR="00154CFC">
        <w:rPr>
          <w:rFonts w:ascii="Times New Roman" w:hAnsi="Times New Roman"/>
          <w:sz w:val="20"/>
        </w:rPr>
        <w:t xml:space="preserve"> case study approach. </w:t>
      </w:r>
      <w:r w:rsidR="00A13742">
        <w:rPr>
          <w:rFonts w:ascii="Times New Roman" w:hAnsi="Times New Roman"/>
          <w:sz w:val="20"/>
        </w:rPr>
        <w:t xml:space="preserve">The case study approach </w:t>
      </w:r>
      <w:r w:rsidR="00A13742" w:rsidRPr="006C3888">
        <w:rPr>
          <w:rFonts w:ascii="Times New Roman" w:hAnsi="Times New Roman"/>
          <w:sz w:val="20"/>
        </w:rPr>
        <w:t>involves the intensive study of a single individual</w:t>
      </w:r>
      <w:r w:rsidR="00A13742">
        <w:rPr>
          <w:rFonts w:ascii="Times New Roman" w:hAnsi="Times New Roman"/>
          <w:sz w:val="20"/>
        </w:rPr>
        <w:t>.</w:t>
      </w:r>
    </w:p>
    <w:p w14:paraId="27E61E1B" w14:textId="77777777" w:rsidR="00481FC4" w:rsidRDefault="00481FC4" w:rsidP="000C29F2">
      <w:pPr>
        <w:rPr>
          <w:rFonts w:ascii="Times New Roman" w:hAnsi="Times New Roman"/>
          <w:sz w:val="20"/>
        </w:rPr>
      </w:pPr>
    </w:p>
    <w:p w14:paraId="421DBE16" w14:textId="6704DCD3" w:rsidR="00481FC4" w:rsidRDefault="00481FC4" w:rsidP="00481FC4">
      <w:pPr>
        <w:numPr>
          <w:ilvl w:val="0"/>
          <w:numId w:val="8"/>
        </w:numPr>
        <w:rPr>
          <w:rFonts w:ascii="Times New Roman" w:hAnsi="Times New Roman"/>
          <w:sz w:val="20"/>
        </w:rPr>
      </w:pPr>
      <w:r>
        <w:rPr>
          <w:rFonts w:ascii="Times New Roman" w:hAnsi="Times New Roman"/>
          <w:sz w:val="20"/>
        </w:rPr>
        <w:t>Problems with the descriptive research approach include</w:t>
      </w:r>
      <w:r w:rsidR="00A13742">
        <w:rPr>
          <w:rFonts w:ascii="Times New Roman" w:hAnsi="Times New Roman"/>
          <w:sz w:val="20"/>
        </w:rPr>
        <w:t>:</w:t>
      </w:r>
    </w:p>
    <w:p w14:paraId="0A122863" w14:textId="77777777" w:rsidR="00481FC4" w:rsidRDefault="00481FC4" w:rsidP="00481FC4">
      <w:pPr>
        <w:numPr>
          <w:ilvl w:val="1"/>
          <w:numId w:val="8"/>
        </w:numPr>
        <w:rPr>
          <w:rFonts w:ascii="Times New Roman" w:hAnsi="Times New Roman"/>
          <w:sz w:val="20"/>
        </w:rPr>
      </w:pPr>
      <w:r>
        <w:rPr>
          <w:rFonts w:ascii="Times New Roman" w:hAnsi="Times New Roman"/>
          <w:sz w:val="20"/>
        </w:rPr>
        <w:t>the possibility of oversimplifying the behavior pattern.</w:t>
      </w:r>
    </w:p>
    <w:p w14:paraId="75A421FF" w14:textId="361F7039" w:rsidR="00481FC4" w:rsidRDefault="007D0A56" w:rsidP="00481FC4">
      <w:pPr>
        <w:numPr>
          <w:ilvl w:val="1"/>
          <w:numId w:val="8"/>
        </w:numPr>
        <w:rPr>
          <w:rFonts w:ascii="Times New Roman" w:hAnsi="Times New Roman"/>
          <w:sz w:val="20"/>
        </w:rPr>
      </w:pPr>
      <w:r>
        <w:rPr>
          <w:rFonts w:ascii="Times New Roman" w:hAnsi="Times New Roman"/>
          <w:sz w:val="20"/>
        </w:rPr>
        <w:t xml:space="preserve">the </w:t>
      </w:r>
      <w:r w:rsidR="00481FC4">
        <w:rPr>
          <w:rFonts w:ascii="Times New Roman" w:hAnsi="Times New Roman"/>
          <w:sz w:val="20"/>
        </w:rPr>
        <w:t>inability to determine cause</w:t>
      </w:r>
      <w:r w:rsidR="00154CFC">
        <w:rPr>
          <w:rFonts w:ascii="Times New Roman" w:hAnsi="Times New Roman"/>
          <w:sz w:val="20"/>
        </w:rPr>
        <w:t>-</w:t>
      </w:r>
      <w:r w:rsidR="00481FC4">
        <w:rPr>
          <w:rFonts w:ascii="Times New Roman" w:hAnsi="Times New Roman"/>
          <w:sz w:val="20"/>
        </w:rPr>
        <w:t>and</w:t>
      </w:r>
      <w:r w:rsidR="00154CFC">
        <w:rPr>
          <w:rFonts w:ascii="Times New Roman" w:hAnsi="Times New Roman"/>
          <w:sz w:val="20"/>
        </w:rPr>
        <w:t>-</w:t>
      </w:r>
      <w:r w:rsidR="00481FC4">
        <w:rPr>
          <w:rFonts w:ascii="Times New Roman" w:hAnsi="Times New Roman"/>
          <w:sz w:val="20"/>
        </w:rPr>
        <w:t>effect relationships.</w:t>
      </w:r>
    </w:p>
    <w:p w14:paraId="34B93125" w14:textId="77777777" w:rsidR="00481FC4" w:rsidRDefault="00481FC4" w:rsidP="00481FC4">
      <w:pPr>
        <w:numPr>
          <w:ilvl w:val="1"/>
          <w:numId w:val="8"/>
        </w:numPr>
        <w:rPr>
          <w:rFonts w:ascii="Times New Roman" w:hAnsi="Times New Roman"/>
          <w:sz w:val="20"/>
        </w:rPr>
      </w:pPr>
      <w:r>
        <w:rPr>
          <w:rFonts w:ascii="Times New Roman" w:hAnsi="Times New Roman"/>
          <w:sz w:val="20"/>
        </w:rPr>
        <w:t>the need for sophisticated statistical analysis of the results.</w:t>
      </w:r>
    </w:p>
    <w:p w14:paraId="3F9F1582" w14:textId="257FBBDE" w:rsidR="00481FC4" w:rsidRDefault="002B623A" w:rsidP="00481FC4">
      <w:pPr>
        <w:numPr>
          <w:ilvl w:val="1"/>
          <w:numId w:val="8"/>
        </w:numPr>
        <w:rPr>
          <w:rFonts w:ascii="Times New Roman" w:hAnsi="Times New Roman"/>
          <w:sz w:val="20"/>
        </w:rPr>
      </w:pPr>
      <w:r>
        <w:rPr>
          <w:rFonts w:ascii="Times New Roman" w:hAnsi="Times New Roman"/>
          <w:sz w:val="20"/>
        </w:rPr>
        <w:t>B</w:t>
      </w:r>
      <w:r w:rsidR="00481FC4">
        <w:rPr>
          <w:rFonts w:ascii="Times New Roman" w:hAnsi="Times New Roman"/>
          <w:sz w:val="20"/>
        </w:rPr>
        <w:t>oth b and c</w:t>
      </w:r>
      <w:r w:rsidR="00A13742">
        <w:rPr>
          <w:rFonts w:ascii="Times New Roman" w:hAnsi="Times New Roman"/>
          <w:sz w:val="20"/>
        </w:rPr>
        <w:t xml:space="preserve"> are correct</w:t>
      </w:r>
      <w:r>
        <w:rPr>
          <w:rFonts w:ascii="Times New Roman" w:hAnsi="Times New Roman"/>
          <w:sz w:val="20"/>
        </w:rPr>
        <w:t>.</w:t>
      </w:r>
    </w:p>
    <w:p w14:paraId="5508F77D" w14:textId="6F21191D" w:rsidR="00A13742" w:rsidRDefault="00A13742"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540B5964" w14:textId="77777777" w:rsidR="00A13742" w:rsidRDefault="00A13742"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66</w:t>
      </w:r>
    </w:p>
    <w:p w14:paraId="52712925" w14:textId="5A344633" w:rsidR="00481FC4" w:rsidRDefault="00A13742" w:rsidP="000C29F2">
      <w:pPr>
        <w:ind w:left="432"/>
        <w:rPr>
          <w:rFonts w:ascii="Times New Roman" w:hAnsi="Times New Roman"/>
          <w:sz w:val="20"/>
        </w:rPr>
      </w:pPr>
      <w:r>
        <w:rPr>
          <w:rFonts w:ascii="Times New Roman" w:hAnsi="Times New Roman"/>
          <w:sz w:val="20"/>
        </w:rPr>
        <w:t xml:space="preserve">Feedback: </w:t>
      </w:r>
      <w:r w:rsidRPr="00A13742">
        <w:rPr>
          <w:rFonts w:ascii="Times New Roman" w:hAnsi="Times New Roman"/>
          <w:sz w:val="20"/>
        </w:rPr>
        <w:t xml:space="preserve">The main problem with </w:t>
      </w:r>
      <w:r>
        <w:rPr>
          <w:rFonts w:ascii="Times New Roman" w:hAnsi="Times New Roman"/>
          <w:sz w:val="20"/>
        </w:rPr>
        <w:t>descriptive research</w:t>
      </w:r>
      <w:r w:rsidRPr="00A13742">
        <w:rPr>
          <w:rFonts w:ascii="Times New Roman" w:hAnsi="Times New Roman"/>
          <w:sz w:val="20"/>
        </w:rPr>
        <w:t xml:space="preserve"> is that it often leaves us uncertain as to which variables affect the occurrence of </w:t>
      </w:r>
      <w:r w:rsidR="00154CFC">
        <w:rPr>
          <w:rFonts w:ascii="Times New Roman" w:hAnsi="Times New Roman"/>
          <w:sz w:val="20"/>
        </w:rPr>
        <w:t>a</w:t>
      </w:r>
      <w:r w:rsidRPr="00A13742">
        <w:rPr>
          <w:rFonts w:ascii="Times New Roman" w:hAnsi="Times New Roman"/>
          <w:sz w:val="20"/>
        </w:rPr>
        <w:t xml:space="preserve"> behavior; in other words, it is difficult to determine cause-and-effect</w:t>
      </w:r>
      <w:r>
        <w:rPr>
          <w:rFonts w:ascii="Times New Roman" w:hAnsi="Times New Roman"/>
          <w:sz w:val="20"/>
        </w:rPr>
        <w:t xml:space="preserve"> (or functional) relationships.</w:t>
      </w:r>
    </w:p>
    <w:p w14:paraId="5A4445C9" w14:textId="77777777" w:rsidR="00481FC4" w:rsidRDefault="00481FC4" w:rsidP="000C29F2">
      <w:pPr>
        <w:rPr>
          <w:rFonts w:ascii="Times New Roman" w:hAnsi="Times New Roman"/>
          <w:sz w:val="20"/>
        </w:rPr>
      </w:pPr>
    </w:p>
    <w:p w14:paraId="08360597" w14:textId="77777777" w:rsidR="00481FC4" w:rsidRDefault="00481FC4" w:rsidP="00481FC4">
      <w:pPr>
        <w:rPr>
          <w:rFonts w:ascii="Times New Roman" w:hAnsi="Times New Roman"/>
          <w:b/>
          <w:sz w:val="20"/>
        </w:rPr>
      </w:pPr>
      <w:r>
        <w:rPr>
          <w:rFonts w:ascii="Times New Roman" w:hAnsi="Times New Roman"/>
          <w:b/>
          <w:sz w:val="20"/>
        </w:rPr>
        <w:t>Experimental Research</w:t>
      </w:r>
    </w:p>
    <w:p w14:paraId="1B8135F8" w14:textId="77777777" w:rsidR="00481FC4" w:rsidRDefault="00481FC4" w:rsidP="00481FC4">
      <w:pPr>
        <w:rPr>
          <w:rFonts w:ascii="Times New Roman" w:hAnsi="Times New Roman"/>
          <w:sz w:val="20"/>
        </w:rPr>
      </w:pPr>
    </w:p>
    <w:p w14:paraId="470022D7" w14:textId="2275FE93" w:rsidR="00481FC4" w:rsidRDefault="00481FC4" w:rsidP="00481FC4">
      <w:pPr>
        <w:numPr>
          <w:ilvl w:val="0"/>
          <w:numId w:val="8"/>
        </w:numPr>
        <w:rPr>
          <w:rFonts w:ascii="Times New Roman" w:hAnsi="Times New Roman"/>
          <w:sz w:val="20"/>
        </w:rPr>
      </w:pPr>
      <w:r>
        <w:rPr>
          <w:rFonts w:ascii="Times New Roman" w:hAnsi="Times New Roman"/>
          <w:sz w:val="20"/>
        </w:rPr>
        <w:t>The main advantage of experimental research over descriptive research is the ability to</w:t>
      </w:r>
      <w:r w:rsidR="00A13742">
        <w:rPr>
          <w:rFonts w:ascii="Times New Roman" w:hAnsi="Times New Roman"/>
          <w:sz w:val="20"/>
        </w:rPr>
        <w:t>:</w:t>
      </w:r>
    </w:p>
    <w:p w14:paraId="6B457156" w14:textId="77777777" w:rsidR="00481FC4" w:rsidRDefault="00481FC4" w:rsidP="00481FC4">
      <w:pPr>
        <w:numPr>
          <w:ilvl w:val="1"/>
          <w:numId w:val="8"/>
        </w:numPr>
        <w:rPr>
          <w:rFonts w:ascii="Times New Roman" w:hAnsi="Times New Roman"/>
          <w:sz w:val="20"/>
        </w:rPr>
      </w:pPr>
      <w:r>
        <w:rPr>
          <w:rFonts w:ascii="Times New Roman" w:hAnsi="Times New Roman"/>
          <w:sz w:val="20"/>
        </w:rPr>
        <w:t>discover salient variables.</w:t>
      </w:r>
    </w:p>
    <w:p w14:paraId="6219EB46" w14:textId="77777777" w:rsidR="00481FC4" w:rsidRDefault="00481FC4" w:rsidP="00481FC4">
      <w:pPr>
        <w:numPr>
          <w:ilvl w:val="1"/>
          <w:numId w:val="8"/>
        </w:numPr>
        <w:rPr>
          <w:rFonts w:ascii="Times New Roman" w:hAnsi="Times New Roman"/>
          <w:sz w:val="20"/>
        </w:rPr>
      </w:pPr>
      <w:r>
        <w:rPr>
          <w:rFonts w:ascii="Times New Roman" w:hAnsi="Times New Roman"/>
          <w:sz w:val="20"/>
        </w:rPr>
        <w:t>apply statistical procedures to the results.</w:t>
      </w:r>
    </w:p>
    <w:p w14:paraId="1763C029" w14:textId="1503D93A" w:rsidR="00481FC4" w:rsidRDefault="00481FC4" w:rsidP="00481FC4">
      <w:pPr>
        <w:numPr>
          <w:ilvl w:val="1"/>
          <w:numId w:val="8"/>
        </w:numPr>
        <w:rPr>
          <w:rFonts w:ascii="Times New Roman" w:hAnsi="Times New Roman"/>
          <w:sz w:val="20"/>
        </w:rPr>
      </w:pPr>
      <w:r>
        <w:rPr>
          <w:rFonts w:ascii="Times New Roman" w:hAnsi="Times New Roman"/>
          <w:sz w:val="20"/>
        </w:rPr>
        <w:t>discover cause</w:t>
      </w:r>
      <w:r w:rsidR="00433B17">
        <w:rPr>
          <w:rFonts w:ascii="Times New Roman" w:hAnsi="Times New Roman"/>
          <w:sz w:val="20"/>
        </w:rPr>
        <w:t>-</w:t>
      </w:r>
      <w:r>
        <w:rPr>
          <w:rFonts w:ascii="Times New Roman" w:hAnsi="Times New Roman"/>
          <w:sz w:val="20"/>
        </w:rPr>
        <w:t>and</w:t>
      </w:r>
      <w:r w:rsidR="00433B17">
        <w:rPr>
          <w:rFonts w:ascii="Times New Roman" w:hAnsi="Times New Roman"/>
          <w:sz w:val="20"/>
        </w:rPr>
        <w:t>-</w:t>
      </w:r>
      <w:r>
        <w:rPr>
          <w:rFonts w:ascii="Times New Roman" w:hAnsi="Times New Roman"/>
          <w:sz w:val="20"/>
        </w:rPr>
        <w:t>effect relationships.</w:t>
      </w:r>
    </w:p>
    <w:p w14:paraId="68CFB5AA" w14:textId="77777777" w:rsidR="00481FC4" w:rsidRDefault="00481FC4" w:rsidP="00481FC4">
      <w:pPr>
        <w:numPr>
          <w:ilvl w:val="1"/>
          <w:numId w:val="8"/>
        </w:numPr>
        <w:rPr>
          <w:rFonts w:ascii="Times New Roman" w:hAnsi="Times New Roman"/>
          <w:sz w:val="20"/>
        </w:rPr>
      </w:pPr>
      <w:r>
        <w:rPr>
          <w:rFonts w:ascii="Times New Roman" w:hAnsi="Times New Roman"/>
          <w:sz w:val="20"/>
        </w:rPr>
        <w:t>study the influence of dependent variables.</w:t>
      </w:r>
    </w:p>
    <w:p w14:paraId="0379339F" w14:textId="50E50C1C" w:rsidR="00A13742" w:rsidRDefault="00A13742"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5BBE0DB6" w14:textId="77777777" w:rsidR="00A13742" w:rsidRDefault="00A13742" w:rsidP="000C29F2">
      <w:pPr>
        <w:ind w:firstLine="432"/>
        <w:rPr>
          <w:rFonts w:ascii="Times New Roman" w:hAnsi="Times New Roman"/>
          <w:sz w:val="20"/>
        </w:rPr>
      </w:pPr>
      <w:r>
        <w:rPr>
          <w:rFonts w:ascii="Times New Roman" w:hAnsi="Times New Roman"/>
          <w:sz w:val="20"/>
        </w:rPr>
        <w:lastRenderedPageBreak/>
        <w:t xml:space="preserve">Page number: </w:t>
      </w:r>
      <w:r w:rsidR="00481FC4">
        <w:rPr>
          <w:rFonts w:ascii="Times New Roman" w:hAnsi="Times New Roman"/>
          <w:sz w:val="20"/>
        </w:rPr>
        <w:t>6</w:t>
      </w:r>
      <w:r>
        <w:rPr>
          <w:rFonts w:ascii="Times New Roman" w:hAnsi="Times New Roman"/>
          <w:sz w:val="20"/>
        </w:rPr>
        <w:t>7</w:t>
      </w:r>
    </w:p>
    <w:p w14:paraId="2520ECBD" w14:textId="7E0E6AB4" w:rsidR="00481FC4" w:rsidRDefault="00A13742" w:rsidP="00154CFC">
      <w:pPr>
        <w:ind w:left="432"/>
        <w:rPr>
          <w:rFonts w:ascii="Times New Roman" w:hAnsi="Times New Roman"/>
          <w:sz w:val="20"/>
        </w:rPr>
      </w:pPr>
      <w:r>
        <w:rPr>
          <w:rFonts w:ascii="Times New Roman" w:hAnsi="Times New Roman"/>
          <w:sz w:val="20"/>
        </w:rPr>
        <w:t xml:space="preserve">Feedback: </w:t>
      </w:r>
      <w:r w:rsidR="00154CFC">
        <w:rPr>
          <w:rFonts w:ascii="Times New Roman" w:hAnsi="Times New Roman"/>
          <w:sz w:val="20"/>
        </w:rPr>
        <w:t xml:space="preserve">In </w:t>
      </w:r>
      <w:r w:rsidR="00154CFC" w:rsidRPr="00154CFC">
        <w:rPr>
          <w:rFonts w:ascii="Times New Roman" w:hAnsi="Times New Roman"/>
          <w:sz w:val="20"/>
        </w:rPr>
        <w:t>their quest to discover functional relationships</w:t>
      </w:r>
      <w:r w:rsidR="00154CFC">
        <w:rPr>
          <w:rFonts w:ascii="Times New Roman" w:hAnsi="Times New Roman"/>
          <w:sz w:val="20"/>
        </w:rPr>
        <w:t xml:space="preserve"> </w:t>
      </w:r>
      <w:r w:rsidR="00154CFC" w:rsidRPr="00154CFC">
        <w:rPr>
          <w:rFonts w:ascii="Times New Roman" w:hAnsi="Times New Roman"/>
          <w:sz w:val="20"/>
        </w:rPr>
        <w:t>between environmental events and behavior, behavioral researchers</w:t>
      </w:r>
      <w:r w:rsidR="00154CFC">
        <w:rPr>
          <w:rFonts w:ascii="Times New Roman" w:hAnsi="Times New Roman"/>
          <w:sz w:val="20"/>
        </w:rPr>
        <w:t xml:space="preserve"> </w:t>
      </w:r>
      <w:r w:rsidR="00154CFC" w:rsidRPr="00154CFC">
        <w:rPr>
          <w:rFonts w:ascii="Times New Roman" w:hAnsi="Times New Roman"/>
          <w:sz w:val="20"/>
        </w:rPr>
        <w:t xml:space="preserve">have a strong preference for the experimental approach to research. </w:t>
      </w:r>
      <w:r w:rsidRPr="00A13742">
        <w:rPr>
          <w:rFonts w:ascii="Times New Roman" w:hAnsi="Times New Roman"/>
          <w:sz w:val="20"/>
        </w:rPr>
        <w:t>In experimental research, one or more independent variables are systematically varied to determine their</w:t>
      </w:r>
      <w:r>
        <w:rPr>
          <w:rFonts w:ascii="Times New Roman" w:hAnsi="Times New Roman"/>
          <w:sz w:val="20"/>
        </w:rPr>
        <w:t xml:space="preserve"> effect on a dependent variable.</w:t>
      </w:r>
      <w:r w:rsidR="00154CFC" w:rsidRPr="00154CFC">
        <w:t xml:space="preserve"> </w:t>
      </w:r>
      <w:r w:rsidR="00154CFC" w:rsidRPr="00154CFC">
        <w:rPr>
          <w:rFonts w:ascii="Times New Roman" w:hAnsi="Times New Roman"/>
          <w:sz w:val="20"/>
        </w:rPr>
        <w:t>Any differences in behavior across the different conditions of the experiment</w:t>
      </w:r>
      <w:r w:rsidR="00154CFC">
        <w:rPr>
          <w:rFonts w:ascii="Times New Roman" w:hAnsi="Times New Roman"/>
          <w:sz w:val="20"/>
        </w:rPr>
        <w:t xml:space="preserve"> </w:t>
      </w:r>
      <w:r w:rsidR="00154CFC" w:rsidRPr="00154CFC">
        <w:rPr>
          <w:rFonts w:ascii="Times New Roman" w:hAnsi="Times New Roman"/>
          <w:sz w:val="20"/>
        </w:rPr>
        <w:t>are presumed to be caused by the differences in the independent variable.</w:t>
      </w:r>
      <w:r w:rsidR="00154CFC">
        <w:rPr>
          <w:rFonts w:ascii="Times New Roman" w:hAnsi="Times New Roman"/>
          <w:sz w:val="20"/>
        </w:rPr>
        <w:t xml:space="preserve"> </w:t>
      </w:r>
    </w:p>
    <w:p w14:paraId="7B26DE88" w14:textId="77777777" w:rsidR="00481FC4" w:rsidRDefault="00481FC4" w:rsidP="000C29F2">
      <w:pPr>
        <w:rPr>
          <w:rFonts w:ascii="Times New Roman" w:hAnsi="Times New Roman"/>
          <w:sz w:val="20"/>
        </w:rPr>
      </w:pPr>
    </w:p>
    <w:p w14:paraId="1D33F960" w14:textId="62F1A2B3" w:rsidR="00481FC4" w:rsidRPr="00F75D49" w:rsidRDefault="00481FC4" w:rsidP="00F75D49">
      <w:pPr>
        <w:pStyle w:val="ListParagraph"/>
        <w:numPr>
          <w:ilvl w:val="0"/>
          <w:numId w:val="8"/>
        </w:numPr>
        <w:tabs>
          <w:tab w:val="left" w:pos="450"/>
          <w:tab w:val="left" w:pos="540"/>
        </w:tabs>
        <w:rPr>
          <w:rFonts w:ascii="Times New Roman" w:hAnsi="Times New Roman"/>
          <w:sz w:val="20"/>
        </w:rPr>
      </w:pPr>
      <w:r w:rsidRPr="00F75D49">
        <w:rPr>
          <w:rFonts w:ascii="Times New Roman" w:hAnsi="Times New Roman"/>
          <w:sz w:val="20"/>
        </w:rPr>
        <w:tab/>
        <w:t>The _____ research approach is distinguished by the _____ of variables.</w:t>
      </w:r>
    </w:p>
    <w:p w14:paraId="6DF295FD" w14:textId="77777777" w:rsidR="00481FC4" w:rsidRDefault="00481FC4" w:rsidP="00481FC4">
      <w:pPr>
        <w:numPr>
          <w:ilvl w:val="1"/>
          <w:numId w:val="27"/>
        </w:numPr>
        <w:tabs>
          <w:tab w:val="left" w:pos="450"/>
        </w:tabs>
        <w:rPr>
          <w:rFonts w:ascii="Times New Roman" w:hAnsi="Times New Roman"/>
          <w:sz w:val="20"/>
        </w:rPr>
      </w:pPr>
      <w:r>
        <w:rPr>
          <w:rFonts w:ascii="Times New Roman" w:hAnsi="Times New Roman"/>
          <w:sz w:val="20"/>
        </w:rPr>
        <w:t>experimental; manipulation</w:t>
      </w:r>
    </w:p>
    <w:p w14:paraId="0E70FB02" w14:textId="77777777" w:rsidR="00481FC4" w:rsidRDefault="00481FC4" w:rsidP="00481FC4">
      <w:pPr>
        <w:numPr>
          <w:ilvl w:val="1"/>
          <w:numId w:val="27"/>
        </w:numPr>
        <w:tabs>
          <w:tab w:val="left" w:pos="450"/>
        </w:tabs>
        <w:rPr>
          <w:rFonts w:ascii="Times New Roman" w:hAnsi="Times New Roman"/>
          <w:sz w:val="20"/>
        </w:rPr>
      </w:pPr>
      <w:r>
        <w:rPr>
          <w:rFonts w:ascii="Times New Roman" w:hAnsi="Times New Roman"/>
          <w:sz w:val="20"/>
        </w:rPr>
        <w:t>experimental; systematic observation</w:t>
      </w:r>
    </w:p>
    <w:p w14:paraId="1F5A2504" w14:textId="77777777" w:rsidR="00481FC4" w:rsidRDefault="00481FC4" w:rsidP="00481FC4">
      <w:pPr>
        <w:numPr>
          <w:ilvl w:val="1"/>
          <w:numId w:val="27"/>
        </w:numPr>
        <w:tabs>
          <w:tab w:val="left" w:pos="450"/>
        </w:tabs>
        <w:rPr>
          <w:rFonts w:ascii="Times New Roman" w:hAnsi="Times New Roman"/>
          <w:sz w:val="20"/>
        </w:rPr>
      </w:pPr>
      <w:r>
        <w:rPr>
          <w:rFonts w:ascii="Times New Roman" w:hAnsi="Times New Roman"/>
          <w:sz w:val="20"/>
        </w:rPr>
        <w:t>descriptive; elimination</w:t>
      </w:r>
    </w:p>
    <w:p w14:paraId="604AC126" w14:textId="77777777" w:rsidR="00481FC4" w:rsidRDefault="00481FC4" w:rsidP="00481FC4">
      <w:pPr>
        <w:numPr>
          <w:ilvl w:val="1"/>
          <w:numId w:val="27"/>
        </w:numPr>
        <w:tabs>
          <w:tab w:val="left" w:pos="450"/>
        </w:tabs>
        <w:rPr>
          <w:rFonts w:ascii="Times New Roman" w:hAnsi="Times New Roman"/>
          <w:sz w:val="20"/>
        </w:rPr>
      </w:pPr>
      <w:r>
        <w:rPr>
          <w:rFonts w:ascii="Times New Roman" w:hAnsi="Times New Roman"/>
          <w:sz w:val="20"/>
        </w:rPr>
        <w:t>descriptive; manipulation</w:t>
      </w:r>
    </w:p>
    <w:p w14:paraId="2EE0BF93" w14:textId="6AFB8B36" w:rsidR="00A13742" w:rsidRDefault="00A13742"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7F222C09" w14:textId="77777777" w:rsidR="00A13742" w:rsidRDefault="00A13742" w:rsidP="000C29F2">
      <w:pPr>
        <w:ind w:firstLine="432"/>
        <w:rPr>
          <w:rFonts w:ascii="Times New Roman" w:hAnsi="Times New Roman"/>
          <w:sz w:val="20"/>
        </w:rPr>
      </w:pPr>
      <w:r>
        <w:rPr>
          <w:rFonts w:ascii="Times New Roman" w:hAnsi="Times New Roman"/>
          <w:sz w:val="20"/>
        </w:rPr>
        <w:t>Page number:</w:t>
      </w:r>
      <w:r w:rsidR="00481FC4">
        <w:rPr>
          <w:rFonts w:ascii="Times New Roman" w:hAnsi="Times New Roman"/>
          <w:sz w:val="20"/>
        </w:rPr>
        <w:t xml:space="preserve"> 6</w:t>
      </w:r>
      <w:r>
        <w:rPr>
          <w:rFonts w:ascii="Times New Roman" w:hAnsi="Times New Roman"/>
          <w:sz w:val="20"/>
        </w:rPr>
        <w:t>7</w:t>
      </w:r>
    </w:p>
    <w:p w14:paraId="5D0059F7" w14:textId="4F187CD2" w:rsidR="00481FC4" w:rsidRDefault="00A13742" w:rsidP="000C29F2">
      <w:pPr>
        <w:ind w:left="432"/>
        <w:rPr>
          <w:rFonts w:ascii="Times New Roman" w:hAnsi="Times New Roman"/>
          <w:sz w:val="20"/>
        </w:rPr>
      </w:pPr>
      <w:r>
        <w:rPr>
          <w:rFonts w:ascii="Times New Roman" w:hAnsi="Times New Roman"/>
          <w:sz w:val="20"/>
        </w:rPr>
        <w:t xml:space="preserve">Feedback: </w:t>
      </w:r>
      <w:r w:rsidRPr="00A13742">
        <w:rPr>
          <w:rFonts w:ascii="Times New Roman" w:hAnsi="Times New Roman"/>
          <w:sz w:val="20"/>
        </w:rPr>
        <w:t>In experimental research, one or more independent variables are systematically varied to determine their</w:t>
      </w:r>
      <w:r>
        <w:rPr>
          <w:rFonts w:ascii="Times New Roman" w:hAnsi="Times New Roman"/>
          <w:sz w:val="20"/>
        </w:rPr>
        <w:t xml:space="preserve"> effect on a dependent variable.</w:t>
      </w:r>
    </w:p>
    <w:p w14:paraId="04A24F92" w14:textId="77777777" w:rsidR="00481FC4" w:rsidRDefault="00481FC4" w:rsidP="00481FC4">
      <w:pPr>
        <w:tabs>
          <w:tab w:val="left" w:pos="450"/>
        </w:tabs>
        <w:rPr>
          <w:rFonts w:ascii="Times New Roman" w:hAnsi="Times New Roman"/>
          <w:sz w:val="20"/>
        </w:rPr>
      </w:pPr>
    </w:p>
    <w:p w14:paraId="61D34B8F" w14:textId="797954D5" w:rsidR="00481FC4" w:rsidRPr="00F75D49" w:rsidRDefault="00481FC4" w:rsidP="00F75D49">
      <w:pPr>
        <w:pStyle w:val="ListParagraph"/>
        <w:numPr>
          <w:ilvl w:val="0"/>
          <w:numId w:val="8"/>
        </w:numPr>
        <w:tabs>
          <w:tab w:val="left" w:pos="450"/>
        </w:tabs>
        <w:rPr>
          <w:rFonts w:ascii="Times New Roman" w:hAnsi="Times New Roman"/>
          <w:sz w:val="20"/>
        </w:rPr>
      </w:pPr>
      <w:r w:rsidRPr="00F75D49">
        <w:rPr>
          <w:rFonts w:ascii="Times New Roman" w:hAnsi="Times New Roman"/>
          <w:sz w:val="20"/>
        </w:rPr>
        <w:tab/>
        <w:t>If we wish to discover functional relationships, we are likely to use the _____ research approach.</w:t>
      </w:r>
    </w:p>
    <w:p w14:paraId="02069DA5" w14:textId="77777777" w:rsidR="00481FC4" w:rsidRDefault="00481FC4" w:rsidP="00481FC4">
      <w:pPr>
        <w:numPr>
          <w:ilvl w:val="1"/>
          <w:numId w:val="29"/>
        </w:numPr>
        <w:tabs>
          <w:tab w:val="left" w:pos="450"/>
        </w:tabs>
        <w:rPr>
          <w:rFonts w:ascii="Times New Roman" w:hAnsi="Times New Roman"/>
          <w:sz w:val="20"/>
        </w:rPr>
      </w:pPr>
      <w:r>
        <w:rPr>
          <w:rFonts w:ascii="Times New Roman" w:hAnsi="Times New Roman"/>
          <w:sz w:val="20"/>
        </w:rPr>
        <w:t>descriptive</w:t>
      </w:r>
    </w:p>
    <w:p w14:paraId="52DA7D9C" w14:textId="77777777" w:rsidR="00481FC4" w:rsidRDefault="00481FC4" w:rsidP="00481FC4">
      <w:pPr>
        <w:numPr>
          <w:ilvl w:val="1"/>
          <w:numId w:val="29"/>
        </w:numPr>
        <w:tabs>
          <w:tab w:val="left" w:pos="450"/>
        </w:tabs>
        <w:rPr>
          <w:rFonts w:ascii="Times New Roman" w:hAnsi="Times New Roman"/>
          <w:sz w:val="20"/>
        </w:rPr>
      </w:pPr>
      <w:r>
        <w:rPr>
          <w:rFonts w:ascii="Times New Roman" w:hAnsi="Times New Roman"/>
          <w:sz w:val="20"/>
        </w:rPr>
        <w:t>experimental</w:t>
      </w:r>
    </w:p>
    <w:p w14:paraId="2311AC22" w14:textId="77777777" w:rsidR="00481FC4" w:rsidRDefault="00481FC4" w:rsidP="00481FC4">
      <w:pPr>
        <w:numPr>
          <w:ilvl w:val="1"/>
          <w:numId w:val="29"/>
        </w:numPr>
        <w:tabs>
          <w:tab w:val="left" w:pos="450"/>
        </w:tabs>
        <w:rPr>
          <w:rFonts w:ascii="Times New Roman" w:hAnsi="Times New Roman"/>
          <w:sz w:val="20"/>
        </w:rPr>
      </w:pPr>
      <w:r>
        <w:rPr>
          <w:rFonts w:ascii="Times New Roman" w:hAnsi="Times New Roman"/>
          <w:sz w:val="20"/>
        </w:rPr>
        <w:t>naturalistic</w:t>
      </w:r>
    </w:p>
    <w:p w14:paraId="78055264" w14:textId="77777777" w:rsidR="00481FC4" w:rsidRDefault="00481FC4" w:rsidP="00481FC4">
      <w:pPr>
        <w:numPr>
          <w:ilvl w:val="1"/>
          <w:numId w:val="29"/>
        </w:numPr>
        <w:tabs>
          <w:tab w:val="left" w:pos="450"/>
        </w:tabs>
        <w:rPr>
          <w:rFonts w:ascii="Times New Roman" w:hAnsi="Times New Roman"/>
          <w:sz w:val="20"/>
        </w:rPr>
      </w:pPr>
      <w:r>
        <w:rPr>
          <w:rFonts w:ascii="Times New Roman" w:hAnsi="Times New Roman"/>
          <w:sz w:val="20"/>
        </w:rPr>
        <w:t>deterministic</w:t>
      </w:r>
    </w:p>
    <w:p w14:paraId="7F36AF73" w14:textId="3EB879B2" w:rsidR="00A13742" w:rsidRDefault="00A13742"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6FF5C8FC" w14:textId="77777777" w:rsidR="00A13742" w:rsidRDefault="00A13742"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6</w:t>
      </w:r>
      <w:r>
        <w:rPr>
          <w:rFonts w:ascii="Times New Roman" w:hAnsi="Times New Roman"/>
          <w:sz w:val="20"/>
        </w:rPr>
        <w:t>7</w:t>
      </w:r>
    </w:p>
    <w:p w14:paraId="0C15C473" w14:textId="77777777" w:rsidR="0084466A" w:rsidRDefault="00A13742" w:rsidP="000C29F2">
      <w:pPr>
        <w:ind w:left="432"/>
        <w:rPr>
          <w:rFonts w:ascii="Times New Roman" w:hAnsi="Times New Roman"/>
          <w:sz w:val="20"/>
        </w:rPr>
      </w:pPr>
      <w:r>
        <w:rPr>
          <w:rFonts w:ascii="Times New Roman" w:hAnsi="Times New Roman"/>
          <w:sz w:val="20"/>
        </w:rPr>
        <w:t xml:space="preserve">Feedback: In order to </w:t>
      </w:r>
      <w:r w:rsidRPr="00A13742">
        <w:rPr>
          <w:rFonts w:ascii="Times New Roman" w:hAnsi="Times New Roman"/>
          <w:sz w:val="20"/>
        </w:rPr>
        <w:t>discover functional relationships between environmental events and behavior, behavioral researchers have a strong preference for the exp</w:t>
      </w:r>
      <w:r>
        <w:rPr>
          <w:rFonts w:ascii="Times New Roman" w:hAnsi="Times New Roman"/>
          <w:sz w:val="20"/>
        </w:rPr>
        <w:t>erimental approach to research.</w:t>
      </w:r>
    </w:p>
    <w:p w14:paraId="432C4F47" w14:textId="4621877E" w:rsidR="00481FC4" w:rsidRDefault="00481FC4" w:rsidP="00F75D49">
      <w:pPr>
        <w:rPr>
          <w:rFonts w:ascii="Times New Roman" w:hAnsi="Times New Roman"/>
          <w:sz w:val="20"/>
        </w:rPr>
      </w:pPr>
    </w:p>
    <w:p w14:paraId="15EA27A5" w14:textId="77777777" w:rsidR="00481FC4" w:rsidRDefault="00481FC4" w:rsidP="000C29F2">
      <w:pPr>
        <w:tabs>
          <w:tab w:val="left" w:pos="450"/>
        </w:tabs>
        <w:rPr>
          <w:rFonts w:ascii="Times New Roman" w:hAnsi="Times New Roman"/>
          <w:sz w:val="20"/>
        </w:rPr>
      </w:pPr>
    </w:p>
    <w:p w14:paraId="52FF980B" w14:textId="0F57C0D9" w:rsidR="00481FC4" w:rsidRDefault="00481FC4" w:rsidP="00481FC4">
      <w:pPr>
        <w:tabs>
          <w:tab w:val="left" w:pos="450"/>
        </w:tabs>
        <w:rPr>
          <w:rFonts w:ascii="Times New Roman" w:hAnsi="Times New Roman"/>
          <w:b/>
          <w:sz w:val="20"/>
        </w:rPr>
      </w:pPr>
      <w:r>
        <w:rPr>
          <w:rFonts w:ascii="Times New Roman" w:hAnsi="Times New Roman"/>
          <w:b/>
          <w:sz w:val="20"/>
        </w:rPr>
        <w:t>Group Designs</w:t>
      </w:r>
    </w:p>
    <w:p w14:paraId="3278B331" w14:textId="77777777" w:rsidR="00481FC4" w:rsidRDefault="00481FC4" w:rsidP="00481FC4">
      <w:pPr>
        <w:tabs>
          <w:tab w:val="left" w:pos="450"/>
        </w:tabs>
        <w:rPr>
          <w:rFonts w:ascii="Times New Roman" w:hAnsi="Times New Roman"/>
          <w:sz w:val="20"/>
        </w:rPr>
      </w:pPr>
    </w:p>
    <w:p w14:paraId="5B7F266E" w14:textId="44568D90" w:rsidR="00481FC4" w:rsidRPr="007D0A56" w:rsidRDefault="0084466A" w:rsidP="00481FC4">
      <w:pPr>
        <w:tabs>
          <w:tab w:val="left" w:pos="450"/>
        </w:tabs>
        <w:rPr>
          <w:rFonts w:ascii="Times New Roman" w:hAnsi="Times New Roman"/>
          <w:color w:val="000000"/>
          <w:sz w:val="20"/>
        </w:rPr>
      </w:pPr>
      <w:r>
        <w:rPr>
          <w:rFonts w:ascii="Times New Roman" w:hAnsi="Times New Roman"/>
          <w:color w:val="000000"/>
          <w:sz w:val="20"/>
        </w:rPr>
        <w:t>101</w:t>
      </w:r>
      <w:r w:rsidR="00481FC4">
        <w:rPr>
          <w:rFonts w:ascii="Times New Roman" w:hAnsi="Times New Roman"/>
          <w:color w:val="000000"/>
          <w:sz w:val="20"/>
        </w:rPr>
        <w:t>.</w:t>
      </w:r>
      <w:r w:rsidR="00481FC4">
        <w:rPr>
          <w:rFonts w:ascii="Times New Roman" w:hAnsi="Times New Roman"/>
          <w:color w:val="000000"/>
          <w:sz w:val="20"/>
        </w:rPr>
        <w:tab/>
      </w:r>
      <w:r w:rsidR="00481FC4" w:rsidRPr="007D0A56">
        <w:rPr>
          <w:rFonts w:ascii="Times New Roman" w:hAnsi="Times New Roman"/>
          <w:color w:val="000000"/>
          <w:sz w:val="20"/>
        </w:rPr>
        <w:t>A common control procedure in a group design is</w:t>
      </w:r>
      <w:r w:rsidR="00A13742" w:rsidRPr="007D0A56">
        <w:rPr>
          <w:rFonts w:ascii="Times New Roman" w:hAnsi="Times New Roman"/>
          <w:color w:val="000000"/>
          <w:sz w:val="20"/>
        </w:rPr>
        <w:t>:</w:t>
      </w:r>
    </w:p>
    <w:p w14:paraId="37F23CAD" w14:textId="77777777" w:rsidR="00481FC4" w:rsidRDefault="00481FC4" w:rsidP="00481FC4">
      <w:pPr>
        <w:numPr>
          <w:ilvl w:val="1"/>
          <w:numId w:val="31"/>
        </w:numPr>
        <w:tabs>
          <w:tab w:val="left" w:pos="450"/>
        </w:tabs>
        <w:rPr>
          <w:rFonts w:ascii="Times New Roman" w:hAnsi="Times New Roman"/>
          <w:color w:val="000000"/>
          <w:sz w:val="20"/>
        </w:rPr>
      </w:pPr>
      <w:r w:rsidRPr="007D0A56">
        <w:rPr>
          <w:rFonts w:ascii="Times New Roman" w:hAnsi="Times New Roman"/>
          <w:color w:val="000000"/>
          <w:sz w:val="20"/>
        </w:rPr>
        <w:t>random assignment of subjects to groups.</w:t>
      </w:r>
    </w:p>
    <w:p w14:paraId="630E9635" w14:textId="77777777" w:rsidR="00481FC4" w:rsidRDefault="00481FC4" w:rsidP="00481FC4">
      <w:pPr>
        <w:numPr>
          <w:ilvl w:val="1"/>
          <w:numId w:val="31"/>
        </w:numPr>
        <w:tabs>
          <w:tab w:val="left" w:pos="450"/>
        </w:tabs>
        <w:rPr>
          <w:rFonts w:ascii="Times New Roman" w:hAnsi="Times New Roman"/>
          <w:color w:val="000000"/>
          <w:sz w:val="20"/>
        </w:rPr>
      </w:pPr>
      <w:r>
        <w:rPr>
          <w:rFonts w:ascii="Times New Roman" w:hAnsi="Times New Roman"/>
          <w:color w:val="000000"/>
          <w:sz w:val="20"/>
        </w:rPr>
        <w:t>alternating assignment of subjects to groups.</w:t>
      </w:r>
    </w:p>
    <w:p w14:paraId="41A55588" w14:textId="4FB13533" w:rsidR="00481FC4" w:rsidRDefault="00481FC4" w:rsidP="00481FC4">
      <w:pPr>
        <w:numPr>
          <w:ilvl w:val="1"/>
          <w:numId w:val="31"/>
        </w:numPr>
        <w:tabs>
          <w:tab w:val="left" w:pos="450"/>
        </w:tabs>
        <w:rPr>
          <w:rFonts w:ascii="Times New Roman" w:hAnsi="Times New Roman"/>
          <w:color w:val="000000"/>
          <w:sz w:val="20"/>
        </w:rPr>
      </w:pPr>
      <w:r>
        <w:rPr>
          <w:rFonts w:ascii="Times New Roman" w:hAnsi="Times New Roman"/>
          <w:color w:val="000000"/>
          <w:sz w:val="20"/>
        </w:rPr>
        <w:t>recording a 1</w:t>
      </w:r>
      <w:r w:rsidR="00433B17">
        <w:rPr>
          <w:rFonts w:ascii="Times New Roman" w:hAnsi="Times New Roman"/>
          <w:color w:val="000000"/>
          <w:sz w:val="20"/>
        </w:rPr>
        <w:t>-</w:t>
      </w:r>
      <w:r>
        <w:rPr>
          <w:rFonts w:ascii="Times New Roman" w:hAnsi="Times New Roman"/>
          <w:color w:val="000000"/>
          <w:sz w:val="20"/>
        </w:rPr>
        <w:t>week baseline period.</w:t>
      </w:r>
    </w:p>
    <w:p w14:paraId="7ECF19EB" w14:textId="5C52C908" w:rsidR="00481FC4" w:rsidRDefault="00481FC4" w:rsidP="00481FC4">
      <w:pPr>
        <w:numPr>
          <w:ilvl w:val="1"/>
          <w:numId w:val="31"/>
        </w:numPr>
        <w:tabs>
          <w:tab w:val="left" w:pos="450"/>
        </w:tabs>
        <w:rPr>
          <w:rFonts w:ascii="Times New Roman" w:hAnsi="Times New Roman"/>
          <w:color w:val="000000"/>
          <w:sz w:val="20"/>
        </w:rPr>
      </w:pPr>
      <w:r>
        <w:rPr>
          <w:rFonts w:ascii="Times New Roman" w:hAnsi="Times New Roman"/>
          <w:color w:val="000000"/>
          <w:sz w:val="20"/>
        </w:rPr>
        <w:t>recording a 2</w:t>
      </w:r>
      <w:r w:rsidR="00433B17">
        <w:rPr>
          <w:rFonts w:ascii="Times New Roman" w:hAnsi="Times New Roman"/>
          <w:color w:val="000000"/>
          <w:sz w:val="20"/>
        </w:rPr>
        <w:t>-</w:t>
      </w:r>
      <w:r>
        <w:rPr>
          <w:rFonts w:ascii="Times New Roman" w:hAnsi="Times New Roman"/>
          <w:color w:val="000000"/>
          <w:sz w:val="20"/>
        </w:rPr>
        <w:t>week baseline period.</w:t>
      </w:r>
    </w:p>
    <w:p w14:paraId="6A225291" w14:textId="4781A50E" w:rsidR="00A13742" w:rsidRDefault="00A13742"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A</w:t>
      </w:r>
    </w:p>
    <w:p w14:paraId="41C66ACE" w14:textId="77777777" w:rsidR="00A13742" w:rsidRDefault="00A13742" w:rsidP="000C29F2">
      <w:pPr>
        <w:ind w:firstLine="432"/>
        <w:rPr>
          <w:rFonts w:ascii="Times New Roman" w:hAnsi="Times New Roman"/>
          <w:color w:val="000000"/>
          <w:sz w:val="20"/>
        </w:rPr>
      </w:pPr>
      <w:r>
        <w:rPr>
          <w:rFonts w:ascii="Times New Roman" w:hAnsi="Times New Roman"/>
          <w:color w:val="000000"/>
          <w:sz w:val="20"/>
        </w:rPr>
        <w:t>Page number: 67</w:t>
      </w:r>
    </w:p>
    <w:p w14:paraId="73FC2A6A" w14:textId="53A5D876" w:rsidR="00481FC4" w:rsidRDefault="00A13742" w:rsidP="000C29F2">
      <w:pPr>
        <w:ind w:left="432"/>
        <w:rPr>
          <w:rFonts w:ascii="Times New Roman" w:hAnsi="Times New Roman"/>
          <w:sz w:val="20"/>
        </w:rPr>
      </w:pPr>
      <w:r>
        <w:rPr>
          <w:rFonts w:ascii="Times New Roman" w:hAnsi="Times New Roman"/>
          <w:color w:val="000000"/>
          <w:sz w:val="20"/>
        </w:rPr>
        <w:t>Feedback: I</w:t>
      </w:r>
      <w:r w:rsidRPr="00A13742">
        <w:rPr>
          <w:rFonts w:ascii="Times New Roman" w:hAnsi="Times New Roman"/>
          <w:color w:val="000000"/>
          <w:sz w:val="20"/>
        </w:rPr>
        <w:t xml:space="preserve">n a simple </w:t>
      </w:r>
      <w:r w:rsidR="00192234">
        <w:rPr>
          <w:rFonts w:ascii="Times New Roman" w:hAnsi="Times New Roman"/>
          <w:color w:val="000000"/>
          <w:sz w:val="20"/>
        </w:rPr>
        <w:t xml:space="preserve">control </w:t>
      </w:r>
      <w:r w:rsidRPr="00A13742">
        <w:rPr>
          <w:rFonts w:ascii="Times New Roman" w:hAnsi="Times New Roman"/>
          <w:color w:val="000000"/>
          <w:sz w:val="20"/>
        </w:rPr>
        <w:t>group design, individuals are randomly assigned to either an experimental (or treatment) group or a control group</w:t>
      </w:r>
      <w:r>
        <w:rPr>
          <w:rFonts w:ascii="Times New Roman" w:hAnsi="Times New Roman"/>
          <w:color w:val="000000"/>
          <w:sz w:val="20"/>
        </w:rPr>
        <w:t>.</w:t>
      </w:r>
    </w:p>
    <w:p w14:paraId="4C939582" w14:textId="77777777" w:rsidR="00A13742" w:rsidRDefault="00A13742" w:rsidP="000C29F2">
      <w:pPr>
        <w:tabs>
          <w:tab w:val="left" w:pos="450"/>
        </w:tabs>
        <w:rPr>
          <w:rFonts w:ascii="Times New Roman" w:hAnsi="Times New Roman"/>
          <w:sz w:val="20"/>
        </w:rPr>
      </w:pPr>
    </w:p>
    <w:p w14:paraId="54DB6CD9" w14:textId="431831AF" w:rsidR="00481FC4" w:rsidRDefault="00481FC4" w:rsidP="00481FC4">
      <w:pPr>
        <w:tabs>
          <w:tab w:val="left" w:pos="450"/>
        </w:tabs>
        <w:rPr>
          <w:rFonts w:ascii="Times New Roman" w:hAnsi="Times New Roman"/>
          <w:sz w:val="20"/>
        </w:rPr>
      </w:pPr>
      <w:r>
        <w:rPr>
          <w:rFonts w:ascii="Times New Roman" w:hAnsi="Times New Roman"/>
          <w:sz w:val="20"/>
        </w:rPr>
        <w:t>10</w:t>
      </w:r>
      <w:r w:rsidR="0084466A">
        <w:rPr>
          <w:rFonts w:ascii="Times New Roman" w:hAnsi="Times New Roman"/>
          <w:sz w:val="20"/>
        </w:rPr>
        <w:t>2</w:t>
      </w:r>
      <w:r>
        <w:rPr>
          <w:rFonts w:ascii="Times New Roman" w:hAnsi="Times New Roman"/>
          <w:sz w:val="20"/>
        </w:rPr>
        <w:t>. In a simple group experiment on the effects of food deprivation on activity level, the control group would</w:t>
      </w:r>
      <w:r w:rsidR="007925DF">
        <w:rPr>
          <w:rFonts w:ascii="Times New Roman" w:hAnsi="Times New Roman"/>
          <w:sz w:val="20"/>
        </w:rPr>
        <w:t>:</w:t>
      </w:r>
    </w:p>
    <w:p w14:paraId="00EBABC2" w14:textId="77777777" w:rsidR="00481FC4" w:rsidRDefault="00481FC4" w:rsidP="00481FC4">
      <w:pPr>
        <w:numPr>
          <w:ilvl w:val="1"/>
          <w:numId w:val="33"/>
        </w:numPr>
        <w:tabs>
          <w:tab w:val="left" w:pos="450"/>
        </w:tabs>
        <w:rPr>
          <w:rFonts w:ascii="Times New Roman" w:hAnsi="Times New Roman"/>
          <w:sz w:val="20"/>
        </w:rPr>
      </w:pPr>
      <w:r>
        <w:rPr>
          <w:rFonts w:ascii="Times New Roman" w:hAnsi="Times New Roman"/>
          <w:sz w:val="20"/>
        </w:rPr>
        <w:t>show increased activity level.</w:t>
      </w:r>
    </w:p>
    <w:p w14:paraId="6C28ECAB" w14:textId="77777777" w:rsidR="00481FC4" w:rsidRDefault="00481FC4" w:rsidP="00481FC4">
      <w:pPr>
        <w:numPr>
          <w:ilvl w:val="1"/>
          <w:numId w:val="33"/>
        </w:numPr>
        <w:tabs>
          <w:tab w:val="left" w:pos="450"/>
        </w:tabs>
        <w:rPr>
          <w:rFonts w:ascii="Times New Roman" w:hAnsi="Times New Roman"/>
          <w:sz w:val="20"/>
        </w:rPr>
      </w:pPr>
      <w:r>
        <w:rPr>
          <w:rFonts w:ascii="Times New Roman" w:hAnsi="Times New Roman"/>
          <w:sz w:val="20"/>
        </w:rPr>
        <w:t>show decreased activity level.</w:t>
      </w:r>
    </w:p>
    <w:p w14:paraId="790C48FD" w14:textId="77777777" w:rsidR="00481FC4" w:rsidRDefault="00481FC4" w:rsidP="00481FC4">
      <w:pPr>
        <w:numPr>
          <w:ilvl w:val="1"/>
          <w:numId w:val="33"/>
        </w:numPr>
        <w:tabs>
          <w:tab w:val="left" w:pos="450"/>
        </w:tabs>
        <w:rPr>
          <w:rFonts w:ascii="Times New Roman" w:hAnsi="Times New Roman"/>
          <w:sz w:val="20"/>
        </w:rPr>
      </w:pPr>
      <w:r>
        <w:rPr>
          <w:rFonts w:ascii="Times New Roman" w:hAnsi="Times New Roman"/>
          <w:sz w:val="20"/>
        </w:rPr>
        <w:t>be subjected to food deprivation.</w:t>
      </w:r>
    </w:p>
    <w:p w14:paraId="67591ACD" w14:textId="77777777" w:rsidR="00481FC4" w:rsidRDefault="00481FC4" w:rsidP="00481FC4">
      <w:pPr>
        <w:numPr>
          <w:ilvl w:val="1"/>
          <w:numId w:val="33"/>
        </w:numPr>
        <w:tabs>
          <w:tab w:val="left" w:pos="450"/>
        </w:tabs>
        <w:rPr>
          <w:rFonts w:ascii="Times New Roman" w:hAnsi="Times New Roman"/>
          <w:sz w:val="20"/>
        </w:rPr>
      </w:pPr>
      <w:r>
        <w:rPr>
          <w:rFonts w:ascii="Times New Roman" w:hAnsi="Times New Roman"/>
          <w:sz w:val="20"/>
        </w:rPr>
        <w:t>eat normally.</w:t>
      </w:r>
    </w:p>
    <w:p w14:paraId="60662547" w14:textId="1236E835" w:rsidR="007925DF" w:rsidRDefault="007925DF"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49B109D5" w14:textId="77777777" w:rsidR="007925DF" w:rsidRDefault="007925DF" w:rsidP="000C29F2">
      <w:pPr>
        <w:ind w:firstLine="432"/>
        <w:rPr>
          <w:rFonts w:ascii="Times New Roman" w:hAnsi="Times New Roman"/>
          <w:sz w:val="20"/>
        </w:rPr>
      </w:pPr>
      <w:r>
        <w:rPr>
          <w:rFonts w:ascii="Times New Roman" w:hAnsi="Times New Roman"/>
          <w:sz w:val="20"/>
        </w:rPr>
        <w:t>Page number: 67</w:t>
      </w:r>
    </w:p>
    <w:p w14:paraId="27D2FF94" w14:textId="5F7706BA" w:rsidR="00481FC4" w:rsidRDefault="007925DF" w:rsidP="000C29F2">
      <w:pPr>
        <w:ind w:left="432"/>
        <w:rPr>
          <w:rFonts w:ascii="Times New Roman" w:hAnsi="Times New Roman"/>
          <w:sz w:val="20"/>
        </w:rPr>
      </w:pPr>
      <w:r>
        <w:rPr>
          <w:rFonts w:ascii="Times New Roman" w:hAnsi="Times New Roman"/>
          <w:sz w:val="20"/>
        </w:rPr>
        <w:t>Feedback: I</w:t>
      </w:r>
      <w:r w:rsidRPr="007925DF">
        <w:rPr>
          <w:rFonts w:ascii="Times New Roman" w:hAnsi="Times New Roman"/>
          <w:sz w:val="20"/>
        </w:rPr>
        <w:t xml:space="preserve">n a simple </w:t>
      </w:r>
      <w:r w:rsidR="006710DA">
        <w:rPr>
          <w:rFonts w:ascii="Times New Roman" w:hAnsi="Times New Roman"/>
          <w:sz w:val="20"/>
        </w:rPr>
        <w:t xml:space="preserve">control </w:t>
      </w:r>
      <w:r w:rsidRPr="007925DF">
        <w:rPr>
          <w:rFonts w:ascii="Times New Roman" w:hAnsi="Times New Roman"/>
          <w:sz w:val="20"/>
        </w:rPr>
        <w:t xml:space="preserve">group design, individuals are randomly assigned to either an experimental (or treatment) group or a control group; the experimental group is then exposed to a certain manipulation or treatment, </w:t>
      </w:r>
      <w:r>
        <w:rPr>
          <w:rFonts w:ascii="Times New Roman" w:hAnsi="Times New Roman"/>
          <w:sz w:val="20"/>
        </w:rPr>
        <w:t>while the control group is not.</w:t>
      </w:r>
    </w:p>
    <w:p w14:paraId="64A3AA61" w14:textId="77777777" w:rsidR="00481FC4" w:rsidRDefault="00481FC4" w:rsidP="000C29F2">
      <w:pPr>
        <w:rPr>
          <w:rFonts w:ascii="Times New Roman" w:hAnsi="Times New Roman"/>
          <w:sz w:val="20"/>
        </w:rPr>
      </w:pPr>
    </w:p>
    <w:p w14:paraId="75CC2E5E" w14:textId="56F102C2" w:rsidR="00481FC4" w:rsidRDefault="00481FC4">
      <w:pPr>
        <w:numPr>
          <w:ilvl w:val="0"/>
          <w:numId w:val="25"/>
        </w:numPr>
        <w:rPr>
          <w:rFonts w:ascii="Times New Roman" w:hAnsi="Times New Roman"/>
          <w:sz w:val="20"/>
        </w:rPr>
      </w:pPr>
      <w:r>
        <w:rPr>
          <w:rFonts w:ascii="Times New Roman" w:hAnsi="Times New Roman"/>
          <w:sz w:val="20"/>
        </w:rPr>
        <w:t>In a simple group experiment on the effects of punishment on response suppression in rats, the experimental group would</w:t>
      </w:r>
      <w:r w:rsidR="007925DF">
        <w:rPr>
          <w:rFonts w:ascii="Times New Roman" w:hAnsi="Times New Roman"/>
          <w:sz w:val="20"/>
        </w:rPr>
        <w:t>:</w:t>
      </w:r>
    </w:p>
    <w:p w14:paraId="351BB1E7" w14:textId="77777777" w:rsidR="00481FC4" w:rsidRDefault="00481FC4" w:rsidP="00481FC4">
      <w:pPr>
        <w:numPr>
          <w:ilvl w:val="1"/>
          <w:numId w:val="25"/>
        </w:numPr>
        <w:rPr>
          <w:rFonts w:ascii="Times New Roman" w:hAnsi="Times New Roman"/>
          <w:sz w:val="20"/>
        </w:rPr>
      </w:pPr>
      <w:r>
        <w:rPr>
          <w:rFonts w:ascii="Times New Roman" w:hAnsi="Times New Roman"/>
          <w:sz w:val="20"/>
        </w:rPr>
        <w:t>show decreased responding.</w:t>
      </w:r>
    </w:p>
    <w:p w14:paraId="0284B82C" w14:textId="77777777" w:rsidR="00481FC4" w:rsidRDefault="00481FC4" w:rsidP="00481FC4">
      <w:pPr>
        <w:numPr>
          <w:ilvl w:val="1"/>
          <w:numId w:val="25"/>
        </w:numPr>
        <w:rPr>
          <w:rFonts w:ascii="Times New Roman" w:hAnsi="Times New Roman"/>
          <w:sz w:val="20"/>
        </w:rPr>
      </w:pPr>
      <w:r>
        <w:rPr>
          <w:rFonts w:ascii="Times New Roman" w:hAnsi="Times New Roman"/>
          <w:sz w:val="20"/>
        </w:rPr>
        <w:t>show increased responding.</w:t>
      </w:r>
    </w:p>
    <w:p w14:paraId="389A2DE0" w14:textId="77777777" w:rsidR="00481FC4" w:rsidRDefault="00481FC4" w:rsidP="00481FC4">
      <w:pPr>
        <w:numPr>
          <w:ilvl w:val="1"/>
          <w:numId w:val="25"/>
        </w:numPr>
        <w:rPr>
          <w:rFonts w:ascii="Times New Roman" w:hAnsi="Times New Roman"/>
          <w:sz w:val="20"/>
        </w:rPr>
      </w:pPr>
      <w:r>
        <w:rPr>
          <w:rFonts w:ascii="Times New Roman" w:hAnsi="Times New Roman"/>
          <w:sz w:val="20"/>
        </w:rPr>
        <w:lastRenderedPageBreak/>
        <w:t>be subjected to punishment.</w:t>
      </w:r>
    </w:p>
    <w:p w14:paraId="0DDEC592" w14:textId="77777777" w:rsidR="00481FC4" w:rsidRDefault="00481FC4" w:rsidP="00481FC4">
      <w:pPr>
        <w:numPr>
          <w:ilvl w:val="1"/>
          <w:numId w:val="25"/>
        </w:numPr>
        <w:rPr>
          <w:rFonts w:ascii="Times New Roman" w:hAnsi="Times New Roman"/>
          <w:sz w:val="20"/>
        </w:rPr>
      </w:pPr>
      <w:r>
        <w:rPr>
          <w:rFonts w:ascii="Times New Roman" w:hAnsi="Times New Roman"/>
          <w:sz w:val="20"/>
        </w:rPr>
        <w:t>not be subjected to punishment.</w:t>
      </w:r>
    </w:p>
    <w:p w14:paraId="364E1854" w14:textId="7703A99C" w:rsidR="007925DF" w:rsidRDefault="007925DF"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6D082162" w14:textId="190522D0" w:rsidR="00481FC4" w:rsidRDefault="007925DF" w:rsidP="000C29F2">
      <w:pPr>
        <w:ind w:firstLine="432"/>
        <w:rPr>
          <w:rFonts w:ascii="Times New Roman" w:hAnsi="Times New Roman"/>
          <w:color w:val="000000"/>
          <w:sz w:val="20"/>
        </w:rPr>
      </w:pPr>
      <w:r>
        <w:rPr>
          <w:rFonts w:ascii="Times New Roman" w:hAnsi="Times New Roman"/>
          <w:sz w:val="20"/>
        </w:rPr>
        <w:t>Page number: 67</w:t>
      </w:r>
      <w:r w:rsidR="00481FC4">
        <w:rPr>
          <w:rFonts w:ascii="Times New Roman" w:hAnsi="Times New Roman"/>
          <w:sz w:val="20"/>
        </w:rPr>
        <w:tab/>
      </w:r>
    </w:p>
    <w:p w14:paraId="6BF5A8C1" w14:textId="4175684B" w:rsidR="007925DF" w:rsidRDefault="007925DF" w:rsidP="000C29F2">
      <w:pPr>
        <w:ind w:left="432"/>
        <w:rPr>
          <w:rFonts w:ascii="Times New Roman" w:hAnsi="Times New Roman"/>
          <w:sz w:val="20"/>
        </w:rPr>
      </w:pPr>
      <w:r>
        <w:rPr>
          <w:rFonts w:ascii="Times New Roman" w:hAnsi="Times New Roman"/>
          <w:color w:val="000000"/>
          <w:sz w:val="20"/>
        </w:rPr>
        <w:t xml:space="preserve">Feedback: </w:t>
      </w:r>
      <w:r>
        <w:rPr>
          <w:rFonts w:ascii="Times New Roman" w:hAnsi="Times New Roman"/>
          <w:sz w:val="20"/>
        </w:rPr>
        <w:t>I</w:t>
      </w:r>
      <w:r w:rsidRPr="007925DF">
        <w:rPr>
          <w:rFonts w:ascii="Times New Roman" w:hAnsi="Times New Roman"/>
          <w:sz w:val="20"/>
        </w:rPr>
        <w:t xml:space="preserve">n a simple </w:t>
      </w:r>
      <w:r w:rsidR="006710DA">
        <w:rPr>
          <w:rFonts w:ascii="Times New Roman" w:hAnsi="Times New Roman"/>
          <w:sz w:val="20"/>
        </w:rPr>
        <w:t xml:space="preserve">control </w:t>
      </w:r>
      <w:r w:rsidRPr="007925DF">
        <w:rPr>
          <w:rFonts w:ascii="Times New Roman" w:hAnsi="Times New Roman"/>
          <w:sz w:val="20"/>
        </w:rPr>
        <w:t xml:space="preserve">group design, individuals are randomly assigned to either an experimental (or treatment) group or a control group; the experimental group is then exposed to a certain manipulation or treatment, </w:t>
      </w:r>
      <w:r>
        <w:rPr>
          <w:rFonts w:ascii="Times New Roman" w:hAnsi="Times New Roman"/>
          <w:sz w:val="20"/>
        </w:rPr>
        <w:t>while the control group is not.</w:t>
      </w:r>
    </w:p>
    <w:p w14:paraId="2E43088F" w14:textId="5CAC13EA" w:rsidR="00192234" w:rsidRDefault="00192234" w:rsidP="000C29F2">
      <w:pPr>
        <w:ind w:left="432"/>
        <w:rPr>
          <w:rFonts w:ascii="Times New Roman" w:hAnsi="Times New Roman"/>
          <w:sz w:val="20"/>
        </w:rPr>
      </w:pPr>
      <w:r>
        <w:rPr>
          <w:rFonts w:ascii="Times New Roman" w:hAnsi="Times New Roman"/>
          <w:color w:val="000000"/>
          <w:sz w:val="20"/>
        </w:rPr>
        <w:t>QZ</w:t>
      </w:r>
    </w:p>
    <w:p w14:paraId="4A57F391" w14:textId="77777777" w:rsidR="00481FC4" w:rsidRDefault="00481FC4" w:rsidP="000C29F2">
      <w:pPr>
        <w:rPr>
          <w:rFonts w:ascii="Times New Roman" w:hAnsi="Times New Roman"/>
          <w:sz w:val="20"/>
        </w:rPr>
      </w:pPr>
    </w:p>
    <w:p w14:paraId="2B27DA78" w14:textId="4E1A8A5B" w:rsidR="00481FC4" w:rsidRDefault="00481FC4" w:rsidP="00481FC4">
      <w:pPr>
        <w:numPr>
          <w:ilvl w:val="0"/>
          <w:numId w:val="25"/>
        </w:numPr>
        <w:rPr>
          <w:rFonts w:ascii="Times New Roman" w:hAnsi="Times New Roman"/>
          <w:sz w:val="20"/>
        </w:rPr>
      </w:pPr>
      <w:r>
        <w:rPr>
          <w:rFonts w:ascii="Times New Roman" w:hAnsi="Times New Roman"/>
          <w:sz w:val="20"/>
        </w:rPr>
        <w:t xml:space="preserve">In a </w:t>
      </w:r>
      <w:r w:rsidR="007925DF">
        <w:rPr>
          <w:rFonts w:ascii="Times New Roman" w:hAnsi="Times New Roman"/>
          <w:sz w:val="20"/>
        </w:rPr>
        <w:t>2</w:t>
      </w:r>
      <w:r>
        <w:rPr>
          <w:rFonts w:ascii="Times New Roman" w:hAnsi="Times New Roman"/>
          <w:sz w:val="20"/>
        </w:rPr>
        <w:t xml:space="preserve"> x </w:t>
      </w:r>
      <w:r w:rsidR="007925DF">
        <w:rPr>
          <w:rFonts w:ascii="Times New Roman" w:hAnsi="Times New Roman"/>
          <w:sz w:val="20"/>
        </w:rPr>
        <w:t>3</w:t>
      </w:r>
      <w:r>
        <w:rPr>
          <w:rFonts w:ascii="Times New Roman" w:hAnsi="Times New Roman"/>
          <w:sz w:val="20"/>
        </w:rPr>
        <w:t xml:space="preserve"> factorial group design, there are</w:t>
      </w:r>
      <w:r w:rsidR="007925DF">
        <w:rPr>
          <w:rFonts w:ascii="Times New Roman" w:hAnsi="Times New Roman"/>
          <w:sz w:val="20"/>
        </w:rPr>
        <w:t>:</w:t>
      </w:r>
    </w:p>
    <w:p w14:paraId="32F4EA70" w14:textId="77777777" w:rsidR="00481FC4" w:rsidRDefault="00481FC4" w:rsidP="00481FC4">
      <w:pPr>
        <w:numPr>
          <w:ilvl w:val="1"/>
          <w:numId w:val="25"/>
        </w:numPr>
        <w:rPr>
          <w:rFonts w:ascii="Times New Roman" w:hAnsi="Times New Roman"/>
          <w:sz w:val="20"/>
        </w:rPr>
      </w:pPr>
      <w:r>
        <w:rPr>
          <w:rFonts w:ascii="Times New Roman" w:hAnsi="Times New Roman"/>
          <w:sz w:val="20"/>
        </w:rPr>
        <w:t>3 treatment groups and 4 control groups.</w:t>
      </w:r>
    </w:p>
    <w:p w14:paraId="78D2910B" w14:textId="77777777" w:rsidR="00481FC4" w:rsidRDefault="00481FC4" w:rsidP="00481FC4">
      <w:pPr>
        <w:numPr>
          <w:ilvl w:val="1"/>
          <w:numId w:val="25"/>
        </w:numPr>
        <w:rPr>
          <w:rFonts w:ascii="Times New Roman" w:hAnsi="Times New Roman"/>
          <w:sz w:val="20"/>
        </w:rPr>
      </w:pPr>
      <w:r>
        <w:rPr>
          <w:rFonts w:ascii="Times New Roman" w:hAnsi="Times New Roman"/>
          <w:sz w:val="20"/>
        </w:rPr>
        <w:t>3 dependent variables and 4 independent variables.</w:t>
      </w:r>
    </w:p>
    <w:p w14:paraId="41134257" w14:textId="77777777" w:rsidR="00481FC4" w:rsidRDefault="00481FC4" w:rsidP="00481FC4">
      <w:pPr>
        <w:numPr>
          <w:ilvl w:val="1"/>
          <w:numId w:val="25"/>
        </w:numPr>
        <w:rPr>
          <w:rFonts w:ascii="Times New Roman" w:hAnsi="Times New Roman"/>
          <w:sz w:val="20"/>
        </w:rPr>
      </w:pPr>
      <w:r>
        <w:rPr>
          <w:rFonts w:ascii="Times New Roman" w:hAnsi="Times New Roman"/>
          <w:sz w:val="20"/>
        </w:rPr>
        <w:t>two independent variables.</w:t>
      </w:r>
    </w:p>
    <w:p w14:paraId="1AE4DA73" w14:textId="77777777" w:rsidR="00481FC4" w:rsidRDefault="00481FC4" w:rsidP="00481FC4">
      <w:pPr>
        <w:numPr>
          <w:ilvl w:val="1"/>
          <w:numId w:val="25"/>
        </w:numPr>
        <w:rPr>
          <w:rFonts w:ascii="Times New Roman" w:hAnsi="Times New Roman"/>
          <w:sz w:val="20"/>
        </w:rPr>
      </w:pPr>
      <w:r>
        <w:rPr>
          <w:rFonts w:ascii="Times New Roman" w:hAnsi="Times New Roman"/>
          <w:sz w:val="20"/>
        </w:rPr>
        <w:t>two dependent variables.</w:t>
      </w:r>
    </w:p>
    <w:p w14:paraId="589D3542" w14:textId="6B3AAB8F" w:rsidR="007925DF" w:rsidRDefault="007925DF"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221109C2" w14:textId="44D4795F" w:rsidR="00481FC4" w:rsidRDefault="007925DF" w:rsidP="000C29F2">
      <w:pPr>
        <w:ind w:firstLine="432"/>
        <w:rPr>
          <w:rFonts w:ascii="Times New Roman" w:hAnsi="Times New Roman"/>
          <w:sz w:val="20"/>
        </w:rPr>
      </w:pPr>
      <w:r>
        <w:rPr>
          <w:rFonts w:ascii="Times New Roman" w:hAnsi="Times New Roman"/>
          <w:sz w:val="20"/>
        </w:rPr>
        <w:t>Page number: 68</w:t>
      </w:r>
    </w:p>
    <w:p w14:paraId="02B016B8" w14:textId="18B28F94" w:rsidR="007925DF" w:rsidRDefault="007925DF" w:rsidP="000C29F2">
      <w:pPr>
        <w:ind w:left="432"/>
        <w:rPr>
          <w:rFonts w:ascii="Times New Roman" w:hAnsi="Times New Roman"/>
          <w:sz w:val="20"/>
        </w:rPr>
      </w:pPr>
      <w:r>
        <w:rPr>
          <w:rFonts w:ascii="Times New Roman" w:hAnsi="Times New Roman"/>
          <w:sz w:val="20"/>
        </w:rPr>
        <w:t>Feedback: In a 2 x</w:t>
      </w:r>
      <w:r w:rsidRPr="007925DF">
        <w:rPr>
          <w:rFonts w:ascii="Times New Roman" w:hAnsi="Times New Roman"/>
          <w:sz w:val="20"/>
        </w:rPr>
        <w:t xml:space="preserve"> 3 factorial design, there are two independent variables, the first of which has two </w:t>
      </w:r>
      <w:r>
        <w:rPr>
          <w:rFonts w:ascii="Times New Roman" w:hAnsi="Times New Roman"/>
          <w:sz w:val="20"/>
        </w:rPr>
        <w:t xml:space="preserve">levels </w:t>
      </w:r>
      <w:r w:rsidRPr="007925DF">
        <w:rPr>
          <w:rFonts w:ascii="Times New Roman" w:hAnsi="Times New Roman"/>
          <w:sz w:val="20"/>
        </w:rPr>
        <w:t>and the second of which has three levels</w:t>
      </w:r>
      <w:r>
        <w:rPr>
          <w:rFonts w:ascii="Times New Roman" w:hAnsi="Times New Roman"/>
          <w:sz w:val="20"/>
        </w:rPr>
        <w:t>.</w:t>
      </w:r>
    </w:p>
    <w:p w14:paraId="38645002" w14:textId="77777777" w:rsidR="00481FC4" w:rsidRDefault="00481FC4" w:rsidP="000C29F2">
      <w:pPr>
        <w:rPr>
          <w:rFonts w:ascii="Times New Roman" w:hAnsi="Times New Roman"/>
          <w:sz w:val="20"/>
        </w:rPr>
      </w:pPr>
    </w:p>
    <w:p w14:paraId="7B5E3B49" w14:textId="2641050F" w:rsidR="00481FC4" w:rsidRDefault="00481FC4" w:rsidP="00481FC4">
      <w:pPr>
        <w:numPr>
          <w:ilvl w:val="0"/>
          <w:numId w:val="25"/>
        </w:numPr>
        <w:rPr>
          <w:rFonts w:ascii="Times New Roman" w:hAnsi="Times New Roman"/>
          <w:sz w:val="20"/>
        </w:rPr>
      </w:pPr>
      <w:r>
        <w:rPr>
          <w:rFonts w:ascii="Times New Roman" w:hAnsi="Times New Roman"/>
          <w:sz w:val="20"/>
        </w:rPr>
        <w:t>In a 2 x 2 factorial group design, there are</w:t>
      </w:r>
      <w:r w:rsidR="00CD3D71">
        <w:rPr>
          <w:rFonts w:ascii="Times New Roman" w:hAnsi="Times New Roman"/>
          <w:sz w:val="20"/>
        </w:rPr>
        <w:t>:</w:t>
      </w:r>
    </w:p>
    <w:p w14:paraId="69155933" w14:textId="77777777" w:rsidR="00481FC4" w:rsidRDefault="00481FC4" w:rsidP="00481FC4">
      <w:pPr>
        <w:numPr>
          <w:ilvl w:val="1"/>
          <w:numId w:val="25"/>
        </w:numPr>
        <w:rPr>
          <w:rFonts w:ascii="Times New Roman" w:hAnsi="Times New Roman"/>
          <w:sz w:val="20"/>
        </w:rPr>
      </w:pPr>
      <w:r>
        <w:rPr>
          <w:rFonts w:ascii="Times New Roman" w:hAnsi="Times New Roman"/>
          <w:sz w:val="20"/>
        </w:rPr>
        <w:t>2 treatment groups.</w:t>
      </w:r>
    </w:p>
    <w:p w14:paraId="730BF921" w14:textId="77777777" w:rsidR="00481FC4" w:rsidRDefault="00481FC4" w:rsidP="00481FC4">
      <w:pPr>
        <w:numPr>
          <w:ilvl w:val="1"/>
          <w:numId w:val="25"/>
        </w:numPr>
        <w:rPr>
          <w:rFonts w:ascii="Times New Roman" w:hAnsi="Times New Roman"/>
          <w:sz w:val="20"/>
        </w:rPr>
      </w:pPr>
      <w:r>
        <w:rPr>
          <w:rFonts w:ascii="Times New Roman" w:hAnsi="Times New Roman"/>
          <w:sz w:val="20"/>
        </w:rPr>
        <w:t>2 independent variables and 2 dependent variables.</w:t>
      </w:r>
    </w:p>
    <w:p w14:paraId="2D614DA4" w14:textId="77777777" w:rsidR="00481FC4" w:rsidRDefault="00481FC4" w:rsidP="00481FC4">
      <w:pPr>
        <w:numPr>
          <w:ilvl w:val="1"/>
          <w:numId w:val="25"/>
        </w:numPr>
        <w:rPr>
          <w:rFonts w:ascii="Times New Roman" w:hAnsi="Times New Roman"/>
          <w:sz w:val="20"/>
        </w:rPr>
      </w:pPr>
      <w:r>
        <w:rPr>
          <w:rFonts w:ascii="Times New Roman" w:hAnsi="Times New Roman"/>
          <w:sz w:val="20"/>
        </w:rPr>
        <w:t>2 independent variables.</w:t>
      </w:r>
    </w:p>
    <w:p w14:paraId="08EC60BA" w14:textId="77777777" w:rsidR="00481FC4" w:rsidRDefault="00481FC4" w:rsidP="00481FC4">
      <w:pPr>
        <w:numPr>
          <w:ilvl w:val="1"/>
          <w:numId w:val="25"/>
        </w:numPr>
        <w:rPr>
          <w:rFonts w:ascii="Times New Roman" w:hAnsi="Times New Roman"/>
          <w:sz w:val="20"/>
        </w:rPr>
      </w:pPr>
      <w:r>
        <w:rPr>
          <w:rFonts w:ascii="Times New Roman" w:hAnsi="Times New Roman"/>
          <w:sz w:val="20"/>
        </w:rPr>
        <w:t>2 dependent variables.</w:t>
      </w:r>
    </w:p>
    <w:p w14:paraId="6F47725E" w14:textId="6F5329B8" w:rsidR="00CD3D71" w:rsidRDefault="00CD3D71"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22FB8632" w14:textId="64747353" w:rsidR="00481FC4" w:rsidRDefault="00CD3D71" w:rsidP="000C29F2">
      <w:pPr>
        <w:ind w:firstLine="432"/>
        <w:rPr>
          <w:rFonts w:ascii="Times New Roman" w:hAnsi="Times New Roman"/>
          <w:sz w:val="20"/>
        </w:rPr>
      </w:pPr>
      <w:r>
        <w:rPr>
          <w:rFonts w:ascii="Times New Roman" w:hAnsi="Times New Roman"/>
          <w:sz w:val="20"/>
        </w:rPr>
        <w:t>Page number: 69</w:t>
      </w:r>
    </w:p>
    <w:p w14:paraId="2658045B" w14:textId="77777777" w:rsidR="00CD3D71" w:rsidRDefault="00CD3D71" w:rsidP="000C29F2">
      <w:pPr>
        <w:ind w:left="432"/>
        <w:rPr>
          <w:rFonts w:ascii="Times New Roman" w:hAnsi="Times New Roman"/>
          <w:sz w:val="20"/>
        </w:rPr>
      </w:pPr>
      <w:r>
        <w:rPr>
          <w:rFonts w:ascii="Times New Roman" w:hAnsi="Times New Roman"/>
          <w:sz w:val="20"/>
        </w:rPr>
        <w:t>Feedback: In a 2x2 factorial control group design, there are two independent variables, each of which has two levels.</w:t>
      </w:r>
    </w:p>
    <w:p w14:paraId="19ABE8E2" w14:textId="77777777" w:rsidR="00481FC4" w:rsidRDefault="00481FC4" w:rsidP="000C29F2">
      <w:pPr>
        <w:rPr>
          <w:rFonts w:ascii="Times New Roman" w:hAnsi="Times New Roman"/>
          <w:sz w:val="20"/>
        </w:rPr>
      </w:pPr>
    </w:p>
    <w:p w14:paraId="7311E710" w14:textId="5B879B2F" w:rsidR="00481FC4" w:rsidRDefault="00481FC4" w:rsidP="00481FC4">
      <w:pPr>
        <w:numPr>
          <w:ilvl w:val="0"/>
          <w:numId w:val="25"/>
        </w:numPr>
        <w:rPr>
          <w:rFonts w:ascii="Times New Roman" w:hAnsi="Times New Roman"/>
          <w:sz w:val="20"/>
        </w:rPr>
      </w:pPr>
      <w:r>
        <w:rPr>
          <w:rFonts w:ascii="Times New Roman" w:hAnsi="Times New Roman"/>
          <w:sz w:val="20"/>
        </w:rPr>
        <w:t xml:space="preserve">A new teaching method is being tested on students. Three age groups of students will receive either the new method, or a standard (control) method. If the new method is only effective on the youngest age group of students, you would say that there is _____between the effects of the </w:t>
      </w:r>
      <w:r w:rsidR="00CD3D71">
        <w:rPr>
          <w:rFonts w:ascii="Times New Roman" w:hAnsi="Times New Roman"/>
          <w:sz w:val="20"/>
        </w:rPr>
        <w:t xml:space="preserve">teaching method </w:t>
      </w:r>
      <w:r>
        <w:rPr>
          <w:rFonts w:ascii="Times New Roman" w:hAnsi="Times New Roman"/>
          <w:sz w:val="20"/>
        </w:rPr>
        <w:t>and the effects of age.</w:t>
      </w:r>
    </w:p>
    <w:p w14:paraId="10DA3D29" w14:textId="77777777" w:rsidR="00481FC4" w:rsidRDefault="00481FC4" w:rsidP="00481FC4">
      <w:pPr>
        <w:numPr>
          <w:ilvl w:val="1"/>
          <w:numId w:val="25"/>
        </w:numPr>
        <w:rPr>
          <w:rFonts w:ascii="Times New Roman" w:hAnsi="Times New Roman"/>
          <w:sz w:val="20"/>
        </w:rPr>
      </w:pPr>
      <w:r>
        <w:rPr>
          <w:rFonts w:ascii="Times New Roman" w:hAnsi="Times New Roman"/>
          <w:sz w:val="20"/>
        </w:rPr>
        <w:t>no relationship</w:t>
      </w:r>
    </w:p>
    <w:p w14:paraId="1F691A8C" w14:textId="77777777" w:rsidR="00481FC4" w:rsidRDefault="00481FC4" w:rsidP="00481FC4">
      <w:pPr>
        <w:numPr>
          <w:ilvl w:val="1"/>
          <w:numId w:val="25"/>
        </w:numPr>
        <w:rPr>
          <w:rFonts w:ascii="Times New Roman" w:hAnsi="Times New Roman"/>
          <w:sz w:val="20"/>
        </w:rPr>
      </w:pPr>
      <w:r>
        <w:rPr>
          <w:rFonts w:ascii="Times New Roman" w:hAnsi="Times New Roman"/>
          <w:sz w:val="20"/>
        </w:rPr>
        <w:t>an interaction</w:t>
      </w:r>
    </w:p>
    <w:p w14:paraId="1E2C3FBC" w14:textId="77777777" w:rsidR="00481FC4" w:rsidRDefault="00481FC4" w:rsidP="00481FC4">
      <w:pPr>
        <w:numPr>
          <w:ilvl w:val="1"/>
          <w:numId w:val="25"/>
        </w:numPr>
        <w:rPr>
          <w:rFonts w:ascii="Times New Roman" w:hAnsi="Times New Roman"/>
          <w:sz w:val="20"/>
        </w:rPr>
      </w:pPr>
      <w:r>
        <w:rPr>
          <w:rFonts w:ascii="Times New Roman" w:hAnsi="Times New Roman"/>
          <w:sz w:val="20"/>
        </w:rPr>
        <w:t>a partial effect</w:t>
      </w:r>
    </w:p>
    <w:p w14:paraId="2295BEBB" w14:textId="77777777" w:rsidR="00481FC4" w:rsidRDefault="00481FC4" w:rsidP="00481FC4">
      <w:pPr>
        <w:numPr>
          <w:ilvl w:val="1"/>
          <w:numId w:val="25"/>
        </w:numPr>
        <w:rPr>
          <w:rFonts w:ascii="Times New Roman" w:hAnsi="Times New Roman"/>
          <w:sz w:val="20"/>
        </w:rPr>
      </w:pPr>
      <w:r>
        <w:rPr>
          <w:rFonts w:ascii="Times New Roman" w:hAnsi="Times New Roman"/>
          <w:sz w:val="20"/>
        </w:rPr>
        <w:t>a control effect</w:t>
      </w:r>
    </w:p>
    <w:p w14:paraId="65C2BE95" w14:textId="05A22440" w:rsidR="00CD3D71" w:rsidRDefault="00CD3D71"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7B16523C" w14:textId="77777777" w:rsidR="00CD3D71" w:rsidRDefault="00CD3D71" w:rsidP="000C29F2">
      <w:pPr>
        <w:ind w:firstLine="432"/>
        <w:rPr>
          <w:rFonts w:ascii="Times New Roman" w:hAnsi="Times New Roman"/>
          <w:sz w:val="20"/>
        </w:rPr>
      </w:pPr>
      <w:r>
        <w:rPr>
          <w:rFonts w:ascii="Times New Roman" w:hAnsi="Times New Roman"/>
          <w:sz w:val="20"/>
        </w:rPr>
        <w:t>Page number: 68</w:t>
      </w:r>
    </w:p>
    <w:p w14:paraId="225DCE85" w14:textId="38557102" w:rsidR="00481FC4" w:rsidRDefault="00CD3D71" w:rsidP="000C29F2">
      <w:pPr>
        <w:ind w:left="432"/>
        <w:rPr>
          <w:rFonts w:ascii="Times New Roman" w:hAnsi="Times New Roman"/>
          <w:sz w:val="20"/>
        </w:rPr>
      </w:pPr>
      <w:r>
        <w:rPr>
          <w:rFonts w:ascii="Times New Roman" w:hAnsi="Times New Roman"/>
          <w:sz w:val="20"/>
        </w:rPr>
        <w:t>Feedback: Since the new teaching method is found effective only on the youngest age group of students, it would imply an interaction between</w:t>
      </w:r>
      <w:r w:rsidRPr="00CD3D71">
        <w:rPr>
          <w:rFonts w:ascii="Times New Roman" w:hAnsi="Times New Roman"/>
          <w:sz w:val="20"/>
        </w:rPr>
        <w:t xml:space="preserve"> </w:t>
      </w:r>
      <w:r>
        <w:rPr>
          <w:rFonts w:ascii="Times New Roman" w:hAnsi="Times New Roman"/>
          <w:sz w:val="20"/>
        </w:rPr>
        <w:t>the effects of the teaching method and the effects of age.</w:t>
      </w:r>
    </w:p>
    <w:p w14:paraId="03C88E93" w14:textId="77777777" w:rsidR="00481FC4" w:rsidRDefault="00481FC4" w:rsidP="000C29F2">
      <w:pPr>
        <w:rPr>
          <w:rFonts w:ascii="Times New Roman" w:hAnsi="Times New Roman"/>
          <w:sz w:val="20"/>
        </w:rPr>
      </w:pPr>
    </w:p>
    <w:p w14:paraId="4012511A" w14:textId="01AE2C3D" w:rsidR="00481FC4" w:rsidRDefault="00481FC4" w:rsidP="00481FC4">
      <w:pPr>
        <w:numPr>
          <w:ilvl w:val="0"/>
          <w:numId w:val="25"/>
        </w:numPr>
        <w:rPr>
          <w:rFonts w:ascii="Times New Roman" w:hAnsi="Times New Roman"/>
          <w:sz w:val="20"/>
        </w:rPr>
      </w:pPr>
      <w:r>
        <w:rPr>
          <w:rFonts w:ascii="Times New Roman" w:hAnsi="Times New Roman"/>
          <w:sz w:val="20"/>
        </w:rPr>
        <w:t>A(n) _____is a type of group design in which the species of animals within the study constitutes one of the independent variables.</w:t>
      </w:r>
    </w:p>
    <w:p w14:paraId="19BE3906" w14:textId="5FFDCE0F" w:rsidR="00481FC4" w:rsidRDefault="00481FC4" w:rsidP="00481FC4">
      <w:pPr>
        <w:numPr>
          <w:ilvl w:val="1"/>
          <w:numId w:val="25"/>
        </w:numPr>
        <w:rPr>
          <w:rFonts w:ascii="Times New Roman" w:hAnsi="Times New Roman"/>
          <w:sz w:val="20"/>
        </w:rPr>
      </w:pPr>
      <w:r>
        <w:rPr>
          <w:rFonts w:ascii="Times New Roman" w:hAnsi="Times New Roman"/>
          <w:sz w:val="20"/>
        </w:rPr>
        <w:t>evolutionary design</w:t>
      </w:r>
    </w:p>
    <w:p w14:paraId="319E6835" w14:textId="1EE5F8B6" w:rsidR="00481FC4" w:rsidRDefault="00481FC4" w:rsidP="00481FC4">
      <w:pPr>
        <w:numPr>
          <w:ilvl w:val="1"/>
          <w:numId w:val="25"/>
        </w:numPr>
        <w:rPr>
          <w:rFonts w:ascii="Times New Roman" w:hAnsi="Times New Roman"/>
          <w:sz w:val="20"/>
        </w:rPr>
      </w:pPr>
      <w:r>
        <w:rPr>
          <w:rFonts w:ascii="Times New Roman" w:hAnsi="Times New Roman"/>
          <w:sz w:val="20"/>
        </w:rPr>
        <w:t>comparative design</w:t>
      </w:r>
    </w:p>
    <w:p w14:paraId="2510889B" w14:textId="7DDE9C81" w:rsidR="00481FC4" w:rsidRDefault="00481FC4" w:rsidP="00481FC4">
      <w:pPr>
        <w:numPr>
          <w:ilvl w:val="1"/>
          <w:numId w:val="25"/>
        </w:numPr>
        <w:rPr>
          <w:rFonts w:ascii="Times New Roman" w:hAnsi="Times New Roman"/>
          <w:sz w:val="20"/>
        </w:rPr>
      </w:pPr>
      <w:r>
        <w:rPr>
          <w:rFonts w:ascii="Times New Roman" w:hAnsi="Times New Roman"/>
          <w:sz w:val="20"/>
        </w:rPr>
        <w:t>no-treatment design</w:t>
      </w:r>
    </w:p>
    <w:p w14:paraId="06556380" w14:textId="512D5445" w:rsidR="00481FC4" w:rsidRDefault="00481FC4" w:rsidP="00481FC4">
      <w:pPr>
        <w:numPr>
          <w:ilvl w:val="1"/>
          <w:numId w:val="25"/>
        </w:numPr>
        <w:rPr>
          <w:rFonts w:ascii="Times New Roman" w:hAnsi="Times New Roman"/>
          <w:sz w:val="20"/>
        </w:rPr>
      </w:pPr>
      <w:r>
        <w:rPr>
          <w:rFonts w:ascii="Times New Roman" w:hAnsi="Times New Roman"/>
          <w:sz w:val="20"/>
        </w:rPr>
        <w:t>2 x 2 design</w:t>
      </w:r>
    </w:p>
    <w:p w14:paraId="14D6DA07" w14:textId="53D91B60" w:rsidR="00CD3D71" w:rsidRDefault="00CD3D71"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1176FEAF" w14:textId="77777777" w:rsidR="002E3830" w:rsidRDefault="00CD3D71" w:rsidP="000C29F2">
      <w:pPr>
        <w:ind w:firstLine="432"/>
        <w:rPr>
          <w:rFonts w:ascii="Times New Roman" w:hAnsi="Times New Roman"/>
          <w:sz w:val="20"/>
        </w:rPr>
      </w:pPr>
      <w:r>
        <w:rPr>
          <w:rFonts w:ascii="Times New Roman" w:hAnsi="Times New Roman"/>
          <w:sz w:val="20"/>
        </w:rPr>
        <w:t xml:space="preserve">Page number: </w:t>
      </w:r>
      <w:r w:rsidR="002E3830">
        <w:rPr>
          <w:rFonts w:ascii="Times New Roman" w:hAnsi="Times New Roman"/>
          <w:sz w:val="20"/>
        </w:rPr>
        <w:t>68</w:t>
      </w:r>
    </w:p>
    <w:p w14:paraId="1D1545A2" w14:textId="4AFC0678" w:rsidR="00481FC4" w:rsidRDefault="002E3830" w:rsidP="000C29F2">
      <w:pPr>
        <w:ind w:left="432"/>
        <w:rPr>
          <w:rFonts w:ascii="Times New Roman" w:hAnsi="Times New Roman"/>
          <w:sz w:val="20"/>
        </w:rPr>
      </w:pPr>
      <w:r>
        <w:rPr>
          <w:rFonts w:ascii="Times New Roman" w:hAnsi="Times New Roman"/>
          <w:sz w:val="20"/>
        </w:rPr>
        <w:t xml:space="preserve">Feedback: </w:t>
      </w:r>
      <w:r w:rsidRPr="002E3830">
        <w:rPr>
          <w:rFonts w:ascii="Times New Roman" w:hAnsi="Times New Roman"/>
          <w:sz w:val="20"/>
        </w:rPr>
        <w:t>A comparative design is a type of group design in which different species constitute on</w:t>
      </w:r>
      <w:r>
        <w:rPr>
          <w:rFonts w:ascii="Times New Roman" w:hAnsi="Times New Roman"/>
          <w:sz w:val="20"/>
        </w:rPr>
        <w:t>e of the independent variables.</w:t>
      </w:r>
    </w:p>
    <w:p w14:paraId="541D2B52" w14:textId="77777777" w:rsidR="00481FC4" w:rsidRDefault="00481FC4" w:rsidP="000C29F2">
      <w:pPr>
        <w:rPr>
          <w:rFonts w:ascii="Times New Roman" w:hAnsi="Times New Roman"/>
          <w:sz w:val="20"/>
        </w:rPr>
      </w:pPr>
    </w:p>
    <w:p w14:paraId="7E13CFF6" w14:textId="77777777" w:rsidR="00481FC4" w:rsidRDefault="00481FC4" w:rsidP="00481FC4">
      <w:pPr>
        <w:numPr>
          <w:ilvl w:val="0"/>
          <w:numId w:val="25"/>
        </w:numPr>
        <w:rPr>
          <w:rFonts w:ascii="Times New Roman" w:hAnsi="Times New Roman"/>
          <w:sz w:val="20"/>
        </w:rPr>
      </w:pPr>
      <w:r>
        <w:rPr>
          <w:rFonts w:ascii="Times New Roman" w:hAnsi="Times New Roman"/>
          <w:sz w:val="20"/>
        </w:rPr>
        <w:t>In which of the following studies would you expect to find a control group?</w:t>
      </w:r>
    </w:p>
    <w:p w14:paraId="591E1524" w14:textId="153AD2BF" w:rsidR="00481FC4" w:rsidRPr="007D0A56" w:rsidRDefault="0077634B" w:rsidP="00481FC4">
      <w:pPr>
        <w:numPr>
          <w:ilvl w:val="1"/>
          <w:numId w:val="25"/>
        </w:numPr>
        <w:rPr>
          <w:rFonts w:ascii="Times New Roman" w:hAnsi="Times New Roman"/>
          <w:sz w:val="20"/>
        </w:rPr>
      </w:pPr>
      <w:r w:rsidRPr="007D0A56">
        <w:rPr>
          <w:rFonts w:ascii="Times New Roman" w:hAnsi="Times New Roman"/>
          <w:sz w:val="20"/>
        </w:rPr>
        <w:t>C</w:t>
      </w:r>
      <w:r w:rsidR="00481FC4" w:rsidRPr="007D0A56">
        <w:rPr>
          <w:rFonts w:ascii="Times New Roman" w:hAnsi="Times New Roman"/>
          <w:sz w:val="20"/>
        </w:rPr>
        <w:t>ase study</w:t>
      </w:r>
    </w:p>
    <w:p w14:paraId="721DDAD2" w14:textId="73A7E635" w:rsidR="00481FC4" w:rsidRPr="007D0A56" w:rsidRDefault="00192234" w:rsidP="00481FC4">
      <w:pPr>
        <w:numPr>
          <w:ilvl w:val="1"/>
          <w:numId w:val="25"/>
        </w:numPr>
        <w:rPr>
          <w:rFonts w:ascii="Times New Roman" w:hAnsi="Times New Roman"/>
          <w:sz w:val="20"/>
        </w:rPr>
      </w:pPr>
      <w:r>
        <w:rPr>
          <w:rFonts w:ascii="Times New Roman" w:hAnsi="Times New Roman"/>
          <w:sz w:val="20"/>
        </w:rPr>
        <w:t>Survey</w:t>
      </w:r>
    </w:p>
    <w:p w14:paraId="7E6094D5" w14:textId="0B377FFC" w:rsidR="00481FC4" w:rsidRPr="007D0A56" w:rsidRDefault="006A385A" w:rsidP="00481FC4">
      <w:pPr>
        <w:numPr>
          <w:ilvl w:val="1"/>
          <w:numId w:val="25"/>
        </w:numPr>
        <w:rPr>
          <w:rFonts w:ascii="Times New Roman" w:hAnsi="Times New Roman"/>
          <w:sz w:val="20"/>
        </w:rPr>
      </w:pPr>
      <w:r>
        <w:rPr>
          <w:rFonts w:ascii="Times New Roman" w:hAnsi="Times New Roman"/>
          <w:sz w:val="20"/>
        </w:rPr>
        <w:lastRenderedPageBreak/>
        <w:t>A f</w:t>
      </w:r>
      <w:r w:rsidR="00481FC4" w:rsidRPr="007D0A56">
        <w:rPr>
          <w:rFonts w:ascii="Times New Roman" w:hAnsi="Times New Roman"/>
          <w:sz w:val="20"/>
        </w:rPr>
        <w:t>actorial design</w:t>
      </w:r>
    </w:p>
    <w:p w14:paraId="5A3ABAF8" w14:textId="4B478CC1" w:rsidR="00481FC4" w:rsidRPr="007D0A56" w:rsidRDefault="0077634B" w:rsidP="00481FC4">
      <w:pPr>
        <w:numPr>
          <w:ilvl w:val="1"/>
          <w:numId w:val="25"/>
        </w:numPr>
        <w:rPr>
          <w:rFonts w:ascii="Times New Roman" w:hAnsi="Times New Roman"/>
          <w:sz w:val="20"/>
        </w:rPr>
      </w:pPr>
      <w:r w:rsidRPr="007D0A56">
        <w:rPr>
          <w:rFonts w:ascii="Times New Roman" w:hAnsi="Times New Roman"/>
          <w:sz w:val="20"/>
        </w:rPr>
        <w:t>N</w:t>
      </w:r>
      <w:r w:rsidR="00481FC4" w:rsidRPr="007D0A56">
        <w:rPr>
          <w:rFonts w:ascii="Times New Roman" w:hAnsi="Times New Roman"/>
          <w:sz w:val="20"/>
        </w:rPr>
        <w:t>aturalistic observation</w:t>
      </w:r>
    </w:p>
    <w:p w14:paraId="1A23A539" w14:textId="02BEA5B8" w:rsidR="00A80CE5" w:rsidRDefault="00A80CE5"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6486291D" w14:textId="3CA8A359" w:rsidR="00A80CE5" w:rsidRDefault="00A80CE5" w:rsidP="000C29F2">
      <w:pPr>
        <w:ind w:firstLine="432"/>
        <w:rPr>
          <w:rFonts w:ascii="Times New Roman" w:hAnsi="Times New Roman"/>
          <w:sz w:val="20"/>
        </w:rPr>
      </w:pPr>
      <w:r>
        <w:rPr>
          <w:rFonts w:ascii="Times New Roman" w:hAnsi="Times New Roman"/>
          <w:sz w:val="20"/>
        </w:rPr>
        <w:t xml:space="preserve">Page number: </w:t>
      </w:r>
      <w:r w:rsidR="00192234">
        <w:rPr>
          <w:rFonts w:ascii="Times New Roman" w:hAnsi="Times New Roman"/>
          <w:sz w:val="20"/>
        </w:rPr>
        <w:t>67–</w:t>
      </w:r>
      <w:r>
        <w:rPr>
          <w:rFonts w:ascii="Times New Roman" w:hAnsi="Times New Roman"/>
          <w:sz w:val="20"/>
        </w:rPr>
        <w:t>68</w:t>
      </w:r>
    </w:p>
    <w:p w14:paraId="09E41A3A" w14:textId="66E8263C" w:rsidR="00481FC4" w:rsidRDefault="00A80CE5" w:rsidP="000C29F2">
      <w:pPr>
        <w:ind w:left="432"/>
        <w:rPr>
          <w:rFonts w:ascii="Times New Roman" w:hAnsi="Times New Roman"/>
          <w:sz w:val="20"/>
        </w:rPr>
      </w:pPr>
      <w:r>
        <w:rPr>
          <w:rFonts w:ascii="Times New Roman" w:hAnsi="Times New Roman"/>
          <w:sz w:val="20"/>
        </w:rPr>
        <w:t xml:space="preserve">Feedback: </w:t>
      </w:r>
      <w:r w:rsidR="00192234">
        <w:rPr>
          <w:rFonts w:ascii="Times New Roman" w:hAnsi="Times New Roman"/>
          <w:sz w:val="20"/>
        </w:rPr>
        <w:t xml:space="preserve">One would expect to find a control group in a factorial design. </w:t>
      </w:r>
      <w:r w:rsidRPr="00A80CE5">
        <w:rPr>
          <w:rFonts w:ascii="Times New Roman" w:hAnsi="Times New Roman"/>
          <w:sz w:val="20"/>
        </w:rPr>
        <w:t>In a factorial design, one examines the effects of two or more independent variables (or fact</w:t>
      </w:r>
      <w:r>
        <w:rPr>
          <w:rFonts w:ascii="Times New Roman" w:hAnsi="Times New Roman"/>
          <w:sz w:val="20"/>
        </w:rPr>
        <w:t>ors) across groups of subjects.</w:t>
      </w:r>
    </w:p>
    <w:p w14:paraId="0ECECAA3" w14:textId="77777777" w:rsidR="00481FC4" w:rsidRDefault="00481FC4" w:rsidP="000C29F2">
      <w:pPr>
        <w:rPr>
          <w:rFonts w:ascii="Times New Roman" w:hAnsi="Times New Roman"/>
          <w:sz w:val="20"/>
        </w:rPr>
      </w:pPr>
    </w:p>
    <w:p w14:paraId="2E407F18" w14:textId="77777777" w:rsidR="00481FC4" w:rsidRDefault="00481FC4" w:rsidP="00481FC4">
      <w:pPr>
        <w:numPr>
          <w:ilvl w:val="0"/>
          <w:numId w:val="25"/>
        </w:numPr>
        <w:rPr>
          <w:rFonts w:ascii="Times New Roman" w:hAnsi="Times New Roman"/>
          <w:sz w:val="20"/>
        </w:rPr>
      </w:pPr>
      <w:r>
        <w:rPr>
          <w:rFonts w:ascii="Times New Roman" w:hAnsi="Times New Roman"/>
          <w:sz w:val="20"/>
        </w:rPr>
        <w:t>In which of the following designs would you NOT expect to have random assignment to groups?</w:t>
      </w:r>
    </w:p>
    <w:p w14:paraId="7B58982D" w14:textId="3C774E30" w:rsidR="00481FC4" w:rsidRDefault="006A385A" w:rsidP="00481FC4">
      <w:pPr>
        <w:numPr>
          <w:ilvl w:val="1"/>
          <w:numId w:val="25"/>
        </w:numPr>
        <w:rPr>
          <w:rFonts w:ascii="Times New Roman" w:hAnsi="Times New Roman"/>
          <w:sz w:val="20"/>
        </w:rPr>
      </w:pPr>
      <w:r>
        <w:rPr>
          <w:rFonts w:ascii="Times New Roman" w:hAnsi="Times New Roman"/>
          <w:sz w:val="20"/>
        </w:rPr>
        <w:t>A s</w:t>
      </w:r>
      <w:r w:rsidR="00481FC4">
        <w:rPr>
          <w:rFonts w:ascii="Times New Roman" w:hAnsi="Times New Roman"/>
          <w:sz w:val="20"/>
        </w:rPr>
        <w:t>imple</w:t>
      </w:r>
      <w:r w:rsidR="007D0A56">
        <w:rPr>
          <w:rFonts w:ascii="Times New Roman" w:hAnsi="Times New Roman"/>
          <w:sz w:val="20"/>
        </w:rPr>
        <w:t>-</w:t>
      </w:r>
      <w:r w:rsidR="00481FC4">
        <w:rPr>
          <w:rFonts w:ascii="Times New Roman" w:hAnsi="Times New Roman"/>
          <w:sz w:val="20"/>
        </w:rPr>
        <w:t>comparison design</w:t>
      </w:r>
    </w:p>
    <w:p w14:paraId="10D2FC19" w14:textId="47FF6A45" w:rsidR="00481FC4" w:rsidRDefault="006A385A" w:rsidP="00481FC4">
      <w:pPr>
        <w:numPr>
          <w:ilvl w:val="1"/>
          <w:numId w:val="25"/>
        </w:numPr>
        <w:rPr>
          <w:rFonts w:ascii="Times New Roman" w:hAnsi="Times New Roman"/>
          <w:sz w:val="20"/>
        </w:rPr>
      </w:pPr>
      <w:r>
        <w:rPr>
          <w:rFonts w:ascii="Times New Roman" w:hAnsi="Times New Roman"/>
          <w:sz w:val="20"/>
        </w:rPr>
        <w:t>A f</w:t>
      </w:r>
      <w:r w:rsidR="00481FC4">
        <w:rPr>
          <w:rFonts w:ascii="Times New Roman" w:hAnsi="Times New Roman"/>
          <w:sz w:val="20"/>
        </w:rPr>
        <w:t>actorial design</w:t>
      </w:r>
    </w:p>
    <w:p w14:paraId="091E0767" w14:textId="2C9CA2F2" w:rsidR="00481FC4" w:rsidRDefault="006A385A" w:rsidP="00481FC4">
      <w:pPr>
        <w:numPr>
          <w:ilvl w:val="1"/>
          <w:numId w:val="25"/>
        </w:numPr>
        <w:rPr>
          <w:rFonts w:ascii="Times New Roman" w:hAnsi="Times New Roman"/>
          <w:sz w:val="20"/>
        </w:rPr>
      </w:pPr>
      <w:r>
        <w:rPr>
          <w:rFonts w:ascii="Times New Roman" w:hAnsi="Times New Roman"/>
          <w:sz w:val="20"/>
        </w:rPr>
        <w:t>A c</w:t>
      </w:r>
      <w:r w:rsidR="00481FC4">
        <w:rPr>
          <w:rFonts w:ascii="Times New Roman" w:hAnsi="Times New Roman"/>
          <w:sz w:val="20"/>
        </w:rPr>
        <w:t>omparative design</w:t>
      </w:r>
    </w:p>
    <w:p w14:paraId="600EB65C" w14:textId="6F093607" w:rsidR="00481FC4" w:rsidRDefault="0077634B" w:rsidP="00481FC4">
      <w:pPr>
        <w:numPr>
          <w:ilvl w:val="1"/>
          <w:numId w:val="25"/>
        </w:numPr>
        <w:rPr>
          <w:rFonts w:ascii="Times New Roman" w:hAnsi="Times New Roman"/>
          <w:sz w:val="20"/>
        </w:rPr>
      </w:pPr>
      <w:r>
        <w:rPr>
          <w:rFonts w:ascii="Times New Roman" w:hAnsi="Times New Roman"/>
          <w:sz w:val="20"/>
        </w:rPr>
        <w:t>N</w:t>
      </w:r>
      <w:r w:rsidR="00481FC4">
        <w:rPr>
          <w:rFonts w:ascii="Times New Roman" w:hAnsi="Times New Roman"/>
          <w:sz w:val="20"/>
        </w:rPr>
        <w:t>one of these</w:t>
      </w:r>
      <w:r w:rsidR="00A80CE5">
        <w:rPr>
          <w:rFonts w:ascii="Times New Roman" w:hAnsi="Times New Roman"/>
          <w:sz w:val="20"/>
        </w:rPr>
        <w:t xml:space="preserve"> are correct</w:t>
      </w:r>
      <w:r>
        <w:rPr>
          <w:rFonts w:ascii="Times New Roman" w:hAnsi="Times New Roman"/>
          <w:sz w:val="20"/>
        </w:rPr>
        <w:t>.</w:t>
      </w:r>
    </w:p>
    <w:p w14:paraId="2F76CD40" w14:textId="4F743251" w:rsidR="00A80CE5" w:rsidRDefault="00A80CE5"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7BACE451" w14:textId="77777777" w:rsidR="00A80CE5" w:rsidRPr="00A80CE5" w:rsidRDefault="00A80CE5" w:rsidP="000C29F2">
      <w:pPr>
        <w:ind w:firstLine="432"/>
        <w:rPr>
          <w:rFonts w:ascii="Times New Roman" w:hAnsi="Times New Roman"/>
          <w:sz w:val="20"/>
        </w:rPr>
      </w:pPr>
      <w:r w:rsidRPr="00A80CE5">
        <w:rPr>
          <w:rFonts w:ascii="Times New Roman" w:hAnsi="Times New Roman"/>
          <w:sz w:val="20"/>
        </w:rPr>
        <w:t>Page number: 68</w:t>
      </w:r>
    </w:p>
    <w:p w14:paraId="08667A6E" w14:textId="256A8483" w:rsidR="00A80CE5" w:rsidRDefault="00A80CE5" w:rsidP="000C29F2">
      <w:pPr>
        <w:ind w:left="432"/>
        <w:rPr>
          <w:rFonts w:ascii="Times New Roman" w:hAnsi="Times New Roman"/>
          <w:sz w:val="20"/>
        </w:rPr>
      </w:pPr>
      <w:r w:rsidRPr="00A80CE5">
        <w:rPr>
          <w:rFonts w:ascii="Times New Roman" w:hAnsi="Times New Roman"/>
          <w:sz w:val="20"/>
        </w:rPr>
        <w:t>Feedback: A comparative design is a type of group design in which different species constitute one of the independent variables</w:t>
      </w:r>
      <w:r>
        <w:rPr>
          <w:rFonts w:ascii="Times New Roman" w:hAnsi="Times New Roman"/>
          <w:sz w:val="20"/>
        </w:rPr>
        <w:t>.</w:t>
      </w:r>
    </w:p>
    <w:p w14:paraId="5E73864E" w14:textId="77777777" w:rsidR="00A80CE5" w:rsidRDefault="00A80CE5" w:rsidP="00DA0912">
      <w:pPr>
        <w:rPr>
          <w:rFonts w:ascii="Times New Roman" w:hAnsi="Times New Roman"/>
          <w:sz w:val="20"/>
        </w:rPr>
      </w:pPr>
    </w:p>
    <w:p w14:paraId="10F44EF5" w14:textId="026A4AB8" w:rsidR="00481FC4" w:rsidRDefault="00481FC4" w:rsidP="00481FC4">
      <w:pPr>
        <w:numPr>
          <w:ilvl w:val="0"/>
          <w:numId w:val="25"/>
        </w:numPr>
        <w:rPr>
          <w:rFonts w:ascii="Times New Roman" w:hAnsi="Times New Roman"/>
          <w:sz w:val="20"/>
        </w:rPr>
      </w:pPr>
      <w:r>
        <w:rPr>
          <w:rFonts w:ascii="Times New Roman" w:hAnsi="Times New Roman"/>
          <w:sz w:val="20"/>
        </w:rPr>
        <w:t>Limitations of group designs include</w:t>
      </w:r>
      <w:r w:rsidR="00A80CE5">
        <w:rPr>
          <w:rFonts w:ascii="Times New Roman" w:hAnsi="Times New Roman"/>
          <w:sz w:val="20"/>
        </w:rPr>
        <w:t>:</w:t>
      </w:r>
    </w:p>
    <w:p w14:paraId="0785C0B5" w14:textId="77777777" w:rsidR="00481FC4" w:rsidRDefault="00481FC4" w:rsidP="00481FC4">
      <w:pPr>
        <w:numPr>
          <w:ilvl w:val="1"/>
          <w:numId w:val="25"/>
        </w:numPr>
        <w:rPr>
          <w:rFonts w:ascii="Times New Roman" w:hAnsi="Times New Roman"/>
          <w:sz w:val="20"/>
        </w:rPr>
      </w:pPr>
      <w:r>
        <w:rPr>
          <w:rFonts w:ascii="Times New Roman" w:hAnsi="Times New Roman"/>
          <w:sz w:val="20"/>
        </w:rPr>
        <w:t>the need for a large number of subjects.</w:t>
      </w:r>
    </w:p>
    <w:p w14:paraId="313E9FF8" w14:textId="77777777" w:rsidR="00481FC4" w:rsidRDefault="00481FC4" w:rsidP="00481FC4">
      <w:pPr>
        <w:numPr>
          <w:ilvl w:val="1"/>
          <w:numId w:val="25"/>
        </w:numPr>
        <w:rPr>
          <w:rFonts w:ascii="Times New Roman" w:hAnsi="Times New Roman"/>
          <w:sz w:val="20"/>
        </w:rPr>
      </w:pPr>
      <w:r>
        <w:rPr>
          <w:rFonts w:ascii="Times New Roman" w:hAnsi="Times New Roman"/>
          <w:sz w:val="20"/>
        </w:rPr>
        <w:t>an overly strong focus on individual results.</w:t>
      </w:r>
    </w:p>
    <w:p w14:paraId="4A8BBA1F" w14:textId="77777777" w:rsidR="00481FC4" w:rsidRDefault="00481FC4" w:rsidP="00481FC4">
      <w:pPr>
        <w:numPr>
          <w:ilvl w:val="1"/>
          <w:numId w:val="25"/>
        </w:numPr>
        <w:rPr>
          <w:rFonts w:ascii="Times New Roman" w:hAnsi="Times New Roman"/>
          <w:sz w:val="20"/>
        </w:rPr>
      </w:pPr>
      <w:r>
        <w:rPr>
          <w:rFonts w:ascii="Times New Roman" w:hAnsi="Times New Roman"/>
          <w:sz w:val="20"/>
        </w:rPr>
        <w:t>an inability to measure interaction effects.</w:t>
      </w:r>
    </w:p>
    <w:p w14:paraId="6D70069C" w14:textId="4F6A9B76" w:rsidR="00481FC4" w:rsidRDefault="00A625FE" w:rsidP="00481FC4">
      <w:pPr>
        <w:numPr>
          <w:ilvl w:val="1"/>
          <w:numId w:val="25"/>
        </w:numPr>
        <w:rPr>
          <w:rFonts w:ascii="Times New Roman" w:hAnsi="Times New Roman"/>
          <w:sz w:val="20"/>
        </w:rPr>
      </w:pPr>
      <w:r>
        <w:rPr>
          <w:rFonts w:ascii="Times New Roman" w:hAnsi="Times New Roman"/>
          <w:sz w:val="20"/>
        </w:rPr>
        <w:t>A</w:t>
      </w:r>
      <w:r w:rsidR="00481FC4">
        <w:rPr>
          <w:rFonts w:ascii="Times New Roman" w:hAnsi="Times New Roman"/>
          <w:sz w:val="20"/>
        </w:rPr>
        <w:t>ll of these</w:t>
      </w:r>
      <w:r w:rsidR="00A80CE5">
        <w:rPr>
          <w:rFonts w:ascii="Times New Roman" w:hAnsi="Times New Roman"/>
          <w:sz w:val="20"/>
        </w:rPr>
        <w:t xml:space="preserve"> are correct</w:t>
      </w:r>
      <w:r>
        <w:rPr>
          <w:rFonts w:ascii="Times New Roman" w:hAnsi="Times New Roman"/>
          <w:sz w:val="20"/>
        </w:rPr>
        <w:t>.</w:t>
      </w:r>
    </w:p>
    <w:p w14:paraId="7DBA7638" w14:textId="42C12001" w:rsidR="00A80CE5" w:rsidRDefault="00A80CE5"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755643BE" w14:textId="05F591D3" w:rsidR="00481FC4" w:rsidRDefault="00A80CE5" w:rsidP="000C29F2">
      <w:pPr>
        <w:ind w:firstLine="432"/>
        <w:rPr>
          <w:rFonts w:ascii="Times New Roman" w:hAnsi="Times New Roman"/>
          <w:sz w:val="20"/>
        </w:rPr>
      </w:pPr>
      <w:r>
        <w:rPr>
          <w:rFonts w:ascii="Times New Roman" w:hAnsi="Times New Roman"/>
          <w:sz w:val="20"/>
        </w:rPr>
        <w:t>Page number: 69</w:t>
      </w:r>
    </w:p>
    <w:p w14:paraId="0971C48A" w14:textId="77777777" w:rsidR="00A80CE5" w:rsidRDefault="00A80CE5" w:rsidP="000C29F2">
      <w:pPr>
        <w:ind w:left="432"/>
        <w:rPr>
          <w:rFonts w:ascii="Times New Roman" w:hAnsi="Times New Roman"/>
          <w:sz w:val="20"/>
        </w:rPr>
      </w:pPr>
      <w:r>
        <w:rPr>
          <w:rFonts w:ascii="Times New Roman" w:hAnsi="Times New Roman"/>
          <w:sz w:val="20"/>
        </w:rPr>
        <w:t xml:space="preserve">Feedback: Group designs usually require a large number of subjects. </w:t>
      </w:r>
      <w:r w:rsidRPr="00A80CE5">
        <w:rPr>
          <w:rFonts w:ascii="Times New Roman" w:hAnsi="Times New Roman"/>
          <w:sz w:val="20"/>
        </w:rPr>
        <w:t>For statistical reasons, the larger the number of subjects in a group, the more trustworthy the results.</w:t>
      </w:r>
    </w:p>
    <w:p w14:paraId="6C8DA6FD" w14:textId="77777777" w:rsidR="00481FC4" w:rsidRDefault="00481FC4" w:rsidP="00DA0912">
      <w:pPr>
        <w:rPr>
          <w:rFonts w:ascii="Times New Roman" w:hAnsi="Times New Roman"/>
          <w:sz w:val="20"/>
        </w:rPr>
      </w:pPr>
    </w:p>
    <w:p w14:paraId="114C3558" w14:textId="3464C6FE" w:rsidR="00481FC4" w:rsidRDefault="00481FC4" w:rsidP="00481FC4">
      <w:pPr>
        <w:numPr>
          <w:ilvl w:val="0"/>
          <w:numId w:val="25"/>
        </w:numPr>
        <w:rPr>
          <w:rFonts w:ascii="Times New Roman" w:hAnsi="Times New Roman"/>
          <w:sz w:val="20"/>
        </w:rPr>
      </w:pPr>
      <w:r>
        <w:rPr>
          <w:rFonts w:ascii="Times New Roman" w:hAnsi="Times New Roman"/>
          <w:sz w:val="20"/>
        </w:rPr>
        <w:t>Limitations of group designs include</w:t>
      </w:r>
      <w:r w:rsidR="00A80CE5">
        <w:rPr>
          <w:rFonts w:ascii="Times New Roman" w:hAnsi="Times New Roman"/>
          <w:sz w:val="20"/>
        </w:rPr>
        <w:t>:</w:t>
      </w:r>
    </w:p>
    <w:p w14:paraId="33A72725" w14:textId="77777777" w:rsidR="00481FC4" w:rsidRDefault="00481FC4" w:rsidP="00481FC4">
      <w:pPr>
        <w:numPr>
          <w:ilvl w:val="1"/>
          <w:numId w:val="25"/>
        </w:numPr>
        <w:rPr>
          <w:rFonts w:ascii="Times New Roman" w:hAnsi="Times New Roman"/>
          <w:sz w:val="20"/>
        </w:rPr>
      </w:pPr>
      <w:r>
        <w:rPr>
          <w:rFonts w:ascii="Times New Roman" w:hAnsi="Times New Roman"/>
          <w:sz w:val="20"/>
        </w:rPr>
        <w:t>little attention given to the behavior of individual subjects.</w:t>
      </w:r>
    </w:p>
    <w:p w14:paraId="2E95766E" w14:textId="77777777" w:rsidR="00481FC4" w:rsidRDefault="00481FC4" w:rsidP="00481FC4">
      <w:pPr>
        <w:numPr>
          <w:ilvl w:val="1"/>
          <w:numId w:val="25"/>
        </w:numPr>
        <w:rPr>
          <w:rFonts w:ascii="Times New Roman" w:hAnsi="Times New Roman"/>
          <w:sz w:val="20"/>
        </w:rPr>
      </w:pPr>
      <w:r>
        <w:rPr>
          <w:rFonts w:ascii="Times New Roman" w:hAnsi="Times New Roman"/>
          <w:sz w:val="20"/>
        </w:rPr>
        <w:t>the need for a large number of subjects.</w:t>
      </w:r>
    </w:p>
    <w:p w14:paraId="36ED3872" w14:textId="1932D21F" w:rsidR="00481FC4" w:rsidRDefault="005D277F" w:rsidP="00481FC4">
      <w:pPr>
        <w:numPr>
          <w:ilvl w:val="1"/>
          <w:numId w:val="25"/>
        </w:numPr>
        <w:rPr>
          <w:rFonts w:ascii="Times New Roman" w:hAnsi="Times New Roman"/>
          <w:sz w:val="20"/>
        </w:rPr>
      </w:pPr>
      <w:r>
        <w:rPr>
          <w:rFonts w:ascii="Times New Roman" w:hAnsi="Times New Roman"/>
          <w:sz w:val="20"/>
        </w:rPr>
        <w:t xml:space="preserve">the fact that </w:t>
      </w:r>
      <w:r w:rsidR="00481FC4">
        <w:rPr>
          <w:rFonts w:ascii="Times New Roman" w:hAnsi="Times New Roman"/>
          <w:sz w:val="20"/>
        </w:rPr>
        <w:t xml:space="preserve">results are often interpreted only at the end of </w:t>
      </w:r>
      <w:r>
        <w:rPr>
          <w:rFonts w:ascii="Times New Roman" w:hAnsi="Times New Roman"/>
          <w:sz w:val="20"/>
        </w:rPr>
        <w:t>a</w:t>
      </w:r>
      <w:r w:rsidR="00481FC4">
        <w:rPr>
          <w:rFonts w:ascii="Times New Roman" w:hAnsi="Times New Roman"/>
          <w:sz w:val="20"/>
        </w:rPr>
        <w:t xml:space="preserve"> study.</w:t>
      </w:r>
    </w:p>
    <w:p w14:paraId="459B4920" w14:textId="47DACD84" w:rsidR="00481FC4" w:rsidRDefault="00A625FE" w:rsidP="00481FC4">
      <w:pPr>
        <w:numPr>
          <w:ilvl w:val="1"/>
          <w:numId w:val="25"/>
        </w:numPr>
        <w:rPr>
          <w:rFonts w:ascii="Times New Roman" w:hAnsi="Times New Roman"/>
          <w:sz w:val="20"/>
        </w:rPr>
      </w:pPr>
      <w:r>
        <w:rPr>
          <w:rFonts w:ascii="Times New Roman" w:hAnsi="Times New Roman"/>
          <w:sz w:val="20"/>
        </w:rPr>
        <w:t>A</w:t>
      </w:r>
      <w:r w:rsidR="00481FC4">
        <w:rPr>
          <w:rFonts w:ascii="Times New Roman" w:hAnsi="Times New Roman"/>
          <w:sz w:val="20"/>
        </w:rPr>
        <w:t>ll of these</w:t>
      </w:r>
      <w:r w:rsidR="00A80CE5">
        <w:rPr>
          <w:rFonts w:ascii="Times New Roman" w:hAnsi="Times New Roman"/>
          <w:sz w:val="20"/>
        </w:rPr>
        <w:t xml:space="preserve"> are correct</w:t>
      </w:r>
      <w:r>
        <w:rPr>
          <w:rFonts w:ascii="Times New Roman" w:hAnsi="Times New Roman"/>
          <w:sz w:val="20"/>
        </w:rPr>
        <w:t>.</w:t>
      </w:r>
    </w:p>
    <w:p w14:paraId="7151370D" w14:textId="4DB3AC8D" w:rsidR="00A80CE5" w:rsidRDefault="00A80CE5"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53B9D32D" w14:textId="01100BF3" w:rsidR="00481FC4" w:rsidRDefault="00343154" w:rsidP="000C29F2">
      <w:pPr>
        <w:ind w:firstLine="432"/>
        <w:rPr>
          <w:rFonts w:ascii="Times New Roman" w:hAnsi="Times New Roman"/>
          <w:sz w:val="20"/>
        </w:rPr>
      </w:pPr>
      <w:r>
        <w:rPr>
          <w:rFonts w:ascii="Times New Roman" w:hAnsi="Times New Roman"/>
          <w:sz w:val="20"/>
        </w:rPr>
        <w:t>Page number: 69</w:t>
      </w:r>
      <w:r w:rsidR="00997050">
        <w:rPr>
          <w:rFonts w:ascii="Times New Roman" w:hAnsi="Times New Roman"/>
          <w:sz w:val="20"/>
        </w:rPr>
        <w:t>–</w:t>
      </w:r>
      <w:r>
        <w:rPr>
          <w:rFonts w:ascii="Times New Roman" w:hAnsi="Times New Roman"/>
          <w:sz w:val="20"/>
        </w:rPr>
        <w:t>70</w:t>
      </w:r>
    </w:p>
    <w:p w14:paraId="1AE73D17" w14:textId="5FA71BDA" w:rsidR="00A80CE5" w:rsidRDefault="00A80CE5" w:rsidP="000C29F2">
      <w:pPr>
        <w:ind w:left="432"/>
        <w:rPr>
          <w:rFonts w:ascii="Times New Roman" w:hAnsi="Times New Roman"/>
          <w:sz w:val="20"/>
        </w:rPr>
      </w:pPr>
      <w:r>
        <w:rPr>
          <w:rFonts w:ascii="Times New Roman" w:hAnsi="Times New Roman"/>
          <w:sz w:val="20"/>
        </w:rPr>
        <w:t xml:space="preserve">Feedback: </w:t>
      </w:r>
      <w:r w:rsidR="00343154">
        <w:rPr>
          <w:rFonts w:ascii="Times New Roman" w:hAnsi="Times New Roman"/>
          <w:sz w:val="20"/>
        </w:rPr>
        <w:t xml:space="preserve">Group designs usually require a large number of subjects; </w:t>
      </w:r>
      <w:r w:rsidR="00343154" w:rsidRPr="00343154">
        <w:rPr>
          <w:rFonts w:ascii="Times New Roman" w:hAnsi="Times New Roman"/>
          <w:sz w:val="20"/>
        </w:rPr>
        <w:t>they typically focus on the average performance of all subjects in each group</w:t>
      </w:r>
      <w:r w:rsidR="00343154">
        <w:rPr>
          <w:rFonts w:ascii="Times New Roman" w:hAnsi="Times New Roman"/>
          <w:sz w:val="20"/>
        </w:rPr>
        <w:t xml:space="preserve">; </w:t>
      </w:r>
      <w:r w:rsidR="00343154" w:rsidRPr="00343154">
        <w:rPr>
          <w:rFonts w:ascii="Times New Roman" w:hAnsi="Times New Roman"/>
          <w:sz w:val="20"/>
        </w:rPr>
        <w:t>the results are often analyzed and interpreted</w:t>
      </w:r>
      <w:r w:rsidR="00343154">
        <w:rPr>
          <w:rFonts w:ascii="Times New Roman" w:hAnsi="Times New Roman"/>
          <w:sz w:val="20"/>
        </w:rPr>
        <w:t xml:space="preserve"> </w:t>
      </w:r>
      <w:r w:rsidR="00343154" w:rsidRPr="00343154">
        <w:rPr>
          <w:rFonts w:ascii="Times New Roman" w:hAnsi="Times New Roman"/>
          <w:sz w:val="20"/>
        </w:rPr>
        <w:t>only</w:t>
      </w:r>
      <w:r w:rsidR="00343154">
        <w:rPr>
          <w:rFonts w:ascii="Times New Roman" w:hAnsi="Times New Roman"/>
          <w:sz w:val="20"/>
        </w:rPr>
        <w:t xml:space="preserve"> </w:t>
      </w:r>
      <w:r w:rsidR="00343154" w:rsidRPr="00343154">
        <w:rPr>
          <w:rFonts w:ascii="Times New Roman" w:hAnsi="Times New Roman"/>
          <w:sz w:val="20"/>
        </w:rPr>
        <w:t>at</w:t>
      </w:r>
      <w:r w:rsidR="00343154">
        <w:rPr>
          <w:rFonts w:ascii="Times New Roman" w:hAnsi="Times New Roman"/>
          <w:sz w:val="20"/>
        </w:rPr>
        <w:t xml:space="preserve"> </w:t>
      </w:r>
      <w:r w:rsidR="00343154" w:rsidRPr="00343154">
        <w:rPr>
          <w:rFonts w:ascii="Times New Roman" w:hAnsi="Times New Roman"/>
          <w:sz w:val="20"/>
        </w:rPr>
        <w:t>the</w:t>
      </w:r>
      <w:r w:rsidR="00343154">
        <w:rPr>
          <w:rFonts w:ascii="Times New Roman" w:hAnsi="Times New Roman"/>
          <w:sz w:val="20"/>
        </w:rPr>
        <w:t xml:space="preserve"> </w:t>
      </w:r>
      <w:r w:rsidR="00343154" w:rsidRPr="00343154">
        <w:rPr>
          <w:rFonts w:ascii="Times New Roman" w:hAnsi="Times New Roman"/>
          <w:sz w:val="20"/>
        </w:rPr>
        <w:t>end</w:t>
      </w:r>
      <w:r w:rsidR="00343154">
        <w:rPr>
          <w:rFonts w:ascii="Times New Roman" w:hAnsi="Times New Roman"/>
          <w:sz w:val="20"/>
        </w:rPr>
        <w:t xml:space="preserve"> </w:t>
      </w:r>
      <w:r w:rsidR="00343154" w:rsidRPr="00343154">
        <w:rPr>
          <w:rFonts w:ascii="Times New Roman" w:hAnsi="Times New Roman"/>
          <w:sz w:val="20"/>
        </w:rPr>
        <w:t>of</w:t>
      </w:r>
      <w:r w:rsidR="00343154">
        <w:rPr>
          <w:rFonts w:ascii="Times New Roman" w:hAnsi="Times New Roman"/>
          <w:sz w:val="20"/>
        </w:rPr>
        <w:t xml:space="preserve"> </w:t>
      </w:r>
      <w:r w:rsidR="005D277F">
        <w:rPr>
          <w:rFonts w:ascii="Times New Roman" w:hAnsi="Times New Roman"/>
          <w:sz w:val="20"/>
        </w:rPr>
        <w:t>an</w:t>
      </w:r>
      <w:r w:rsidR="00343154">
        <w:rPr>
          <w:rFonts w:ascii="Times New Roman" w:hAnsi="Times New Roman"/>
          <w:sz w:val="20"/>
        </w:rPr>
        <w:t xml:space="preserve"> </w:t>
      </w:r>
      <w:r w:rsidR="00343154" w:rsidRPr="00343154">
        <w:rPr>
          <w:rFonts w:ascii="Times New Roman" w:hAnsi="Times New Roman"/>
          <w:sz w:val="20"/>
        </w:rPr>
        <w:t>experiment,</w:t>
      </w:r>
      <w:r w:rsidR="00343154">
        <w:rPr>
          <w:rFonts w:ascii="Times New Roman" w:hAnsi="Times New Roman"/>
          <w:sz w:val="20"/>
        </w:rPr>
        <w:t xml:space="preserve"> </w:t>
      </w:r>
      <w:r w:rsidR="00343154" w:rsidRPr="00343154">
        <w:rPr>
          <w:rFonts w:ascii="Times New Roman" w:hAnsi="Times New Roman"/>
          <w:sz w:val="20"/>
        </w:rPr>
        <w:t>rather</w:t>
      </w:r>
      <w:r w:rsidR="00343154">
        <w:rPr>
          <w:rFonts w:ascii="Times New Roman" w:hAnsi="Times New Roman"/>
          <w:sz w:val="20"/>
        </w:rPr>
        <w:t xml:space="preserve"> </w:t>
      </w:r>
      <w:r w:rsidR="00343154" w:rsidRPr="00343154">
        <w:rPr>
          <w:rFonts w:ascii="Times New Roman" w:hAnsi="Times New Roman"/>
          <w:sz w:val="20"/>
        </w:rPr>
        <w:t>than</w:t>
      </w:r>
      <w:r w:rsidR="00343154">
        <w:rPr>
          <w:rFonts w:ascii="Times New Roman" w:hAnsi="Times New Roman"/>
          <w:sz w:val="20"/>
        </w:rPr>
        <w:t xml:space="preserve"> </w:t>
      </w:r>
      <w:r w:rsidR="00343154" w:rsidRPr="00343154">
        <w:rPr>
          <w:rFonts w:ascii="Times New Roman" w:hAnsi="Times New Roman"/>
          <w:sz w:val="20"/>
        </w:rPr>
        <w:t>during</w:t>
      </w:r>
      <w:r w:rsidR="00343154">
        <w:rPr>
          <w:rFonts w:ascii="Times New Roman" w:hAnsi="Times New Roman"/>
          <w:sz w:val="20"/>
        </w:rPr>
        <w:t xml:space="preserve"> </w:t>
      </w:r>
      <w:r w:rsidR="00343154" w:rsidRPr="00343154">
        <w:rPr>
          <w:rFonts w:ascii="Times New Roman" w:hAnsi="Times New Roman"/>
          <w:sz w:val="20"/>
        </w:rPr>
        <w:t>the</w:t>
      </w:r>
      <w:r w:rsidR="00343154">
        <w:rPr>
          <w:rFonts w:ascii="Times New Roman" w:hAnsi="Times New Roman"/>
          <w:sz w:val="20"/>
        </w:rPr>
        <w:t xml:space="preserve"> </w:t>
      </w:r>
      <w:r w:rsidR="00343154" w:rsidRPr="00343154">
        <w:rPr>
          <w:rFonts w:ascii="Times New Roman" w:hAnsi="Times New Roman"/>
          <w:sz w:val="20"/>
        </w:rPr>
        <w:t>experiment.</w:t>
      </w:r>
    </w:p>
    <w:p w14:paraId="341F69BB" w14:textId="77777777" w:rsidR="00481FC4" w:rsidRDefault="00481FC4" w:rsidP="00481FC4">
      <w:pPr>
        <w:rPr>
          <w:rFonts w:ascii="Times New Roman" w:hAnsi="Times New Roman"/>
          <w:sz w:val="20"/>
        </w:rPr>
      </w:pPr>
    </w:p>
    <w:p w14:paraId="342804A0" w14:textId="77777777" w:rsidR="00481FC4" w:rsidRDefault="00481FC4" w:rsidP="00481FC4">
      <w:pPr>
        <w:numPr>
          <w:ilvl w:val="0"/>
          <w:numId w:val="25"/>
        </w:numPr>
        <w:rPr>
          <w:rFonts w:ascii="Times New Roman" w:hAnsi="Times New Roman"/>
          <w:sz w:val="20"/>
        </w:rPr>
      </w:pPr>
      <w:r>
        <w:rPr>
          <w:rFonts w:ascii="Times New Roman" w:hAnsi="Times New Roman"/>
          <w:sz w:val="20"/>
        </w:rPr>
        <w:t>Control group designs are useful for studying</w:t>
      </w:r>
      <w:r w:rsidR="00343154">
        <w:rPr>
          <w:rFonts w:ascii="Times New Roman" w:hAnsi="Times New Roman"/>
          <w:sz w:val="20"/>
        </w:rPr>
        <w:t>:</w:t>
      </w:r>
    </w:p>
    <w:p w14:paraId="7E4631DB" w14:textId="77777777" w:rsidR="00481FC4" w:rsidRDefault="00481FC4" w:rsidP="00481FC4">
      <w:pPr>
        <w:numPr>
          <w:ilvl w:val="1"/>
          <w:numId w:val="25"/>
        </w:numPr>
        <w:rPr>
          <w:rFonts w:ascii="Times New Roman" w:hAnsi="Times New Roman"/>
          <w:sz w:val="20"/>
        </w:rPr>
      </w:pPr>
      <w:r>
        <w:rPr>
          <w:rFonts w:ascii="Times New Roman" w:hAnsi="Times New Roman"/>
          <w:sz w:val="20"/>
        </w:rPr>
        <w:t>the behavior of one individual.</w:t>
      </w:r>
    </w:p>
    <w:p w14:paraId="65F3A68D" w14:textId="77777777" w:rsidR="00481FC4" w:rsidRDefault="00481FC4" w:rsidP="00481FC4">
      <w:pPr>
        <w:numPr>
          <w:ilvl w:val="1"/>
          <w:numId w:val="25"/>
        </w:numPr>
        <w:rPr>
          <w:rFonts w:ascii="Times New Roman" w:hAnsi="Times New Roman"/>
          <w:sz w:val="20"/>
        </w:rPr>
      </w:pPr>
      <w:r>
        <w:rPr>
          <w:rFonts w:ascii="Times New Roman" w:hAnsi="Times New Roman"/>
          <w:sz w:val="20"/>
        </w:rPr>
        <w:t>the average effect of a variable on a large number of individuals.</w:t>
      </w:r>
    </w:p>
    <w:p w14:paraId="4F496323" w14:textId="77777777" w:rsidR="00481FC4" w:rsidRDefault="00481FC4" w:rsidP="00481FC4">
      <w:pPr>
        <w:numPr>
          <w:ilvl w:val="1"/>
          <w:numId w:val="25"/>
        </w:numPr>
        <w:rPr>
          <w:rFonts w:ascii="Times New Roman" w:hAnsi="Times New Roman"/>
          <w:sz w:val="20"/>
        </w:rPr>
      </w:pPr>
      <w:r>
        <w:rPr>
          <w:rFonts w:ascii="Times New Roman" w:hAnsi="Times New Roman"/>
          <w:sz w:val="20"/>
        </w:rPr>
        <w:t>changing patterns of behavior throughout an experiment.</w:t>
      </w:r>
    </w:p>
    <w:p w14:paraId="4D6D0F7A" w14:textId="300B1E04" w:rsidR="00481FC4" w:rsidRDefault="00A625FE" w:rsidP="00481FC4">
      <w:pPr>
        <w:numPr>
          <w:ilvl w:val="1"/>
          <w:numId w:val="25"/>
        </w:numPr>
        <w:rPr>
          <w:rFonts w:ascii="Times New Roman" w:hAnsi="Times New Roman"/>
          <w:sz w:val="20"/>
        </w:rPr>
      </w:pPr>
      <w:r>
        <w:rPr>
          <w:rFonts w:ascii="Times New Roman" w:hAnsi="Times New Roman"/>
          <w:sz w:val="20"/>
        </w:rPr>
        <w:t>B</w:t>
      </w:r>
      <w:r w:rsidR="00481FC4">
        <w:rPr>
          <w:rFonts w:ascii="Times New Roman" w:hAnsi="Times New Roman"/>
          <w:sz w:val="20"/>
        </w:rPr>
        <w:t>oth a and c</w:t>
      </w:r>
      <w:r w:rsidR="00343154">
        <w:rPr>
          <w:rFonts w:ascii="Times New Roman" w:hAnsi="Times New Roman"/>
          <w:sz w:val="20"/>
        </w:rPr>
        <w:t xml:space="preserve"> are correct</w:t>
      </w:r>
      <w:r>
        <w:rPr>
          <w:rFonts w:ascii="Times New Roman" w:hAnsi="Times New Roman"/>
          <w:sz w:val="20"/>
        </w:rPr>
        <w:t>.</w:t>
      </w:r>
    </w:p>
    <w:p w14:paraId="6BF7AC62" w14:textId="28E476D7" w:rsidR="00343154" w:rsidRDefault="00343154"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179D2F7A" w14:textId="77777777" w:rsidR="00343154" w:rsidRDefault="00343154" w:rsidP="000C29F2">
      <w:pPr>
        <w:ind w:firstLine="432"/>
        <w:rPr>
          <w:rFonts w:ascii="Times New Roman" w:hAnsi="Times New Roman"/>
          <w:sz w:val="20"/>
        </w:rPr>
      </w:pPr>
      <w:r>
        <w:rPr>
          <w:rFonts w:ascii="Times New Roman" w:hAnsi="Times New Roman"/>
          <w:sz w:val="20"/>
        </w:rPr>
        <w:t>Page number: 69</w:t>
      </w:r>
    </w:p>
    <w:p w14:paraId="0433292D" w14:textId="762E46CA" w:rsidR="00481FC4" w:rsidRDefault="00343154" w:rsidP="000C29F2">
      <w:pPr>
        <w:ind w:left="432"/>
        <w:rPr>
          <w:rFonts w:ascii="Times New Roman" w:hAnsi="Times New Roman"/>
          <w:sz w:val="20"/>
        </w:rPr>
      </w:pPr>
      <w:r>
        <w:rPr>
          <w:rFonts w:ascii="Times New Roman" w:hAnsi="Times New Roman"/>
          <w:sz w:val="20"/>
        </w:rPr>
        <w:t xml:space="preserve">Feedback: </w:t>
      </w:r>
      <w:r w:rsidRPr="00343154">
        <w:rPr>
          <w:rFonts w:ascii="Times New Roman" w:hAnsi="Times New Roman"/>
          <w:sz w:val="20"/>
        </w:rPr>
        <w:t xml:space="preserve">Group designs are excellent for assessing the average effects of certain variables. Cause-and-effect conclusions are possible due to the strict control over the environment that allows </w:t>
      </w:r>
      <w:r w:rsidR="005D277F">
        <w:rPr>
          <w:rFonts w:ascii="Times New Roman" w:hAnsi="Times New Roman"/>
          <w:sz w:val="20"/>
        </w:rPr>
        <w:t>an</w:t>
      </w:r>
      <w:r w:rsidRPr="00343154">
        <w:rPr>
          <w:rFonts w:ascii="Times New Roman" w:hAnsi="Times New Roman"/>
          <w:sz w:val="20"/>
        </w:rPr>
        <w:t xml:space="preserve"> experimenter to rule out alternative explanations.</w:t>
      </w:r>
    </w:p>
    <w:p w14:paraId="39BF4C42" w14:textId="77777777" w:rsidR="00481FC4" w:rsidRDefault="00481FC4" w:rsidP="00481FC4">
      <w:pPr>
        <w:rPr>
          <w:rFonts w:ascii="Times New Roman" w:hAnsi="Times New Roman"/>
          <w:sz w:val="20"/>
        </w:rPr>
      </w:pPr>
    </w:p>
    <w:p w14:paraId="7ADD608E"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Which of the following designs requires the largest number of subjects?</w:t>
      </w:r>
    </w:p>
    <w:p w14:paraId="19CE2CF6" w14:textId="122549CD" w:rsidR="00481FC4" w:rsidRDefault="0036288A" w:rsidP="00481FC4">
      <w:pPr>
        <w:numPr>
          <w:ilvl w:val="1"/>
          <w:numId w:val="25"/>
        </w:numPr>
        <w:rPr>
          <w:rFonts w:ascii="Times New Roman" w:hAnsi="Times New Roman"/>
          <w:color w:val="000000"/>
          <w:sz w:val="20"/>
        </w:rPr>
      </w:pPr>
      <w:r>
        <w:rPr>
          <w:rFonts w:ascii="Times New Roman" w:hAnsi="Times New Roman"/>
          <w:color w:val="000000"/>
          <w:sz w:val="20"/>
        </w:rPr>
        <w:t>A s</w:t>
      </w:r>
      <w:r w:rsidR="00481FC4">
        <w:rPr>
          <w:rFonts w:ascii="Times New Roman" w:hAnsi="Times New Roman"/>
          <w:color w:val="000000"/>
          <w:sz w:val="20"/>
        </w:rPr>
        <w:t>imple</w:t>
      </w:r>
      <w:r>
        <w:rPr>
          <w:rFonts w:ascii="Times New Roman" w:hAnsi="Times New Roman"/>
          <w:color w:val="000000"/>
          <w:sz w:val="20"/>
        </w:rPr>
        <w:t>-</w:t>
      </w:r>
      <w:r w:rsidR="00481FC4">
        <w:rPr>
          <w:rFonts w:ascii="Times New Roman" w:hAnsi="Times New Roman"/>
          <w:color w:val="000000"/>
          <w:sz w:val="20"/>
        </w:rPr>
        <w:t>comparison design</w:t>
      </w:r>
    </w:p>
    <w:p w14:paraId="159F9922" w14:textId="3B8CE8C8" w:rsidR="00481FC4" w:rsidRDefault="0036288A" w:rsidP="00481FC4">
      <w:pPr>
        <w:numPr>
          <w:ilvl w:val="1"/>
          <w:numId w:val="25"/>
        </w:numPr>
        <w:rPr>
          <w:rFonts w:ascii="Times New Roman" w:hAnsi="Times New Roman"/>
          <w:color w:val="000000"/>
          <w:sz w:val="20"/>
        </w:rPr>
      </w:pPr>
      <w:r>
        <w:rPr>
          <w:rFonts w:ascii="Times New Roman" w:hAnsi="Times New Roman"/>
          <w:color w:val="000000"/>
          <w:sz w:val="20"/>
        </w:rPr>
        <w:t>A c</w:t>
      </w:r>
      <w:r w:rsidR="00481FC4">
        <w:rPr>
          <w:rFonts w:ascii="Times New Roman" w:hAnsi="Times New Roman"/>
          <w:color w:val="000000"/>
          <w:sz w:val="20"/>
        </w:rPr>
        <w:t>ontrol group design</w:t>
      </w:r>
    </w:p>
    <w:p w14:paraId="26C276EF" w14:textId="27CB1A0C" w:rsidR="00481FC4" w:rsidRDefault="0036288A" w:rsidP="00481FC4">
      <w:pPr>
        <w:numPr>
          <w:ilvl w:val="1"/>
          <w:numId w:val="25"/>
        </w:numPr>
        <w:rPr>
          <w:rFonts w:ascii="Times New Roman" w:hAnsi="Times New Roman"/>
          <w:color w:val="000000"/>
          <w:sz w:val="20"/>
        </w:rPr>
      </w:pPr>
      <w:r>
        <w:rPr>
          <w:rFonts w:ascii="Times New Roman" w:hAnsi="Times New Roman"/>
          <w:color w:val="000000"/>
          <w:sz w:val="20"/>
        </w:rPr>
        <w:t>A r</w:t>
      </w:r>
      <w:r w:rsidR="00481FC4">
        <w:rPr>
          <w:rFonts w:ascii="Times New Roman" w:hAnsi="Times New Roman"/>
          <w:color w:val="000000"/>
          <w:sz w:val="20"/>
        </w:rPr>
        <w:t>eversal design</w:t>
      </w:r>
    </w:p>
    <w:p w14:paraId="0D59708A" w14:textId="35B30C96" w:rsidR="00481FC4" w:rsidRDefault="0036288A" w:rsidP="00481FC4">
      <w:pPr>
        <w:numPr>
          <w:ilvl w:val="1"/>
          <w:numId w:val="25"/>
        </w:numPr>
        <w:rPr>
          <w:rFonts w:ascii="Times New Roman" w:hAnsi="Times New Roman"/>
          <w:color w:val="000000"/>
          <w:sz w:val="20"/>
        </w:rPr>
      </w:pPr>
      <w:r>
        <w:rPr>
          <w:rFonts w:ascii="Times New Roman" w:hAnsi="Times New Roman"/>
          <w:color w:val="000000"/>
          <w:sz w:val="20"/>
        </w:rPr>
        <w:t>A m</w:t>
      </w:r>
      <w:r w:rsidR="00481FC4">
        <w:rPr>
          <w:rFonts w:ascii="Times New Roman" w:hAnsi="Times New Roman"/>
          <w:color w:val="000000"/>
          <w:sz w:val="20"/>
        </w:rPr>
        <w:t>ultiple baseline design</w:t>
      </w:r>
    </w:p>
    <w:p w14:paraId="3B3F1D13" w14:textId="30F6A23F" w:rsidR="00343154" w:rsidRDefault="00343154"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7F4B2B8E" w14:textId="2468FD2B" w:rsidR="00481FC4" w:rsidRDefault="00343154" w:rsidP="000C29F2">
      <w:pPr>
        <w:ind w:firstLine="432"/>
        <w:rPr>
          <w:rFonts w:ascii="Times New Roman" w:hAnsi="Times New Roman"/>
          <w:sz w:val="20"/>
        </w:rPr>
      </w:pPr>
      <w:r>
        <w:rPr>
          <w:rFonts w:ascii="Times New Roman" w:hAnsi="Times New Roman"/>
          <w:color w:val="000000"/>
          <w:sz w:val="20"/>
        </w:rPr>
        <w:lastRenderedPageBreak/>
        <w:t>Page number: 69</w:t>
      </w:r>
      <w:r w:rsidR="00481FC4">
        <w:rPr>
          <w:rFonts w:ascii="Times New Roman" w:hAnsi="Times New Roman"/>
          <w:color w:val="000000"/>
          <w:sz w:val="20"/>
        </w:rPr>
        <w:tab/>
      </w:r>
    </w:p>
    <w:p w14:paraId="1C32A9B3" w14:textId="6AC52F24" w:rsidR="005D277F" w:rsidRDefault="00343154" w:rsidP="000C29F2">
      <w:pPr>
        <w:ind w:left="432"/>
        <w:rPr>
          <w:rFonts w:ascii="Times New Roman" w:hAnsi="Times New Roman"/>
          <w:color w:val="000000"/>
          <w:sz w:val="20"/>
        </w:rPr>
      </w:pPr>
      <w:r>
        <w:rPr>
          <w:rFonts w:ascii="Times New Roman" w:hAnsi="Times New Roman"/>
          <w:sz w:val="20"/>
        </w:rPr>
        <w:t xml:space="preserve">Feedback: </w:t>
      </w:r>
      <w:r w:rsidR="005D277F">
        <w:rPr>
          <w:rFonts w:ascii="Times New Roman" w:hAnsi="Times New Roman"/>
          <w:sz w:val="20"/>
        </w:rPr>
        <w:t xml:space="preserve">A control group design requires the largest number of subjects. </w:t>
      </w:r>
      <w:r>
        <w:rPr>
          <w:rFonts w:ascii="Times New Roman" w:hAnsi="Times New Roman"/>
          <w:sz w:val="20"/>
        </w:rPr>
        <w:t xml:space="preserve">Group designs usually require a large number of subjects. </w:t>
      </w:r>
      <w:r w:rsidRPr="00A80CE5">
        <w:rPr>
          <w:rFonts w:ascii="Times New Roman" w:hAnsi="Times New Roman"/>
          <w:sz w:val="20"/>
        </w:rPr>
        <w:t>For statistical reasons, the larger the number of subjects in a group, the more trustworthy the results.</w:t>
      </w:r>
    </w:p>
    <w:p w14:paraId="3E536670" w14:textId="5B59A8C2" w:rsidR="005D277F" w:rsidRDefault="005D277F" w:rsidP="000C29F2">
      <w:pPr>
        <w:ind w:left="432"/>
        <w:rPr>
          <w:rFonts w:ascii="Times New Roman" w:hAnsi="Times New Roman"/>
          <w:sz w:val="20"/>
        </w:rPr>
      </w:pPr>
      <w:r>
        <w:rPr>
          <w:rFonts w:ascii="Times New Roman" w:hAnsi="Times New Roman"/>
          <w:color w:val="000000"/>
          <w:sz w:val="20"/>
        </w:rPr>
        <w:t>WWW</w:t>
      </w:r>
    </w:p>
    <w:p w14:paraId="105A62D3" w14:textId="77777777" w:rsidR="00343154" w:rsidRDefault="00343154" w:rsidP="000C29F2">
      <w:pPr>
        <w:ind w:left="432"/>
        <w:rPr>
          <w:rFonts w:ascii="Times New Roman" w:hAnsi="Times New Roman"/>
          <w:sz w:val="20"/>
        </w:rPr>
      </w:pPr>
    </w:p>
    <w:p w14:paraId="1E9CC79D" w14:textId="77777777" w:rsidR="00481FC4" w:rsidRDefault="00481FC4" w:rsidP="00481FC4">
      <w:pPr>
        <w:rPr>
          <w:rFonts w:ascii="Times New Roman" w:hAnsi="Times New Roman"/>
          <w:sz w:val="20"/>
        </w:rPr>
      </w:pPr>
    </w:p>
    <w:p w14:paraId="7FA282A9" w14:textId="77777777" w:rsidR="00481FC4" w:rsidRDefault="00481FC4" w:rsidP="00481FC4">
      <w:pPr>
        <w:rPr>
          <w:rFonts w:ascii="Times New Roman" w:hAnsi="Times New Roman"/>
          <w:b/>
          <w:sz w:val="20"/>
        </w:rPr>
      </w:pPr>
      <w:r>
        <w:rPr>
          <w:rFonts w:ascii="Times New Roman" w:hAnsi="Times New Roman"/>
          <w:b/>
          <w:sz w:val="20"/>
        </w:rPr>
        <w:t>Single-Subject Designs</w:t>
      </w:r>
    </w:p>
    <w:p w14:paraId="187B892E" w14:textId="77777777" w:rsidR="00481FC4" w:rsidRDefault="00481FC4" w:rsidP="00481FC4">
      <w:pPr>
        <w:rPr>
          <w:rFonts w:ascii="Times New Roman" w:hAnsi="Times New Roman"/>
          <w:sz w:val="20"/>
        </w:rPr>
      </w:pPr>
    </w:p>
    <w:p w14:paraId="564A5FE2" w14:textId="77777777" w:rsidR="00481FC4" w:rsidRDefault="00481FC4" w:rsidP="00481FC4">
      <w:pPr>
        <w:numPr>
          <w:ilvl w:val="0"/>
          <w:numId w:val="25"/>
        </w:numPr>
        <w:rPr>
          <w:rFonts w:ascii="Times New Roman" w:hAnsi="Times New Roman"/>
          <w:sz w:val="20"/>
        </w:rPr>
      </w:pPr>
      <w:r>
        <w:rPr>
          <w:rFonts w:ascii="Times New Roman" w:hAnsi="Times New Roman"/>
          <w:sz w:val="20"/>
        </w:rPr>
        <w:t>Single-subject designs are research designs that require</w:t>
      </w:r>
      <w:r w:rsidR="00343154">
        <w:rPr>
          <w:rFonts w:ascii="Times New Roman" w:hAnsi="Times New Roman"/>
          <w:sz w:val="20"/>
        </w:rPr>
        <w:t>:</w:t>
      </w:r>
    </w:p>
    <w:p w14:paraId="7E4D4773" w14:textId="77777777" w:rsidR="00481FC4" w:rsidRDefault="00481FC4" w:rsidP="00481FC4">
      <w:pPr>
        <w:numPr>
          <w:ilvl w:val="1"/>
          <w:numId w:val="25"/>
        </w:numPr>
        <w:rPr>
          <w:rFonts w:ascii="Times New Roman" w:hAnsi="Times New Roman"/>
          <w:sz w:val="20"/>
        </w:rPr>
      </w:pPr>
      <w:r>
        <w:rPr>
          <w:rFonts w:ascii="Times New Roman" w:hAnsi="Times New Roman"/>
          <w:sz w:val="20"/>
        </w:rPr>
        <w:t>random assignment of subjects to groups.</w:t>
      </w:r>
    </w:p>
    <w:p w14:paraId="75BB0B9F" w14:textId="77777777" w:rsidR="00481FC4" w:rsidRDefault="00481FC4" w:rsidP="00481FC4">
      <w:pPr>
        <w:numPr>
          <w:ilvl w:val="1"/>
          <w:numId w:val="25"/>
        </w:numPr>
        <w:rPr>
          <w:rFonts w:ascii="Times New Roman" w:hAnsi="Times New Roman"/>
          <w:sz w:val="20"/>
        </w:rPr>
      </w:pPr>
      <w:r>
        <w:rPr>
          <w:rFonts w:ascii="Times New Roman" w:hAnsi="Times New Roman"/>
          <w:sz w:val="20"/>
        </w:rPr>
        <w:t>sophisticated statistical analysis.</w:t>
      </w:r>
    </w:p>
    <w:p w14:paraId="23B9D4EA" w14:textId="77777777" w:rsidR="00481FC4" w:rsidRDefault="00481FC4" w:rsidP="00481FC4">
      <w:pPr>
        <w:numPr>
          <w:ilvl w:val="1"/>
          <w:numId w:val="25"/>
        </w:numPr>
        <w:rPr>
          <w:rFonts w:ascii="Times New Roman" w:hAnsi="Times New Roman"/>
          <w:sz w:val="20"/>
        </w:rPr>
      </w:pPr>
      <w:r>
        <w:rPr>
          <w:rFonts w:ascii="Times New Roman" w:hAnsi="Times New Roman"/>
          <w:sz w:val="20"/>
        </w:rPr>
        <w:t>only one or a few subjects.</w:t>
      </w:r>
    </w:p>
    <w:p w14:paraId="2B29DC1E" w14:textId="697813EA" w:rsidR="00481FC4" w:rsidRDefault="00695256" w:rsidP="00481FC4">
      <w:pPr>
        <w:numPr>
          <w:ilvl w:val="1"/>
          <w:numId w:val="25"/>
        </w:numPr>
        <w:rPr>
          <w:rFonts w:ascii="Times New Roman" w:hAnsi="Times New Roman"/>
          <w:sz w:val="20"/>
        </w:rPr>
      </w:pPr>
      <w:r>
        <w:rPr>
          <w:rFonts w:ascii="Times New Roman" w:hAnsi="Times New Roman"/>
          <w:sz w:val="20"/>
        </w:rPr>
        <w:t>B</w:t>
      </w:r>
      <w:r w:rsidR="00481FC4">
        <w:rPr>
          <w:rFonts w:ascii="Times New Roman" w:hAnsi="Times New Roman"/>
          <w:sz w:val="20"/>
        </w:rPr>
        <w:t>oth b and c</w:t>
      </w:r>
      <w:r w:rsidR="00343154">
        <w:rPr>
          <w:rFonts w:ascii="Times New Roman" w:hAnsi="Times New Roman"/>
          <w:sz w:val="20"/>
        </w:rPr>
        <w:t xml:space="preserve"> are correct</w:t>
      </w:r>
      <w:r>
        <w:rPr>
          <w:rFonts w:ascii="Times New Roman" w:hAnsi="Times New Roman"/>
          <w:sz w:val="20"/>
        </w:rPr>
        <w:t>.</w:t>
      </w:r>
    </w:p>
    <w:p w14:paraId="7FEE2CD5" w14:textId="29AE5939" w:rsidR="00343154" w:rsidRDefault="00343154"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6F3AE196" w14:textId="20A1B98C" w:rsidR="00481FC4" w:rsidRDefault="00343154" w:rsidP="000C29F2">
      <w:pPr>
        <w:ind w:firstLine="432"/>
        <w:rPr>
          <w:rFonts w:ascii="Times New Roman" w:hAnsi="Times New Roman"/>
          <w:sz w:val="20"/>
        </w:rPr>
      </w:pPr>
      <w:r>
        <w:rPr>
          <w:rFonts w:ascii="Times New Roman" w:hAnsi="Times New Roman"/>
          <w:sz w:val="20"/>
        </w:rPr>
        <w:t>Page number: 70</w:t>
      </w:r>
    </w:p>
    <w:p w14:paraId="40ED1B39" w14:textId="77777777" w:rsidR="00343154" w:rsidRDefault="00343154" w:rsidP="000C29F2">
      <w:pPr>
        <w:ind w:firstLine="432"/>
        <w:rPr>
          <w:rFonts w:ascii="Times New Roman" w:hAnsi="Times New Roman"/>
          <w:sz w:val="20"/>
        </w:rPr>
      </w:pPr>
      <w:r>
        <w:rPr>
          <w:rFonts w:ascii="Times New Roman" w:hAnsi="Times New Roman"/>
          <w:sz w:val="20"/>
        </w:rPr>
        <w:t>Feedback: S</w:t>
      </w:r>
      <w:r w:rsidRPr="00343154">
        <w:rPr>
          <w:rFonts w:ascii="Times New Roman" w:hAnsi="Times New Roman"/>
          <w:sz w:val="20"/>
        </w:rPr>
        <w:t>ingle-subject designs require only one or a few subjects to conduct an entire experiment.</w:t>
      </w:r>
    </w:p>
    <w:p w14:paraId="654397BB" w14:textId="77CD93CF" w:rsidR="00343154" w:rsidRDefault="00343154" w:rsidP="005D277F">
      <w:pPr>
        <w:ind w:left="432"/>
        <w:rPr>
          <w:rFonts w:ascii="Times New Roman" w:hAnsi="Times New Roman"/>
          <w:sz w:val="20"/>
        </w:rPr>
      </w:pPr>
    </w:p>
    <w:p w14:paraId="6D20C70F" w14:textId="77777777" w:rsidR="00481FC4" w:rsidRDefault="00481FC4" w:rsidP="00481FC4">
      <w:pPr>
        <w:rPr>
          <w:rFonts w:ascii="Times New Roman" w:hAnsi="Times New Roman"/>
          <w:sz w:val="20"/>
        </w:rPr>
      </w:pPr>
    </w:p>
    <w:p w14:paraId="1D817A65" w14:textId="24AC625D" w:rsidR="00481FC4" w:rsidRDefault="00481FC4" w:rsidP="00481FC4">
      <w:pPr>
        <w:rPr>
          <w:rFonts w:ascii="Times New Roman" w:hAnsi="Times New Roman"/>
          <w:b/>
          <w:sz w:val="20"/>
        </w:rPr>
      </w:pPr>
      <w:r>
        <w:rPr>
          <w:rFonts w:ascii="Times New Roman" w:hAnsi="Times New Roman"/>
          <w:b/>
          <w:sz w:val="20"/>
        </w:rPr>
        <w:t>Simple</w:t>
      </w:r>
      <w:r w:rsidR="0036288A">
        <w:rPr>
          <w:rFonts w:ascii="Times New Roman" w:hAnsi="Times New Roman"/>
          <w:b/>
          <w:sz w:val="20"/>
        </w:rPr>
        <w:t>-</w:t>
      </w:r>
      <w:r>
        <w:rPr>
          <w:rFonts w:ascii="Times New Roman" w:hAnsi="Times New Roman"/>
          <w:b/>
          <w:sz w:val="20"/>
        </w:rPr>
        <w:t>Comparison Design</w:t>
      </w:r>
    </w:p>
    <w:p w14:paraId="0B41368F" w14:textId="77777777" w:rsidR="00481FC4" w:rsidRDefault="00481FC4" w:rsidP="00481FC4">
      <w:pPr>
        <w:rPr>
          <w:rFonts w:ascii="Times New Roman" w:hAnsi="Times New Roman"/>
          <w:sz w:val="20"/>
        </w:rPr>
      </w:pPr>
    </w:p>
    <w:p w14:paraId="5FD6B276" w14:textId="183E2745" w:rsidR="00481FC4" w:rsidRDefault="00481FC4" w:rsidP="00481FC4">
      <w:pPr>
        <w:numPr>
          <w:ilvl w:val="0"/>
          <w:numId w:val="25"/>
        </w:numPr>
        <w:rPr>
          <w:rFonts w:ascii="Times New Roman" w:hAnsi="Times New Roman"/>
          <w:sz w:val="20"/>
        </w:rPr>
      </w:pPr>
      <w:r>
        <w:rPr>
          <w:rFonts w:ascii="Times New Roman" w:hAnsi="Times New Roman"/>
          <w:sz w:val="20"/>
        </w:rPr>
        <w:t>In a simple</w:t>
      </w:r>
      <w:r w:rsidR="00967ED6">
        <w:rPr>
          <w:rFonts w:ascii="Times New Roman" w:hAnsi="Times New Roman"/>
          <w:sz w:val="20"/>
        </w:rPr>
        <w:t>-</w:t>
      </w:r>
      <w:r>
        <w:rPr>
          <w:rFonts w:ascii="Times New Roman" w:hAnsi="Times New Roman"/>
          <w:sz w:val="20"/>
        </w:rPr>
        <w:t>comparison design, one compares the level of behavior in a(n) _____ with the level of behavior in a _____.</w:t>
      </w:r>
    </w:p>
    <w:p w14:paraId="4A8940A4"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experimental group; control group</w:t>
      </w:r>
    </w:p>
    <w:p w14:paraId="0E81C360"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control group; baseline group</w:t>
      </w:r>
    </w:p>
    <w:p w14:paraId="2330EDA7"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baseline group; treatment group</w:t>
      </w:r>
    </w:p>
    <w:p w14:paraId="2719E6DA" w14:textId="77777777" w:rsidR="00481FC4" w:rsidRDefault="00481FC4" w:rsidP="00481FC4">
      <w:pPr>
        <w:numPr>
          <w:ilvl w:val="1"/>
          <w:numId w:val="25"/>
        </w:numPr>
        <w:rPr>
          <w:rFonts w:ascii="Times New Roman" w:hAnsi="Times New Roman"/>
          <w:sz w:val="20"/>
        </w:rPr>
      </w:pPr>
      <w:r>
        <w:rPr>
          <w:rFonts w:ascii="Times New Roman" w:hAnsi="Times New Roman"/>
          <w:color w:val="000000"/>
          <w:sz w:val="20"/>
        </w:rPr>
        <w:t>baseline condition; treatment</w:t>
      </w:r>
      <w:r>
        <w:rPr>
          <w:rFonts w:ascii="Times New Roman" w:hAnsi="Times New Roman"/>
          <w:sz w:val="20"/>
        </w:rPr>
        <w:t xml:space="preserve"> condition</w:t>
      </w:r>
    </w:p>
    <w:p w14:paraId="27BA021A" w14:textId="6431D48B" w:rsidR="001F43C9" w:rsidRDefault="001F43C9" w:rsidP="000C29F2">
      <w:pPr>
        <w:ind w:firstLine="432"/>
        <w:rPr>
          <w:rFonts w:ascii="Times New Roman" w:hAnsi="Times New Roman"/>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25EF6F2C" w14:textId="77777777" w:rsidR="001F43C9" w:rsidRDefault="001F43C9" w:rsidP="000C29F2">
      <w:pPr>
        <w:ind w:firstLine="432"/>
        <w:rPr>
          <w:rFonts w:ascii="Times New Roman" w:hAnsi="Times New Roman"/>
          <w:sz w:val="20"/>
        </w:rPr>
      </w:pPr>
      <w:r>
        <w:rPr>
          <w:rFonts w:ascii="Times New Roman" w:hAnsi="Times New Roman"/>
          <w:sz w:val="20"/>
        </w:rPr>
        <w:t>Page number: 70</w:t>
      </w:r>
    </w:p>
    <w:p w14:paraId="2EBAD4F4" w14:textId="19C9FC84" w:rsidR="00481FC4" w:rsidRDefault="001F43C9" w:rsidP="00DA0912">
      <w:pPr>
        <w:ind w:left="432"/>
        <w:rPr>
          <w:rFonts w:ascii="Times New Roman" w:hAnsi="Times New Roman"/>
          <w:sz w:val="20"/>
        </w:rPr>
      </w:pPr>
      <w:r>
        <w:rPr>
          <w:rFonts w:ascii="Times New Roman" w:hAnsi="Times New Roman"/>
          <w:sz w:val="20"/>
        </w:rPr>
        <w:t xml:space="preserve">Feedback: </w:t>
      </w:r>
      <w:r w:rsidRPr="001F43C9">
        <w:rPr>
          <w:rFonts w:ascii="Times New Roman" w:hAnsi="Times New Roman"/>
          <w:sz w:val="20"/>
        </w:rPr>
        <w:t>In a simple-comparison design, behavior in a baseline condition is compared to behavior in a treatment condition.</w:t>
      </w:r>
    </w:p>
    <w:p w14:paraId="3994E21A" w14:textId="77777777" w:rsidR="0036288A" w:rsidRDefault="0036288A" w:rsidP="00481FC4">
      <w:pPr>
        <w:rPr>
          <w:rFonts w:ascii="Times New Roman" w:hAnsi="Times New Roman"/>
          <w:sz w:val="20"/>
        </w:rPr>
      </w:pPr>
    </w:p>
    <w:p w14:paraId="2A2A1B00" w14:textId="77777777" w:rsidR="0036288A" w:rsidRDefault="0036288A" w:rsidP="0036288A">
      <w:pPr>
        <w:numPr>
          <w:ilvl w:val="0"/>
          <w:numId w:val="25"/>
        </w:numPr>
        <w:rPr>
          <w:rFonts w:ascii="Times New Roman" w:hAnsi="Times New Roman"/>
          <w:color w:val="000000"/>
          <w:sz w:val="20"/>
        </w:rPr>
      </w:pPr>
      <w:r>
        <w:rPr>
          <w:rFonts w:ascii="Times New Roman" w:hAnsi="Times New Roman"/>
          <w:color w:val="000000"/>
          <w:sz w:val="20"/>
        </w:rPr>
        <w:t>Which of the following is a disadvantage of the single-comparison design?</w:t>
      </w:r>
    </w:p>
    <w:p w14:paraId="2C5A9150" w14:textId="77777777" w:rsidR="0036288A" w:rsidRDefault="0036288A" w:rsidP="0036288A">
      <w:pPr>
        <w:numPr>
          <w:ilvl w:val="1"/>
          <w:numId w:val="25"/>
        </w:numPr>
        <w:rPr>
          <w:rFonts w:ascii="Times New Roman" w:hAnsi="Times New Roman"/>
          <w:color w:val="000000"/>
          <w:sz w:val="20"/>
        </w:rPr>
      </w:pPr>
      <w:r>
        <w:rPr>
          <w:rFonts w:ascii="Times New Roman" w:hAnsi="Times New Roman"/>
          <w:color w:val="000000"/>
          <w:sz w:val="20"/>
        </w:rPr>
        <w:t>It requires constant monitoring of a subject’s behavior throughout the experiment.</w:t>
      </w:r>
    </w:p>
    <w:p w14:paraId="29857A63" w14:textId="77777777" w:rsidR="0036288A" w:rsidRDefault="0036288A" w:rsidP="0036288A">
      <w:pPr>
        <w:numPr>
          <w:ilvl w:val="1"/>
          <w:numId w:val="25"/>
        </w:numPr>
        <w:rPr>
          <w:rFonts w:ascii="Times New Roman" w:hAnsi="Times New Roman"/>
          <w:color w:val="000000"/>
          <w:sz w:val="20"/>
        </w:rPr>
      </w:pPr>
      <w:r>
        <w:rPr>
          <w:rFonts w:ascii="Times New Roman" w:hAnsi="Times New Roman"/>
          <w:color w:val="000000"/>
          <w:sz w:val="20"/>
        </w:rPr>
        <w:t>It requires a large numbers of subjects to conduct an entire experiment.</w:t>
      </w:r>
    </w:p>
    <w:p w14:paraId="00B4F705" w14:textId="77777777" w:rsidR="0036288A" w:rsidRDefault="0036288A" w:rsidP="0036288A">
      <w:pPr>
        <w:numPr>
          <w:ilvl w:val="1"/>
          <w:numId w:val="25"/>
        </w:numPr>
        <w:rPr>
          <w:rFonts w:ascii="Times New Roman" w:hAnsi="Times New Roman"/>
          <w:color w:val="000000"/>
          <w:sz w:val="20"/>
        </w:rPr>
      </w:pPr>
      <w:r>
        <w:rPr>
          <w:rFonts w:ascii="Times New Roman" w:hAnsi="Times New Roman"/>
          <w:color w:val="000000"/>
          <w:sz w:val="20"/>
        </w:rPr>
        <w:t>It requires sophisticated statistical analysis.</w:t>
      </w:r>
    </w:p>
    <w:p w14:paraId="39752022" w14:textId="77777777" w:rsidR="0036288A" w:rsidRDefault="0036288A" w:rsidP="0036288A">
      <w:pPr>
        <w:numPr>
          <w:ilvl w:val="1"/>
          <w:numId w:val="25"/>
        </w:numPr>
        <w:rPr>
          <w:rFonts w:ascii="Times New Roman" w:hAnsi="Times New Roman"/>
          <w:sz w:val="20"/>
        </w:rPr>
      </w:pPr>
      <w:r>
        <w:rPr>
          <w:rFonts w:ascii="Times New Roman" w:hAnsi="Times New Roman"/>
          <w:color w:val="000000"/>
          <w:sz w:val="20"/>
        </w:rPr>
        <w:t>I</w:t>
      </w:r>
      <w:r w:rsidRPr="004C252D">
        <w:rPr>
          <w:rFonts w:ascii="Times New Roman" w:hAnsi="Times New Roman"/>
          <w:color w:val="000000"/>
          <w:sz w:val="20"/>
        </w:rPr>
        <w:t>t does not clearly demonstrate a functional relationship between the independent variable and the dependent variable</w:t>
      </w:r>
      <w:r>
        <w:rPr>
          <w:rFonts w:ascii="Times New Roman" w:hAnsi="Times New Roman"/>
          <w:color w:val="000000"/>
          <w:sz w:val="20"/>
        </w:rPr>
        <w:t>.</w:t>
      </w:r>
    </w:p>
    <w:p w14:paraId="5D5E7D5C" w14:textId="77777777" w:rsidR="0036288A" w:rsidRDefault="0036288A" w:rsidP="0036288A">
      <w:pPr>
        <w:ind w:firstLine="432"/>
        <w:rPr>
          <w:rFonts w:ascii="Times New Roman" w:hAnsi="Times New Roman"/>
          <w:color w:val="000000"/>
          <w:sz w:val="20"/>
        </w:rPr>
      </w:pPr>
      <w:r>
        <w:rPr>
          <w:rFonts w:ascii="Times New Roman" w:hAnsi="Times New Roman"/>
          <w:color w:val="000000"/>
          <w:sz w:val="20"/>
        </w:rPr>
        <w:t>Answer: D</w:t>
      </w:r>
    </w:p>
    <w:p w14:paraId="0CFC22E5" w14:textId="77777777" w:rsidR="0036288A" w:rsidRDefault="0036288A" w:rsidP="0036288A">
      <w:pPr>
        <w:ind w:firstLine="432"/>
        <w:rPr>
          <w:rFonts w:ascii="Times New Roman" w:hAnsi="Times New Roman"/>
          <w:color w:val="000000"/>
          <w:sz w:val="20"/>
        </w:rPr>
      </w:pPr>
      <w:r>
        <w:rPr>
          <w:rFonts w:ascii="Times New Roman" w:hAnsi="Times New Roman"/>
          <w:color w:val="000000"/>
          <w:sz w:val="20"/>
        </w:rPr>
        <w:t>Page number: 72</w:t>
      </w:r>
    </w:p>
    <w:p w14:paraId="1FB2D1DF" w14:textId="7310641A" w:rsidR="0036288A" w:rsidRDefault="0036288A" w:rsidP="00DA0912">
      <w:pPr>
        <w:ind w:left="432"/>
        <w:rPr>
          <w:rFonts w:ascii="Times New Roman" w:hAnsi="Times New Roman"/>
          <w:color w:val="000000"/>
          <w:sz w:val="20"/>
        </w:rPr>
      </w:pPr>
      <w:r>
        <w:rPr>
          <w:rFonts w:ascii="Times New Roman" w:hAnsi="Times New Roman"/>
          <w:color w:val="000000"/>
          <w:sz w:val="20"/>
        </w:rPr>
        <w:t>Feedback:</w:t>
      </w:r>
      <w:r w:rsidRPr="004C252D">
        <w:t xml:space="preserve"> </w:t>
      </w:r>
      <w:r w:rsidRPr="00005439">
        <w:rPr>
          <w:rFonts w:ascii="Times New Roman" w:hAnsi="Times New Roman"/>
          <w:sz w:val="20"/>
        </w:rPr>
        <w:t>The major problem with the simple-comparison design is that it does not</w:t>
      </w:r>
      <w:r>
        <w:rPr>
          <w:rFonts w:ascii="Times New Roman" w:hAnsi="Times New Roman"/>
          <w:sz w:val="20"/>
        </w:rPr>
        <w:t xml:space="preserve"> </w:t>
      </w:r>
      <w:r w:rsidRPr="00005439">
        <w:rPr>
          <w:rFonts w:ascii="Times New Roman" w:hAnsi="Times New Roman"/>
          <w:sz w:val="20"/>
        </w:rPr>
        <w:t>control for the possibility that some other event occurred at the same time that</w:t>
      </w:r>
      <w:r>
        <w:rPr>
          <w:rFonts w:ascii="Times New Roman" w:hAnsi="Times New Roman"/>
          <w:sz w:val="20"/>
        </w:rPr>
        <w:t xml:space="preserve"> </w:t>
      </w:r>
      <w:r w:rsidRPr="00005439">
        <w:rPr>
          <w:rFonts w:ascii="Times New Roman" w:hAnsi="Times New Roman"/>
          <w:sz w:val="20"/>
        </w:rPr>
        <w:t>a treatment was implemented, and it was this other event that caused the</w:t>
      </w:r>
      <w:r>
        <w:rPr>
          <w:rFonts w:ascii="Times New Roman" w:hAnsi="Times New Roman"/>
          <w:sz w:val="20"/>
        </w:rPr>
        <w:t xml:space="preserve"> </w:t>
      </w:r>
      <w:r w:rsidR="00351FC5">
        <w:rPr>
          <w:rFonts w:ascii="Times New Roman" w:hAnsi="Times New Roman"/>
          <w:sz w:val="20"/>
        </w:rPr>
        <w:t>change in the</w:t>
      </w:r>
      <w:r w:rsidRPr="00005439">
        <w:rPr>
          <w:rFonts w:ascii="Times New Roman" w:hAnsi="Times New Roman"/>
          <w:sz w:val="20"/>
        </w:rPr>
        <w:t xml:space="preserve"> behavior.</w:t>
      </w:r>
      <w:r w:rsidRPr="004C252D">
        <w:rPr>
          <w:rFonts w:ascii="Times New Roman" w:hAnsi="Times New Roman"/>
          <w:color w:val="000000"/>
          <w:sz w:val="20"/>
        </w:rPr>
        <w:t xml:space="preserve"> The simple-comparison design does not allow us to assess this possibility and thus constitutes a poor experimental design. In other words, it does not clearly demonstrate a functional relationship be</w:t>
      </w:r>
      <w:r>
        <w:rPr>
          <w:rFonts w:ascii="Times New Roman" w:hAnsi="Times New Roman"/>
          <w:color w:val="000000"/>
          <w:sz w:val="20"/>
        </w:rPr>
        <w:t xml:space="preserve">tween the independent variable </w:t>
      </w:r>
      <w:r w:rsidRPr="004C252D">
        <w:rPr>
          <w:rFonts w:ascii="Times New Roman" w:hAnsi="Times New Roman"/>
          <w:color w:val="000000"/>
          <w:sz w:val="20"/>
        </w:rPr>
        <w:t>and the dependent variable</w:t>
      </w:r>
      <w:r>
        <w:rPr>
          <w:rFonts w:ascii="Times New Roman" w:hAnsi="Times New Roman"/>
          <w:color w:val="000000"/>
          <w:sz w:val="20"/>
        </w:rPr>
        <w:t>.</w:t>
      </w:r>
    </w:p>
    <w:p w14:paraId="3CE170C7" w14:textId="77777777" w:rsidR="0036288A" w:rsidRDefault="0036288A" w:rsidP="00DA0912">
      <w:pPr>
        <w:ind w:left="432"/>
        <w:rPr>
          <w:rFonts w:ascii="Times New Roman" w:hAnsi="Times New Roman"/>
          <w:color w:val="000000"/>
          <w:sz w:val="20"/>
        </w:rPr>
      </w:pPr>
    </w:p>
    <w:p w14:paraId="2FB05970" w14:textId="77777777" w:rsidR="0036288A" w:rsidRDefault="0036288A" w:rsidP="00DA0912">
      <w:pPr>
        <w:ind w:left="432"/>
        <w:rPr>
          <w:rFonts w:ascii="Times New Roman" w:hAnsi="Times New Roman"/>
          <w:sz w:val="20"/>
        </w:rPr>
      </w:pPr>
    </w:p>
    <w:p w14:paraId="508856CD" w14:textId="77777777" w:rsidR="00481FC4" w:rsidRDefault="00481FC4" w:rsidP="00481FC4">
      <w:pPr>
        <w:numPr>
          <w:ilvl w:val="0"/>
          <w:numId w:val="25"/>
        </w:numPr>
        <w:rPr>
          <w:rFonts w:ascii="Times New Roman" w:hAnsi="Times New Roman"/>
          <w:sz w:val="20"/>
        </w:rPr>
      </w:pPr>
      <w:r>
        <w:rPr>
          <w:rFonts w:ascii="Times New Roman" w:hAnsi="Times New Roman"/>
          <w:sz w:val="20"/>
        </w:rPr>
        <w:t>We measure a child’s homework completion during a week</w:t>
      </w:r>
      <w:r w:rsidR="001F43C9">
        <w:rPr>
          <w:rFonts w:ascii="Times New Roman" w:hAnsi="Times New Roman"/>
          <w:sz w:val="20"/>
        </w:rPr>
        <w:t>,</w:t>
      </w:r>
      <w:r>
        <w:rPr>
          <w:rFonts w:ascii="Times New Roman" w:hAnsi="Times New Roman"/>
          <w:sz w:val="20"/>
        </w:rPr>
        <w:t xml:space="preserve"> in which he is consistently rewarded for doing his homework</w:t>
      </w:r>
      <w:r w:rsidR="001F43C9">
        <w:rPr>
          <w:rFonts w:ascii="Times New Roman" w:hAnsi="Times New Roman"/>
          <w:sz w:val="20"/>
        </w:rPr>
        <w:t>;</w:t>
      </w:r>
      <w:r>
        <w:rPr>
          <w:rFonts w:ascii="Times New Roman" w:hAnsi="Times New Roman"/>
          <w:sz w:val="20"/>
        </w:rPr>
        <w:t xml:space="preserve"> versus the following week when he is completely ignored while doing his homework. This is an example of a _____ design.</w:t>
      </w:r>
    </w:p>
    <w:p w14:paraId="1976DF3A" w14:textId="77777777" w:rsidR="00481FC4" w:rsidRDefault="00481FC4" w:rsidP="00481FC4">
      <w:pPr>
        <w:numPr>
          <w:ilvl w:val="1"/>
          <w:numId w:val="25"/>
        </w:numPr>
        <w:rPr>
          <w:rFonts w:ascii="Times New Roman" w:hAnsi="Times New Roman"/>
          <w:sz w:val="20"/>
        </w:rPr>
      </w:pPr>
      <w:r>
        <w:rPr>
          <w:rFonts w:ascii="Times New Roman" w:hAnsi="Times New Roman"/>
          <w:sz w:val="20"/>
        </w:rPr>
        <w:t>reversal</w:t>
      </w:r>
    </w:p>
    <w:p w14:paraId="005E6501" w14:textId="74E91750" w:rsidR="00481FC4" w:rsidRDefault="00481FC4" w:rsidP="00481FC4">
      <w:pPr>
        <w:numPr>
          <w:ilvl w:val="1"/>
          <w:numId w:val="25"/>
        </w:numPr>
        <w:rPr>
          <w:rFonts w:ascii="Times New Roman" w:hAnsi="Times New Roman"/>
          <w:sz w:val="20"/>
        </w:rPr>
      </w:pPr>
      <w:r>
        <w:rPr>
          <w:rFonts w:ascii="Times New Roman" w:hAnsi="Times New Roman"/>
          <w:sz w:val="20"/>
        </w:rPr>
        <w:t>simple</w:t>
      </w:r>
      <w:r w:rsidR="0086129D">
        <w:rPr>
          <w:rFonts w:ascii="Times New Roman" w:hAnsi="Times New Roman"/>
          <w:sz w:val="20"/>
        </w:rPr>
        <w:t>-</w:t>
      </w:r>
      <w:r>
        <w:rPr>
          <w:rFonts w:ascii="Times New Roman" w:hAnsi="Times New Roman"/>
          <w:sz w:val="20"/>
        </w:rPr>
        <w:t>comparison</w:t>
      </w:r>
    </w:p>
    <w:p w14:paraId="40557BEE" w14:textId="2EA94936" w:rsidR="00481FC4" w:rsidRDefault="00481FC4" w:rsidP="00481FC4">
      <w:pPr>
        <w:numPr>
          <w:ilvl w:val="1"/>
          <w:numId w:val="25"/>
        </w:numPr>
        <w:rPr>
          <w:rFonts w:ascii="Times New Roman" w:hAnsi="Times New Roman"/>
          <w:sz w:val="20"/>
        </w:rPr>
      </w:pPr>
      <w:r>
        <w:rPr>
          <w:rFonts w:ascii="Times New Roman" w:hAnsi="Times New Roman"/>
          <w:sz w:val="20"/>
        </w:rPr>
        <w:t>multiple-baseline</w:t>
      </w:r>
      <w:r w:rsidR="003F5AE0">
        <w:rPr>
          <w:rFonts w:ascii="Times New Roman" w:hAnsi="Times New Roman"/>
          <w:sz w:val="20"/>
        </w:rPr>
        <w:t>-</w:t>
      </w:r>
      <w:r>
        <w:rPr>
          <w:rFonts w:ascii="Times New Roman" w:hAnsi="Times New Roman"/>
          <w:sz w:val="20"/>
        </w:rPr>
        <w:t>across</w:t>
      </w:r>
      <w:r w:rsidR="003F5AE0">
        <w:rPr>
          <w:rFonts w:ascii="Times New Roman" w:hAnsi="Times New Roman"/>
          <w:sz w:val="20"/>
        </w:rPr>
        <w:t>-</w:t>
      </w:r>
      <w:r>
        <w:rPr>
          <w:rFonts w:ascii="Times New Roman" w:hAnsi="Times New Roman"/>
          <w:sz w:val="20"/>
        </w:rPr>
        <w:t>time</w:t>
      </w:r>
    </w:p>
    <w:p w14:paraId="2A802584" w14:textId="77777777" w:rsidR="00481FC4" w:rsidRDefault="00481FC4" w:rsidP="00481FC4">
      <w:pPr>
        <w:numPr>
          <w:ilvl w:val="1"/>
          <w:numId w:val="25"/>
        </w:numPr>
        <w:rPr>
          <w:rFonts w:ascii="Times New Roman" w:hAnsi="Times New Roman"/>
          <w:sz w:val="20"/>
        </w:rPr>
      </w:pPr>
      <w:r>
        <w:rPr>
          <w:rFonts w:ascii="Times New Roman" w:hAnsi="Times New Roman"/>
          <w:sz w:val="20"/>
        </w:rPr>
        <w:t>changing-criterion</w:t>
      </w:r>
    </w:p>
    <w:p w14:paraId="112C08D4" w14:textId="2F6A7B7A" w:rsidR="001F43C9" w:rsidRDefault="001F43C9"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0D2F29CE" w14:textId="6B34F178" w:rsidR="00481FC4" w:rsidRDefault="001F43C9" w:rsidP="000C29F2">
      <w:pPr>
        <w:ind w:firstLine="432"/>
        <w:rPr>
          <w:rFonts w:ascii="Times New Roman" w:hAnsi="Times New Roman"/>
          <w:sz w:val="20"/>
        </w:rPr>
      </w:pPr>
      <w:r>
        <w:rPr>
          <w:rFonts w:ascii="Times New Roman" w:hAnsi="Times New Roman"/>
          <w:sz w:val="20"/>
        </w:rPr>
        <w:lastRenderedPageBreak/>
        <w:t>Page number:</w:t>
      </w:r>
      <w:r w:rsidR="00932649">
        <w:rPr>
          <w:rFonts w:ascii="Times New Roman" w:hAnsi="Times New Roman"/>
          <w:sz w:val="20"/>
        </w:rPr>
        <w:t xml:space="preserve"> </w:t>
      </w:r>
      <w:r>
        <w:rPr>
          <w:rFonts w:ascii="Times New Roman" w:hAnsi="Times New Roman"/>
          <w:sz w:val="20"/>
        </w:rPr>
        <w:t>70</w:t>
      </w:r>
    </w:p>
    <w:p w14:paraId="65638698" w14:textId="1896CC70" w:rsidR="001F43C9" w:rsidRDefault="001F43C9" w:rsidP="000C29F2">
      <w:pPr>
        <w:ind w:left="432"/>
        <w:rPr>
          <w:rFonts w:ascii="Times New Roman" w:hAnsi="Times New Roman"/>
          <w:sz w:val="20"/>
        </w:rPr>
      </w:pPr>
      <w:r>
        <w:rPr>
          <w:rFonts w:ascii="Times New Roman" w:hAnsi="Times New Roman"/>
          <w:sz w:val="20"/>
        </w:rPr>
        <w:t xml:space="preserve">Feedback: </w:t>
      </w:r>
      <w:r w:rsidRPr="001F43C9">
        <w:rPr>
          <w:rFonts w:ascii="Times New Roman" w:hAnsi="Times New Roman"/>
          <w:sz w:val="20"/>
        </w:rPr>
        <w:t>In a simple-comparison design, behavior in a baseline condition is compared to behavior in a treatment condition.</w:t>
      </w:r>
      <w:r w:rsidR="00C04CDB">
        <w:rPr>
          <w:rFonts w:ascii="Times New Roman" w:hAnsi="Times New Roman"/>
          <w:sz w:val="20"/>
        </w:rPr>
        <w:t xml:space="preserve"> The condition where the child is consistently rewarded for homework completion </w:t>
      </w:r>
      <w:r w:rsidR="000F147F">
        <w:rPr>
          <w:rFonts w:ascii="Times New Roman" w:hAnsi="Times New Roman"/>
          <w:sz w:val="20"/>
        </w:rPr>
        <w:t xml:space="preserve">is the baseline </w:t>
      </w:r>
      <w:r w:rsidR="00C04CDB">
        <w:rPr>
          <w:rFonts w:ascii="Times New Roman" w:hAnsi="Times New Roman"/>
          <w:sz w:val="20"/>
        </w:rPr>
        <w:t>condition, and the condition where he is ignored while doing his homework is the treatment condition.</w:t>
      </w:r>
    </w:p>
    <w:p w14:paraId="362F6F5A" w14:textId="77777777" w:rsidR="001F43C9" w:rsidRDefault="001F43C9" w:rsidP="00DA0912">
      <w:pPr>
        <w:rPr>
          <w:rFonts w:ascii="Times New Roman" w:hAnsi="Times New Roman"/>
          <w:sz w:val="20"/>
        </w:rPr>
      </w:pPr>
    </w:p>
    <w:p w14:paraId="54CFAC61" w14:textId="692074F0" w:rsidR="00481FC4" w:rsidRDefault="00481FC4" w:rsidP="00481FC4">
      <w:pPr>
        <w:numPr>
          <w:ilvl w:val="0"/>
          <w:numId w:val="25"/>
        </w:numPr>
        <w:rPr>
          <w:rFonts w:ascii="Times New Roman" w:hAnsi="Times New Roman"/>
          <w:sz w:val="20"/>
        </w:rPr>
      </w:pPr>
      <w:r>
        <w:rPr>
          <w:rFonts w:ascii="Times New Roman" w:hAnsi="Times New Roman"/>
          <w:sz w:val="20"/>
        </w:rPr>
        <w:t>The baseline of a behavior is the</w:t>
      </w:r>
      <w:r w:rsidR="001F43C9">
        <w:rPr>
          <w:rFonts w:ascii="Times New Roman" w:hAnsi="Times New Roman"/>
          <w:sz w:val="20"/>
        </w:rPr>
        <w:t>:</w:t>
      </w:r>
    </w:p>
    <w:p w14:paraId="3E14F987" w14:textId="77777777" w:rsidR="00481FC4" w:rsidRDefault="00481FC4" w:rsidP="00481FC4">
      <w:pPr>
        <w:numPr>
          <w:ilvl w:val="1"/>
          <w:numId w:val="25"/>
        </w:numPr>
        <w:rPr>
          <w:rFonts w:ascii="Times New Roman" w:hAnsi="Times New Roman"/>
          <w:sz w:val="20"/>
        </w:rPr>
      </w:pPr>
      <w:r>
        <w:rPr>
          <w:rFonts w:ascii="Times New Roman" w:hAnsi="Times New Roman"/>
          <w:sz w:val="20"/>
        </w:rPr>
        <w:t>normal frequency of that behavior following an intervention.</w:t>
      </w:r>
    </w:p>
    <w:p w14:paraId="45B58649" w14:textId="77777777" w:rsidR="00481FC4" w:rsidRDefault="00481FC4" w:rsidP="00481FC4">
      <w:pPr>
        <w:numPr>
          <w:ilvl w:val="1"/>
          <w:numId w:val="25"/>
        </w:numPr>
        <w:rPr>
          <w:rFonts w:ascii="Times New Roman" w:hAnsi="Times New Roman"/>
          <w:sz w:val="20"/>
        </w:rPr>
      </w:pPr>
      <w:r>
        <w:rPr>
          <w:rFonts w:ascii="Times New Roman" w:hAnsi="Times New Roman"/>
          <w:sz w:val="20"/>
        </w:rPr>
        <w:t>enhanced frequency of that behavior following an intervention.</w:t>
      </w:r>
    </w:p>
    <w:p w14:paraId="5FED7AFB" w14:textId="77777777" w:rsidR="00481FC4" w:rsidRDefault="00481FC4" w:rsidP="00481FC4">
      <w:pPr>
        <w:numPr>
          <w:ilvl w:val="1"/>
          <w:numId w:val="25"/>
        </w:numPr>
        <w:rPr>
          <w:rFonts w:ascii="Times New Roman" w:hAnsi="Times New Roman"/>
          <w:sz w:val="20"/>
        </w:rPr>
      </w:pPr>
      <w:r>
        <w:rPr>
          <w:rFonts w:ascii="Times New Roman" w:hAnsi="Times New Roman"/>
          <w:sz w:val="20"/>
        </w:rPr>
        <w:t>normal frequency of that behavior prior to an intervention.</w:t>
      </w:r>
    </w:p>
    <w:p w14:paraId="3493CE91" w14:textId="77777777" w:rsidR="00481FC4" w:rsidRDefault="00481FC4" w:rsidP="00481FC4">
      <w:pPr>
        <w:numPr>
          <w:ilvl w:val="1"/>
          <w:numId w:val="25"/>
        </w:numPr>
        <w:rPr>
          <w:rFonts w:ascii="Times New Roman" w:hAnsi="Times New Roman"/>
          <w:sz w:val="20"/>
        </w:rPr>
      </w:pPr>
      <w:r>
        <w:rPr>
          <w:rFonts w:ascii="Times New Roman" w:hAnsi="Times New Roman"/>
          <w:sz w:val="20"/>
        </w:rPr>
        <w:t>suppressed frequency of that behavior prior to an intervention.</w:t>
      </w:r>
    </w:p>
    <w:p w14:paraId="25687349" w14:textId="1D330E34" w:rsidR="001F43C9" w:rsidRDefault="001F43C9"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w:t>
      </w:r>
    </w:p>
    <w:p w14:paraId="331B6C7F" w14:textId="77777777" w:rsidR="001F43C9" w:rsidRDefault="001F43C9" w:rsidP="000C29F2">
      <w:pPr>
        <w:ind w:firstLine="432"/>
        <w:rPr>
          <w:rFonts w:ascii="Times New Roman" w:hAnsi="Times New Roman"/>
          <w:sz w:val="20"/>
        </w:rPr>
      </w:pPr>
      <w:r>
        <w:rPr>
          <w:rFonts w:ascii="Times New Roman" w:hAnsi="Times New Roman"/>
          <w:sz w:val="20"/>
        </w:rPr>
        <w:t>Page number: 71</w:t>
      </w:r>
    </w:p>
    <w:p w14:paraId="3E1E07B9" w14:textId="4AB4B3C3" w:rsidR="00481FC4" w:rsidRDefault="001F43C9" w:rsidP="000C29F2">
      <w:pPr>
        <w:ind w:left="432"/>
        <w:rPr>
          <w:rFonts w:ascii="Times New Roman" w:hAnsi="Times New Roman"/>
          <w:sz w:val="20"/>
        </w:rPr>
      </w:pPr>
      <w:r>
        <w:rPr>
          <w:rFonts w:ascii="Times New Roman" w:hAnsi="Times New Roman"/>
          <w:sz w:val="20"/>
        </w:rPr>
        <w:t xml:space="preserve">Feedback: </w:t>
      </w:r>
      <w:r w:rsidRPr="001F43C9">
        <w:rPr>
          <w:rFonts w:ascii="Times New Roman" w:hAnsi="Times New Roman"/>
          <w:sz w:val="20"/>
        </w:rPr>
        <w:t>The baseline of a behavior</w:t>
      </w:r>
      <w:r>
        <w:rPr>
          <w:rFonts w:ascii="Times New Roman" w:hAnsi="Times New Roman"/>
          <w:sz w:val="20"/>
        </w:rPr>
        <w:t xml:space="preserve"> </w:t>
      </w:r>
      <w:r w:rsidRPr="001F43C9">
        <w:rPr>
          <w:rFonts w:ascii="Times New Roman" w:hAnsi="Times New Roman"/>
          <w:sz w:val="20"/>
        </w:rPr>
        <w:t>is</w:t>
      </w:r>
      <w:r>
        <w:rPr>
          <w:rFonts w:ascii="Times New Roman" w:hAnsi="Times New Roman"/>
          <w:sz w:val="20"/>
        </w:rPr>
        <w:t xml:space="preserve"> </w:t>
      </w:r>
      <w:r w:rsidRPr="001F43C9">
        <w:rPr>
          <w:rFonts w:ascii="Times New Roman" w:hAnsi="Times New Roman"/>
          <w:sz w:val="20"/>
        </w:rPr>
        <w:t>the</w:t>
      </w:r>
      <w:r>
        <w:rPr>
          <w:rFonts w:ascii="Times New Roman" w:hAnsi="Times New Roman"/>
          <w:sz w:val="20"/>
        </w:rPr>
        <w:t xml:space="preserve"> </w:t>
      </w:r>
      <w:r w:rsidRPr="001F43C9">
        <w:rPr>
          <w:rFonts w:ascii="Times New Roman" w:hAnsi="Times New Roman"/>
          <w:sz w:val="20"/>
        </w:rPr>
        <w:t>normal</w:t>
      </w:r>
      <w:r>
        <w:rPr>
          <w:rFonts w:ascii="Times New Roman" w:hAnsi="Times New Roman"/>
          <w:sz w:val="20"/>
        </w:rPr>
        <w:t xml:space="preserve"> </w:t>
      </w:r>
      <w:r w:rsidRPr="001F43C9">
        <w:rPr>
          <w:rFonts w:ascii="Times New Roman" w:hAnsi="Times New Roman"/>
          <w:sz w:val="20"/>
        </w:rPr>
        <w:t>frequency</w:t>
      </w:r>
      <w:r>
        <w:rPr>
          <w:rFonts w:ascii="Times New Roman" w:hAnsi="Times New Roman"/>
          <w:sz w:val="20"/>
        </w:rPr>
        <w:t xml:space="preserve"> </w:t>
      </w:r>
      <w:r w:rsidRPr="001F43C9">
        <w:rPr>
          <w:rFonts w:ascii="Times New Roman" w:hAnsi="Times New Roman"/>
          <w:sz w:val="20"/>
        </w:rPr>
        <w:t>of</w:t>
      </w:r>
      <w:r>
        <w:rPr>
          <w:rFonts w:ascii="Times New Roman" w:hAnsi="Times New Roman"/>
          <w:sz w:val="20"/>
        </w:rPr>
        <w:t xml:space="preserve"> </w:t>
      </w:r>
      <w:r w:rsidRPr="001F43C9">
        <w:rPr>
          <w:rFonts w:ascii="Times New Roman" w:hAnsi="Times New Roman"/>
          <w:sz w:val="20"/>
        </w:rPr>
        <w:t>the</w:t>
      </w:r>
      <w:r>
        <w:rPr>
          <w:rFonts w:ascii="Times New Roman" w:hAnsi="Times New Roman"/>
          <w:sz w:val="20"/>
        </w:rPr>
        <w:t xml:space="preserve"> </w:t>
      </w:r>
      <w:r w:rsidRPr="001F43C9">
        <w:rPr>
          <w:rFonts w:ascii="Times New Roman" w:hAnsi="Times New Roman"/>
          <w:sz w:val="20"/>
        </w:rPr>
        <w:t>behavior</w:t>
      </w:r>
      <w:r>
        <w:rPr>
          <w:rFonts w:ascii="Times New Roman" w:hAnsi="Times New Roman"/>
          <w:sz w:val="20"/>
        </w:rPr>
        <w:t xml:space="preserve"> </w:t>
      </w:r>
      <w:r w:rsidRPr="001F43C9">
        <w:rPr>
          <w:rFonts w:ascii="Times New Roman" w:hAnsi="Times New Roman"/>
          <w:sz w:val="20"/>
        </w:rPr>
        <w:t>that</w:t>
      </w:r>
      <w:r>
        <w:rPr>
          <w:rFonts w:ascii="Times New Roman" w:hAnsi="Times New Roman"/>
          <w:sz w:val="20"/>
        </w:rPr>
        <w:t xml:space="preserve"> </w:t>
      </w:r>
      <w:r w:rsidRPr="001F43C9">
        <w:rPr>
          <w:rFonts w:ascii="Times New Roman" w:hAnsi="Times New Roman"/>
          <w:sz w:val="20"/>
        </w:rPr>
        <w:t>occurs</w:t>
      </w:r>
      <w:r>
        <w:rPr>
          <w:rFonts w:ascii="Times New Roman" w:hAnsi="Times New Roman"/>
          <w:sz w:val="20"/>
        </w:rPr>
        <w:t xml:space="preserve"> </w:t>
      </w:r>
      <w:r w:rsidRPr="001F43C9">
        <w:rPr>
          <w:rFonts w:ascii="Times New Roman" w:hAnsi="Times New Roman"/>
          <w:sz w:val="20"/>
        </w:rPr>
        <w:t>before</w:t>
      </w:r>
      <w:r>
        <w:rPr>
          <w:rFonts w:ascii="Times New Roman" w:hAnsi="Times New Roman"/>
          <w:sz w:val="20"/>
        </w:rPr>
        <w:t xml:space="preserve"> </w:t>
      </w:r>
      <w:r w:rsidRPr="001F43C9">
        <w:rPr>
          <w:rFonts w:ascii="Times New Roman" w:hAnsi="Times New Roman"/>
          <w:sz w:val="20"/>
        </w:rPr>
        <w:t>some</w:t>
      </w:r>
      <w:r>
        <w:rPr>
          <w:rFonts w:ascii="Times New Roman" w:hAnsi="Times New Roman"/>
          <w:sz w:val="20"/>
        </w:rPr>
        <w:t xml:space="preserve"> </w:t>
      </w:r>
      <w:r w:rsidRPr="001F43C9">
        <w:rPr>
          <w:rFonts w:ascii="Times New Roman" w:hAnsi="Times New Roman"/>
          <w:sz w:val="20"/>
        </w:rPr>
        <w:t>type of intervention.</w:t>
      </w:r>
    </w:p>
    <w:p w14:paraId="211B17E7" w14:textId="77777777" w:rsidR="00481FC4" w:rsidRDefault="00481FC4" w:rsidP="00481FC4">
      <w:pPr>
        <w:rPr>
          <w:rFonts w:ascii="Times New Roman" w:hAnsi="Times New Roman"/>
          <w:sz w:val="20"/>
        </w:rPr>
      </w:pPr>
    </w:p>
    <w:p w14:paraId="2770CEA3" w14:textId="76FED664" w:rsidR="00481FC4" w:rsidRDefault="00481FC4" w:rsidP="00481FC4">
      <w:pPr>
        <w:numPr>
          <w:ilvl w:val="0"/>
          <w:numId w:val="25"/>
        </w:numPr>
        <w:rPr>
          <w:rFonts w:ascii="Times New Roman" w:hAnsi="Times New Roman"/>
          <w:sz w:val="20"/>
        </w:rPr>
      </w:pPr>
      <w:r>
        <w:rPr>
          <w:rFonts w:ascii="Times New Roman" w:hAnsi="Times New Roman"/>
          <w:sz w:val="20"/>
        </w:rPr>
        <w:t>Murielle has been feeling a lot better these past few weeks after she started avoiding caffeine. The procedure that Murielle has used to test the effects of caffeine is most similar to the _____ design, which is _____ for drawing firm conclusions about the effects of caffeine.</w:t>
      </w:r>
    </w:p>
    <w:p w14:paraId="2DB41543" w14:textId="58C1D9FA" w:rsidR="00481FC4" w:rsidRDefault="0086129D" w:rsidP="00481FC4">
      <w:pPr>
        <w:numPr>
          <w:ilvl w:val="1"/>
          <w:numId w:val="25"/>
        </w:numPr>
        <w:rPr>
          <w:rFonts w:ascii="Times New Roman" w:hAnsi="Times New Roman"/>
          <w:sz w:val="20"/>
        </w:rPr>
      </w:pPr>
      <w:r>
        <w:rPr>
          <w:rFonts w:ascii="Times New Roman" w:hAnsi="Times New Roman"/>
          <w:sz w:val="20"/>
        </w:rPr>
        <w:t>s</w:t>
      </w:r>
      <w:r w:rsidR="00481FC4">
        <w:rPr>
          <w:rFonts w:ascii="Times New Roman" w:hAnsi="Times New Roman"/>
          <w:sz w:val="20"/>
        </w:rPr>
        <w:t>imple</w:t>
      </w:r>
      <w:r>
        <w:rPr>
          <w:rFonts w:ascii="Times New Roman" w:hAnsi="Times New Roman"/>
          <w:sz w:val="20"/>
        </w:rPr>
        <w:t>-</w:t>
      </w:r>
      <w:r w:rsidR="00481FC4">
        <w:rPr>
          <w:rFonts w:ascii="Times New Roman" w:hAnsi="Times New Roman"/>
          <w:sz w:val="20"/>
        </w:rPr>
        <w:t>comparison; inadequate</w:t>
      </w:r>
    </w:p>
    <w:p w14:paraId="70A08134" w14:textId="77777777" w:rsidR="00481FC4" w:rsidRDefault="00481FC4" w:rsidP="00481FC4">
      <w:pPr>
        <w:numPr>
          <w:ilvl w:val="1"/>
          <w:numId w:val="25"/>
        </w:numPr>
        <w:rPr>
          <w:rFonts w:ascii="Times New Roman" w:hAnsi="Times New Roman"/>
          <w:sz w:val="20"/>
        </w:rPr>
      </w:pPr>
      <w:r>
        <w:rPr>
          <w:rFonts w:ascii="Times New Roman" w:hAnsi="Times New Roman"/>
          <w:sz w:val="20"/>
        </w:rPr>
        <w:t>reversal; inadequate</w:t>
      </w:r>
    </w:p>
    <w:p w14:paraId="5889AE3C" w14:textId="77777777" w:rsidR="00481FC4" w:rsidRDefault="00481FC4" w:rsidP="00481FC4">
      <w:pPr>
        <w:numPr>
          <w:ilvl w:val="1"/>
          <w:numId w:val="25"/>
        </w:numPr>
        <w:rPr>
          <w:rFonts w:ascii="Times New Roman" w:hAnsi="Times New Roman"/>
          <w:sz w:val="20"/>
        </w:rPr>
      </w:pPr>
      <w:r>
        <w:rPr>
          <w:rFonts w:ascii="Times New Roman" w:hAnsi="Times New Roman"/>
          <w:sz w:val="20"/>
        </w:rPr>
        <w:t>multiple-baseline; excellent</w:t>
      </w:r>
    </w:p>
    <w:p w14:paraId="34EE27DD" w14:textId="28BE35AE" w:rsidR="00481FC4" w:rsidRDefault="00481FC4" w:rsidP="00481FC4">
      <w:pPr>
        <w:numPr>
          <w:ilvl w:val="1"/>
          <w:numId w:val="25"/>
        </w:numPr>
        <w:rPr>
          <w:rFonts w:ascii="Times New Roman" w:hAnsi="Times New Roman"/>
          <w:sz w:val="20"/>
        </w:rPr>
      </w:pPr>
      <w:r>
        <w:rPr>
          <w:rFonts w:ascii="Times New Roman" w:hAnsi="Times New Roman"/>
          <w:sz w:val="20"/>
        </w:rPr>
        <w:t>simple</w:t>
      </w:r>
      <w:r w:rsidR="0036288A">
        <w:rPr>
          <w:rFonts w:ascii="Times New Roman" w:hAnsi="Times New Roman"/>
          <w:sz w:val="20"/>
        </w:rPr>
        <w:t>-</w:t>
      </w:r>
      <w:r>
        <w:rPr>
          <w:rFonts w:ascii="Times New Roman" w:hAnsi="Times New Roman"/>
          <w:sz w:val="20"/>
        </w:rPr>
        <w:t>comparison; excellent</w:t>
      </w:r>
    </w:p>
    <w:p w14:paraId="2F7C0AA0" w14:textId="241E213D" w:rsidR="001F43C9" w:rsidRDefault="001F43C9"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44B05E96" w14:textId="6D3092C6" w:rsidR="001F43C9" w:rsidRDefault="001F43C9" w:rsidP="000C29F2">
      <w:pPr>
        <w:ind w:firstLine="432"/>
        <w:rPr>
          <w:rFonts w:ascii="Times New Roman" w:hAnsi="Times New Roman"/>
          <w:sz w:val="20"/>
        </w:rPr>
      </w:pPr>
      <w:r>
        <w:rPr>
          <w:rFonts w:ascii="Times New Roman" w:hAnsi="Times New Roman"/>
          <w:sz w:val="20"/>
        </w:rPr>
        <w:t xml:space="preserve">Page number: 70 </w:t>
      </w:r>
    </w:p>
    <w:p w14:paraId="72731515" w14:textId="11778A54" w:rsidR="0036288A" w:rsidRDefault="001F43C9" w:rsidP="000C29F2">
      <w:pPr>
        <w:ind w:left="432"/>
        <w:rPr>
          <w:rFonts w:ascii="Times New Roman" w:hAnsi="Times New Roman"/>
          <w:sz w:val="20"/>
        </w:rPr>
      </w:pPr>
      <w:r>
        <w:rPr>
          <w:rFonts w:ascii="Times New Roman" w:hAnsi="Times New Roman"/>
          <w:sz w:val="20"/>
        </w:rPr>
        <w:t xml:space="preserve">Feedback: </w:t>
      </w:r>
      <w:r w:rsidR="0036288A">
        <w:rPr>
          <w:rFonts w:ascii="Times New Roman" w:hAnsi="Times New Roman"/>
          <w:sz w:val="20"/>
        </w:rPr>
        <w:t>Murielle uses the simple-comparison design</w:t>
      </w:r>
      <w:r w:rsidR="00ED2AAD">
        <w:rPr>
          <w:rFonts w:ascii="Times New Roman" w:hAnsi="Times New Roman"/>
          <w:sz w:val="20"/>
        </w:rPr>
        <w:t>,</w:t>
      </w:r>
      <w:r w:rsidR="0036288A">
        <w:rPr>
          <w:rFonts w:ascii="Times New Roman" w:hAnsi="Times New Roman"/>
          <w:sz w:val="20"/>
        </w:rPr>
        <w:t xml:space="preserve"> which is inadequate for drawing firm conclusions about the effects of caffeine. </w:t>
      </w:r>
      <w:r w:rsidRPr="001F43C9">
        <w:rPr>
          <w:rFonts w:ascii="Times New Roman" w:hAnsi="Times New Roman"/>
          <w:sz w:val="20"/>
        </w:rPr>
        <w:t>In a simple-comparison design, behavior in a baseline condition is compared to behavior in a treatment condition.</w:t>
      </w:r>
    </w:p>
    <w:p w14:paraId="3D297EC1" w14:textId="7B7BB72D" w:rsidR="00481FC4" w:rsidRDefault="0036288A" w:rsidP="000C29F2">
      <w:pPr>
        <w:ind w:left="432"/>
        <w:rPr>
          <w:rFonts w:ascii="Times New Roman" w:hAnsi="Times New Roman"/>
          <w:sz w:val="20"/>
        </w:rPr>
      </w:pPr>
      <w:r>
        <w:rPr>
          <w:rFonts w:ascii="Times New Roman" w:hAnsi="Times New Roman"/>
          <w:sz w:val="20"/>
        </w:rPr>
        <w:t>MD</w:t>
      </w:r>
    </w:p>
    <w:p w14:paraId="5CF00D2D" w14:textId="77777777" w:rsidR="00481FC4" w:rsidRDefault="00481FC4" w:rsidP="00481FC4">
      <w:pPr>
        <w:rPr>
          <w:rFonts w:ascii="Times New Roman" w:hAnsi="Times New Roman"/>
          <w:sz w:val="20"/>
        </w:rPr>
      </w:pPr>
    </w:p>
    <w:p w14:paraId="00366AAB" w14:textId="34A851FC" w:rsidR="00481FC4" w:rsidRDefault="00481FC4" w:rsidP="00481FC4">
      <w:pPr>
        <w:numPr>
          <w:ilvl w:val="0"/>
          <w:numId w:val="25"/>
        </w:numPr>
        <w:rPr>
          <w:rFonts w:ascii="Times New Roman" w:hAnsi="Times New Roman"/>
          <w:sz w:val="20"/>
        </w:rPr>
      </w:pPr>
      <w:r>
        <w:rPr>
          <w:rFonts w:ascii="Times New Roman" w:hAnsi="Times New Roman"/>
          <w:sz w:val="20"/>
        </w:rPr>
        <w:t>The problem with a simple</w:t>
      </w:r>
      <w:r w:rsidR="0086129D">
        <w:rPr>
          <w:rFonts w:ascii="Times New Roman" w:hAnsi="Times New Roman"/>
          <w:sz w:val="20"/>
        </w:rPr>
        <w:t>-</w:t>
      </w:r>
      <w:r>
        <w:rPr>
          <w:rFonts w:ascii="Times New Roman" w:hAnsi="Times New Roman"/>
          <w:sz w:val="20"/>
        </w:rPr>
        <w:t>comparison design is that</w:t>
      </w:r>
      <w:r w:rsidR="00021A28">
        <w:rPr>
          <w:rFonts w:ascii="Times New Roman" w:hAnsi="Times New Roman"/>
          <w:sz w:val="20"/>
        </w:rPr>
        <w:t>:</w:t>
      </w:r>
    </w:p>
    <w:p w14:paraId="42A6C424" w14:textId="0A3A2FB8" w:rsidR="00481FC4" w:rsidRDefault="00481FC4" w:rsidP="00481FC4">
      <w:pPr>
        <w:numPr>
          <w:ilvl w:val="1"/>
          <w:numId w:val="25"/>
        </w:numPr>
        <w:rPr>
          <w:rFonts w:ascii="Times New Roman" w:hAnsi="Times New Roman"/>
          <w:sz w:val="20"/>
        </w:rPr>
      </w:pPr>
      <w:r>
        <w:rPr>
          <w:rFonts w:ascii="Times New Roman" w:hAnsi="Times New Roman"/>
          <w:sz w:val="20"/>
        </w:rPr>
        <w:t>it does</w:t>
      </w:r>
      <w:r w:rsidR="009B102E">
        <w:rPr>
          <w:rFonts w:ascii="Times New Roman" w:hAnsi="Times New Roman"/>
          <w:sz w:val="20"/>
        </w:rPr>
        <w:t xml:space="preserve"> </w:t>
      </w:r>
      <w:r>
        <w:rPr>
          <w:rFonts w:ascii="Times New Roman" w:hAnsi="Times New Roman"/>
          <w:sz w:val="20"/>
        </w:rPr>
        <w:t>n</w:t>
      </w:r>
      <w:r w:rsidR="009B102E">
        <w:rPr>
          <w:rFonts w:ascii="Times New Roman" w:hAnsi="Times New Roman"/>
          <w:sz w:val="20"/>
        </w:rPr>
        <w:t>o</w:t>
      </w:r>
      <w:r>
        <w:rPr>
          <w:rFonts w:ascii="Times New Roman" w:hAnsi="Times New Roman"/>
          <w:sz w:val="20"/>
        </w:rPr>
        <w:t>t fully control</w:t>
      </w:r>
      <w:r w:rsidR="009B102E">
        <w:rPr>
          <w:rFonts w:ascii="Times New Roman" w:hAnsi="Times New Roman"/>
          <w:sz w:val="20"/>
        </w:rPr>
        <w:t xml:space="preserve"> </w:t>
      </w:r>
      <w:r>
        <w:rPr>
          <w:rFonts w:ascii="Times New Roman" w:hAnsi="Times New Roman"/>
          <w:sz w:val="20"/>
        </w:rPr>
        <w:t>for the influence of other variables.</w:t>
      </w:r>
    </w:p>
    <w:p w14:paraId="12BF5E64" w14:textId="77777777" w:rsidR="00481FC4" w:rsidRDefault="00481FC4" w:rsidP="00481FC4">
      <w:pPr>
        <w:numPr>
          <w:ilvl w:val="1"/>
          <w:numId w:val="25"/>
        </w:numPr>
        <w:rPr>
          <w:rFonts w:ascii="Times New Roman" w:hAnsi="Times New Roman"/>
          <w:sz w:val="20"/>
        </w:rPr>
      </w:pPr>
      <w:r>
        <w:rPr>
          <w:rFonts w:ascii="Times New Roman" w:hAnsi="Times New Roman"/>
          <w:sz w:val="20"/>
        </w:rPr>
        <w:t>it is insufficient for demonstrating a clear functional relationship.</w:t>
      </w:r>
    </w:p>
    <w:p w14:paraId="5294E4DD" w14:textId="77777777" w:rsidR="00481FC4" w:rsidRDefault="00481FC4" w:rsidP="00481FC4">
      <w:pPr>
        <w:numPr>
          <w:ilvl w:val="1"/>
          <w:numId w:val="25"/>
        </w:numPr>
        <w:rPr>
          <w:rFonts w:ascii="Times New Roman" w:hAnsi="Times New Roman"/>
          <w:sz w:val="20"/>
        </w:rPr>
      </w:pPr>
      <w:r>
        <w:rPr>
          <w:rFonts w:ascii="Times New Roman" w:hAnsi="Times New Roman"/>
          <w:sz w:val="20"/>
        </w:rPr>
        <w:t>the independent variable cannot be manipulated.</w:t>
      </w:r>
    </w:p>
    <w:p w14:paraId="351CD784" w14:textId="6C2DAE7D" w:rsidR="00481FC4" w:rsidRDefault="00932649" w:rsidP="00481FC4">
      <w:pPr>
        <w:numPr>
          <w:ilvl w:val="1"/>
          <w:numId w:val="25"/>
        </w:numPr>
        <w:rPr>
          <w:rFonts w:ascii="Times New Roman" w:hAnsi="Times New Roman"/>
          <w:sz w:val="20"/>
        </w:rPr>
      </w:pPr>
      <w:r>
        <w:rPr>
          <w:rFonts w:ascii="Times New Roman" w:hAnsi="Times New Roman"/>
          <w:sz w:val="20"/>
        </w:rPr>
        <w:t>B</w:t>
      </w:r>
      <w:r w:rsidR="00481FC4">
        <w:rPr>
          <w:rFonts w:ascii="Times New Roman" w:hAnsi="Times New Roman"/>
          <w:sz w:val="20"/>
        </w:rPr>
        <w:t>oth a and b</w:t>
      </w:r>
      <w:r w:rsidR="00021A28">
        <w:rPr>
          <w:rFonts w:ascii="Times New Roman" w:hAnsi="Times New Roman"/>
          <w:sz w:val="20"/>
        </w:rPr>
        <w:t xml:space="preserve"> are correct</w:t>
      </w:r>
      <w:r>
        <w:rPr>
          <w:rFonts w:ascii="Times New Roman" w:hAnsi="Times New Roman"/>
          <w:sz w:val="20"/>
        </w:rPr>
        <w:t>.</w:t>
      </w:r>
    </w:p>
    <w:p w14:paraId="2E84A5A4" w14:textId="77777777" w:rsidR="00021A28" w:rsidRDefault="00021A28"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w:t>
      </w:r>
    </w:p>
    <w:p w14:paraId="31D35161" w14:textId="75455ABD" w:rsidR="00021A28" w:rsidRDefault="00021A28"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7</w:t>
      </w:r>
      <w:r>
        <w:rPr>
          <w:rFonts w:ascii="Times New Roman" w:hAnsi="Times New Roman"/>
          <w:sz w:val="20"/>
        </w:rPr>
        <w:t>2</w:t>
      </w:r>
    </w:p>
    <w:p w14:paraId="12E5D70C" w14:textId="0392DDEE" w:rsidR="00481FC4" w:rsidRDefault="00021A28" w:rsidP="000C29F2">
      <w:pPr>
        <w:ind w:left="432"/>
        <w:rPr>
          <w:rFonts w:ascii="Times New Roman" w:hAnsi="Times New Roman"/>
          <w:sz w:val="20"/>
        </w:rPr>
      </w:pPr>
      <w:r>
        <w:rPr>
          <w:rFonts w:ascii="Times New Roman" w:hAnsi="Times New Roman"/>
          <w:sz w:val="20"/>
        </w:rPr>
        <w:t xml:space="preserve">Feedback: </w:t>
      </w:r>
      <w:r w:rsidRPr="00021A28">
        <w:rPr>
          <w:rFonts w:ascii="Times New Roman" w:hAnsi="Times New Roman"/>
          <w:sz w:val="20"/>
        </w:rPr>
        <w:t>The major problem with the simple-comparison design is that it does not control for the possibility that some other event occurred at</w:t>
      </w:r>
      <w:r w:rsidR="00932649">
        <w:rPr>
          <w:rFonts w:ascii="Times New Roman" w:hAnsi="Times New Roman"/>
          <w:sz w:val="20"/>
        </w:rPr>
        <w:t xml:space="preserve"> </w:t>
      </w:r>
      <w:r w:rsidRPr="00021A28">
        <w:rPr>
          <w:rFonts w:ascii="Times New Roman" w:hAnsi="Times New Roman"/>
          <w:sz w:val="20"/>
        </w:rPr>
        <w:t xml:space="preserve">the same time that the treatment was implemented, and it was this other event that caused the change in the behavior. </w:t>
      </w:r>
      <w:r>
        <w:rPr>
          <w:rFonts w:ascii="Times New Roman" w:hAnsi="Times New Roman"/>
          <w:sz w:val="20"/>
        </w:rPr>
        <w:t>I</w:t>
      </w:r>
      <w:r w:rsidR="009B102E">
        <w:rPr>
          <w:rFonts w:ascii="Times New Roman" w:hAnsi="Times New Roman"/>
          <w:sz w:val="20"/>
        </w:rPr>
        <w:t>n other words,</w:t>
      </w:r>
      <w:r>
        <w:rPr>
          <w:rFonts w:ascii="Times New Roman" w:hAnsi="Times New Roman"/>
          <w:sz w:val="20"/>
        </w:rPr>
        <w:t xml:space="preserve"> </w:t>
      </w:r>
      <w:r w:rsidRPr="00021A28">
        <w:rPr>
          <w:rFonts w:ascii="Times New Roman" w:hAnsi="Times New Roman"/>
          <w:sz w:val="20"/>
        </w:rPr>
        <w:t>it does not clearly demonstrate a functional relationship betwee</w:t>
      </w:r>
      <w:r>
        <w:rPr>
          <w:rFonts w:ascii="Times New Roman" w:hAnsi="Times New Roman"/>
          <w:sz w:val="20"/>
        </w:rPr>
        <w:t>n the independent variable and the dependent variable.</w:t>
      </w:r>
    </w:p>
    <w:p w14:paraId="1677B4EA" w14:textId="77777777" w:rsidR="00481FC4" w:rsidRDefault="00481FC4" w:rsidP="00481FC4">
      <w:pPr>
        <w:rPr>
          <w:rFonts w:ascii="Times New Roman" w:hAnsi="Times New Roman"/>
          <w:sz w:val="20"/>
        </w:rPr>
      </w:pPr>
    </w:p>
    <w:p w14:paraId="0964286A" w14:textId="3458AA0C" w:rsidR="00481FC4" w:rsidRDefault="00481FC4" w:rsidP="00481FC4">
      <w:pPr>
        <w:rPr>
          <w:rFonts w:ascii="Times New Roman" w:hAnsi="Times New Roman"/>
          <w:b/>
          <w:sz w:val="20"/>
        </w:rPr>
      </w:pPr>
      <w:r>
        <w:rPr>
          <w:rFonts w:ascii="Times New Roman" w:hAnsi="Times New Roman"/>
          <w:b/>
          <w:sz w:val="20"/>
        </w:rPr>
        <w:t>Reversal Design</w:t>
      </w:r>
    </w:p>
    <w:p w14:paraId="626F0ED9" w14:textId="77777777" w:rsidR="00481FC4" w:rsidRDefault="00481FC4" w:rsidP="00481FC4">
      <w:pPr>
        <w:rPr>
          <w:rFonts w:ascii="Times New Roman" w:hAnsi="Times New Roman"/>
          <w:sz w:val="20"/>
        </w:rPr>
      </w:pPr>
    </w:p>
    <w:p w14:paraId="59997857" w14:textId="77777777" w:rsidR="00481FC4" w:rsidRDefault="00481FC4" w:rsidP="00481FC4">
      <w:pPr>
        <w:numPr>
          <w:ilvl w:val="0"/>
          <w:numId w:val="25"/>
        </w:numPr>
        <w:rPr>
          <w:rFonts w:ascii="Times New Roman" w:hAnsi="Times New Roman"/>
          <w:sz w:val="20"/>
        </w:rPr>
      </w:pPr>
      <w:r>
        <w:rPr>
          <w:rFonts w:ascii="Times New Roman" w:hAnsi="Times New Roman"/>
          <w:sz w:val="20"/>
        </w:rPr>
        <w:t>A(n) _____ design involves repeated alternations between a baseline condition and a treatment condition.</w:t>
      </w:r>
    </w:p>
    <w:p w14:paraId="6FAA95D1" w14:textId="4880617E" w:rsidR="00481FC4" w:rsidRDefault="00481FC4" w:rsidP="00481FC4">
      <w:pPr>
        <w:numPr>
          <w:ilvl w:val="1"/>
          <w:numId w:val="25"/>
        </w:numPr>
        <w:rPr>
          <w:rFonts w:ascii="Times New Roman" w:hAnsi="Times New Roman"/>
          <w:sz w:val="20"/>
        </w:rPr>
      </w:pPr>
      <w:r>
        <w:rPr>
          <w:rFonts w:ascii="Times New Roman" w:hAnsi="Times New Roman"/>
          <w:sz w:val="20"/>
        </w:rPr>
        <w:t>multiple</w:t>
      </w:r>
      <w:r w:rsidR="009B102E">
        <w:rPr>
          <w:rFonts w:ascii="Times New Roman" w:hAnsi="Times New Roman"/>
          <w:sz w:val="20"/>
        </w:rPr>
        <w:t>-</w:t>
      </w:r>
      <w:r>
        <w:rPr>
          <w:rFonts w:ascii="Times New Roman" w:hAnsi="Times New Roman"/>
          <w:sz w:val="20"/>
        </w:rPr>
        <w:t>baseline</w:t>
      </w:r>
    </w:p>
    <w:p w14:paraId="7E42688F" w14:textId="77777777" w:rsidR="00481FC4" w:rsidRDefault="00481FC4" w:rsidP="00481FC4">
      <w:pPr>
        <w:numPr>
          <w:ilvl w:val="1"/>
          <w:numId w:val="25"/>
        </w:numPr>
        <w:rPr>
          <w:rFonts w:ascii="Times New Roman" w:hAnsi="Times New Roman"/>
          <w:sz w:val="20"/>
        </w:rPr>
      </w:pPr>
      <w:r>
        <w:rPr>
          <w:rFonts w:ascii="Times New Roman" w:hAnsi="Times New Roman"/>
          <w:sz w:val="20"/>
        </w:rPr>
        <w:t>ABAB</w:t>
      </w:r>
    </w:p>
    <w:p w14:paraId="54B23D0B" w14:textId="77777777" w:rsidR="00481FC4" w:rsidRDefault="00481FC4" w:rsidP="00481FC4">
      <w:pPr>
        <w:numPr>
          <w:ilvl w:val="1"/>
          <w:numId w:val="25"/>
        </w:numPr>
        <w:rPr>
          <w:rFonts w:ascii="Times New Roman" w:hAnsi="Times New Roman"/>
          <w:sz w:val="20"/>
        </w:rPr>
      </w:pPr>
      <w:r>
        <w:rPr>
          <w:rFonts w:ascii="Times New Roman" w:hAnsi="Times New Roman"/>
          <w:sz w:val="20"/>
        </w:rPr>
        <w:t>changing-criterion</w:t>
      </w:r>
    </w:p>
    <w:p w14:paraId="54DCBC04" w14:textId="2F8BEE64" w:rsidR="00481FC4" w:rsidRDefault="00932649" w:rsidP="00481FC4">
      <w:pPr>
        <w:numPr>
          <w:ilvl w:val="1"/>
          <w:numId w:val="25"/>
        </w:numPr>
        <w:rPr>
          <w:rFonts w:ascii="Times New Roman" w:hAnsi="Times New Roman"/>
          <w:sz w:val="20"/>
        </w:rPr>
      </w:pPr>
      <w:r>
        <w:rPr>
          <w:rFonts w:ascii="Times New Roman" w:hAnsi="Times New Roman"/>
          <w:sz w:val="20"/>
        </w:rPr>
        <w:t>B</w:t>
      </w:r>
      <w:r w:rsidR="00481FC4">
        <w:rPr>
          <w:rFonts w:ascii="Times New Roman" w:hAnsi="Times New Roman"/>
          <w:sz w:val="20"/>
        </w:rPr>
        <w:t>oth b and c</w:t>
      </w:r>
      <w:r>
        <w:rPr>
          <w:rFonts w:ascii="Times New Roman" w:hAnsi="Times New Roman"/>
          <w:sz w:val="20"/>
        </w:rPr>
        <w:t xml:space="preserve"> are correct.</w:t>
      </w:r>
    </w:p>
    <w:p w14:paraId="3325CA4F" w14:textId="0028F9C7" w:rsidR="00021A28" w:rsidRDefault="00021A28"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B</w:t>
      </w:r>
    </w:p>
    <w:p w14:paraId="4BCEFEE8" w14:textId="3F02FEBE" w:rsidR="00481FC4" w:rsidRDefault="00021A28" w:rsidP="000C29F2">
      <w:pPr>
        <w:ind w:firstLine="432"/>
        <w:rPr>
          <w:rFonts w:ascii="Times New Roman" w:hAnsi="Times New Roman"/>
          <w:sz w:val="20"/>
        </w:rPr>
      </w:pPr>
      <w:r>
        <w:rPr>
          <w:rFonts w:ascii="Times New Roman" w:hAnsi="Times New Roman"/>
          <w:sz w:val="20"/>
        </w:rPr>
        <w:t>Page number: 73</w:t>
      </w:r>
    </w:p>
    <w:p w14:paraId="5F15EBB0" w14:textId="77777777" w:rsidR="00021A28" w:rsidRDefault="00021A28" w:rsidP="000C29F2">
      <w:pPr>
        <w:ind w:left="432"/>
        <w:rPr>
          <w:rFonts w:ascii="Times New Roman" w:hAnsi="Times New Roman"/>
          <w:sz w:val="20"/>
        </w:rPr>
      </w:pPr>
      <w:r>
        <w:rPr>
          <w:rFonts w:ascii="Times New Roman" w:hAnsi="Times New Roman"/>
          <w:sz w:val="20"/>
        </w:rPr>
        <w:t xml:space="preserve">Feedback: </w:t>
      </w:r>
      <w:r w:rsidRPr="00021A28">
        <w:rPr>
          <w:rFonts w:ascii="Times New Roman" w:hAnsi="Times New Roman"/>
          <w:sz w:val="20"/>
        </w:rPr>
        <w:t>A reversal design</w:t>
      </w:r>
      <w:r>
        <w:rPr>
          <w:rFonts w:ascii="Times New Roman" w:hAnsi="Times New Roman"/>
          <w:sz w:val="20"/>
        </w:rPr>
        <w:t>, or ABAB design,</w:t>
      </w:r>
      <w:r w:rsidRPr="00021A28">
        <w:rPr>
          <w:rFonts w:ascii="Times New Roman" w:hAnsi="Times New Roman"/>
          <w:sz w:val="20"/>
        </w:rPr>
        <w:t xml:space="preserve"> consists of repeated alternations between a baseline phase and a treatment phase.</w:t>
      </w:r>
    </w:p>
    <w:p w14:paraId="66FF9DDF" w14:textId="77777777" w:rsidR="00481FC4" w:rsidRDefault="00481FC4" w:rsidP="00481FC4">
      <w:pPr>
        <w:rPr>
          <w:rFonts w:ascii="Times New Roman" w:hAnsi="Times New Roman"/>
          <w:color w:val="000000"/>
          <w:sz w:val="20"/>
        </w:rPr>
      </w:pPr>
    </w:p>
    <w:p w14:paraId="7758532B"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A reversal design is sometimes also called an</w:t>
      </w:r>
      <w:r w:rsidR="00021A28">
        <w:rPr>
          <w:rFonts w:ascii="Times New Roman" w:hAnsi="Times New Roman"/>
          <w:color w:val="000000"/>
          <w:sz w:val="20"/>
        </w:rPr>
        <w:t>:</w:t>
      </w:r>
    </w:p>
    <w:p w14:paraId="127B8CB0"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AB design</w:t>
      </w:r>
    </w:p>
    <w:p w14:paraId="28D0FD5A"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lastRenderedPageBreak/>
        <w:t>ABA design</w:t>
      </w:r>
    </w:p>
    <w:p w14:paraId="74942F1F"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ABAB design</w:t>
      </w:r>
    </w:p>
    <w:p w14:paraId="73E0B8C3" w14:textId="26454B45" w:rsidR="00481FC4" w:rsidRDefault="00932649" w:rsidP="00481FC4">
      <w:pPr>
        <w:numPr>
          <w:ilvl w:val="1"/>
          <w:numId w:val="25"/>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b and c</w:t>
      </w:r>
      <w:r w:rsidR="00021A28">
        <w:rPr>
          <w:rFonts w:ascii="Times New Roman" w:hAnsi="Times New Roman"/>
          <w:color w:val="000000"/>
          <w:sz w:val="20"/>
        </w:rPr>
        <w:t xml:space="preserve"> are correct</w:t>
      </w:r>
      <w:r>
        <w:rPr>
          <w:rFonts w:ascii="Times New Roman" w:hAnsi="Times New Roman"/>
          <w:color w:val="000000"/>
          <w:sz w:val="20"/>
        </w:rPr>
        <w:t>.</w:t>
      </w:r>
    </w:p>
    <w:p w14:paraId="0F1CFE77" w14:textId="48DDDD24" w:rsidR="00021A28" w:rsidRDefault="00021A28" w:rsidP="00481FC4">
      <w:pPr>
        <w:ind w:left="576"/>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433D587F" w14:textId="0BEA0DD7" w:rsidR="00481FC4" w:rsidRDefault="00021A28" w:rsidP="00481FC4">
      <w:pPr>
        <w:ind w:left="576"/>
        <w:rPr>
          <w:rFonts w:ascii="Times New Roman" w:hAnsi="Times New Roman"/>
          <w:color w:val="000000"/>
          <w:sz w:val="20"/>
        </w:rPr>
      </w:pPr>
      <w:r>
        <w:rPr>
          <w:rFonts w:ascii="Times New Roman" w:hAnsi="Times New Roman"/>
          <w:color w:val="000000"/>
          <w:sz w:val="20"/>
        </w:rPr>
        <w:t>Page number: 73</w:t>
      </w:r>
    </w:p>
    <w:p w14:paraId="2378E06C" w14:textId="77777777" w:rsidR="00021A28" w:rsidRDefault="00021A28" w:rsidP="00481FC4">
      <w:pPr>
        <w:ind w:left="576"/>
        <w:rPr>
          <w:rFonts w:ascii="Times New Roman" w:hAnsi="Times New Roman"/>
          <w:color w:val="000000"/>
          <w:sz w:val="20"/>
        </w:rPr>
      </w:pPr>
      <w:r>
        <w:rPr>
          <w:rFonts w:ascii="Times New Roman" w:hAnsi="Times New Roman"/>
          <w:color w:val="000000"/>
          <w:sz w:val="20"/>
        </w:rPr>
        <w:t xml:space="preserve">Feedback: </w:t>
      </w:r>
      <w:r w:rsidRPr="00021A28">
        <w:rPr>
          <w:rFonts w:ascii="Times New Roman" w:hAnsi="Times New Roman"/>
          <w:sz w:val="20"/>
        </w:rPr>
        <w:t>A reversal design</w:t>
      </w:r>
      <w:r>
        <w:rPr>
          <w:rFonts w:ascii="Times New Roman" w:hAnsi="Times New Roman"/>
          <w:sz w:val="20"/>
        </w:rPr>
        <w:t xml:space="preserve">, </w:t>
      </w:r>
      <w:r w:rsidRPr="00021A28">
        <w:rPr>
          <w:rFonts w:ascii="Times New Roman" w:hAnsi="Times New Roman"/>
          <w:sz w:val="20"/>
        </w:rPr>
        <w:t>sometimes also called an ABA or ABAB design</w:t>
      </w:r>
      <w:r>
        <w:rPr>
          <w:rFonts w:ascii="Times New Roman" w:hAnsi="Times New Roman"/>
          <w:sz w:val="20"/>
        </w:rPr>
        <w:t>,</w:t>
      </w:r>
      <w:r w:rsidRPr="00021A28">
        <w:rPr>
          <w:rFonts w:ascii="Times New Roman" w:hAnsi="Times New Roman"/>
          <w:sz w:val="20"/>
        </w:rPr>
        <w:t xml:space="preserve"> consists of repeated alternations between a baseline phase and a treatment phase.</w:t>
      </w:r>
    </w:p>
    <w:p w14:paraId="6F46525E" w14:textId="77777777" w:rsidR="00021A28" w:rsidRDefault="00021A28" w:rsidP="000C29F2">
      <w:pPr>
        <w:rPr>
          <w:rFonts w:ascii="Times New Roman" w:hAnsi="Times New Roman"/>
          <w:color w:val="000000"/>
          <w:sz w:val="20"/>
        </w:rPr>
      </w:pPr>
    </w:p>
    <w:p w14:paraId="77D2D6C2"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If I want to convince someone that his habit of watching exciting television shows each evening is causing his insomnia, it would be best to use which type of experimental design?</w:t>
      </w:r>
    </w:p>
    <w:p w14:paraId="6E85BEFE" w14:textId="2D219E24" w:rsidR="00481FC4" w:rsidRDefault="009B102E" w:rsidP="00481FC4">
      <w:pPr>
        <w:numPr>
          <w:ilvl w:val="1"/>
          <w:numId w:val="25"/>
        </w:numPr>
        <w:rPr>
          <w:rFonts w:ascii="Times New Roman" w:hAnsi="Times New Roman"/>
          <w:color w:val="000000"/>
          <w:sz w:val="20"/>
        </w:rPr>
      </w:pPr>
      <w:r>
        <w:rPr>
          <w:rFonts w:ascii="Times New Roman" w:hAnsi="Times New Roman"/>
          <w:color w:val="000000"/>
          <w:sz w:val="20"/>
        </w:rPr>
        <w:t>A c</w:t>
      </w:r>
      <w:r w:rsidR="00481FC4">
        <w:rPr>
          <w:rFonts w:ascii="Times New Roman" w:hAnsi="Times New Roman"/>
          <w:color w:val="000000"/>
          <w:sz w:val="20"/>
        </w:rPr>
        <w:t>hanging-criterion</w:t>
      </w:r>
      <w:r>
        <w:rPr>
          <w:rFonts w:ascii="Times New Roman" w:hAnsi="Times New Roman"/>
          <w:color w:val="000000"/>
          <w:sz w:val="20"/>
        </w:rPr>
        <w:t xml:space="preserve"> design</w:t>
      </w:r>
    </w:p>
    <w:p w14:paraId="1BFD137B" w14:textId="7DBC9BEA" w:rsidR="00481FC4" w:rsidRDefault="009B102E" w:rsidP="00481FC4">
      <w:pPr>
        <w:numPr>
          <w:ilvl w:val="1"/>
          <w:numId w:val="25"/>
        </w:numPr>
        <w:rPr>
          <w:rFonts w:ascii="Times New Roman" w:hAnsi="Times New Roman"/>
          <w:color w:val="000000"/>
          <w:sz w:val="20"/>
        </w:rPr>
      </w:pPr>
      <w:r>
        <w:rPr>
          <w:rFonts w:ascii="Times New Roman" w:hAnsi="Times New Roman"/>
          <w:color w:val="000000"/>
          <w:sz w:val="20"/>
        </w:rPr>
        <w:t>A r</w:t>
      </w:r>
      <w:r w:rsidR="00481FC4">
        <w:rPr>
          <w:rFonts w:ascii="Times New Roman" w:hAnsi="Times New Roman"/>
          <w:color w:val="000000"/>
          <w:sz w:val="20"/>
        </w:rPr>
        <w:t>eversal</w:t>
      </w:r>
      <w:r>
        <w:rPr>
          <w:rFonts w:ascii="Times New Roman" w:hAnsi="Times New Roman"/>
          <w:color w:val="000000"/>
          <w:sz w:val="20"/>
        </w:rPr>
        <w:t xml:space="preserve"> design</w:t>
      </w:r>
    </w:p>
    <w:p w14:paraId="56E11D3D" w14:textId="47B65096" w:rsidR="00481FC4" w:rsidRDefault="009B102E" w:rsidP="00481FC4">
      <w:pPr>
        <w:numPr>
          <w:ilvl w:val="1"/>
          <w:numId w:val="25"/>
        </w:numPr>
        <w:rPr>
          <w:rFonts w:ascii="Times New Roman" w:hAnsi="Times New Roman"/>
          <w:color w:val="000000"/>
          <w:sz w:val="20"/>
        </w:rPr>
      </w:pPr>
      <w:r>
        <w:rPr>
          <w:rFonts w:ascii="Times New Roman" w:hAnsi="Times New Roman"/>
          <w:color w:val="000000"/>
          <w:sz w:val="20"/>
        </w:rPr>
        <w:t xml:space="preserve">A </w:t>
      </w:r>
      <w:r w:rsidR="0007787B">
        <w:rPr>
          <w:rFonts w:ascii="Times New Roman" w:hAnsi="Times New Roman"/>
          <w:color w:val="000000"/>
          <w:sz w:val="20"/>
        </w:rPr>
        <w:t>M</w:t>
      </w:r>
      <w:r w:rsidR="00481FC4">
        <w:rPr>
          <w:rFonts w:ascii="Times New Roman" w:hAnsi="Times New Roman"/>
          <w:color w:val="000000"/>
          <w:sz w:val="20"/>
        </w:rPr>
        <w:t>ultiple-baseline across</w:t>
      </w:r>
      <w:r w:rsidR="003F5AE0">
        <w:rPr>
          <w:rFonts w:ascii="Times New Roman" w:hAnsi="Times New Roman"/>
          <w:color w:val="000000"/>
          <w:sz w:val="20"/>
        </w:rPr>
        <w:t>-</w:t>
      </w:r>
      <w:r w:rsidR="00481FC4">
        <w:rPr>
          <w:rFonts w:ascii="Times New Roman" w:hAnsi="Times New Roman"/>
          <w:color w:val="000000"/>
          <w:sz w:val="20"/>
        </w:rPr>
        <w:t>persons</w:t>
      </w:r>
      <w:r>
        <w:rPr>
          <w:rFonts w:ascii="Times New Roman" w:hAnsi="Times New Roman"/>
          <w:color w:val="000000"/>
          <w:sz w:val="20"/>
        </w:rPr>
        <w:t xml:space="preserve"> design</w:t>
      </w:r>
    </w:p>
    <w:p w14:paraId="152B98E9" w14:textId="4F0306E0" w:rsidR="00481FC4" w:rsidRDefault="009B102E" w:rsidP="00481FC4">
      <w:pPr>
        <w:numPr>
          <w:ilvl w:val="1"/>
          <w:numId w:val="25"/>
        </w:numPr>
        <w:rPr>
          <w:rFonts w:ascii="Times New Roman" w:hAnsi="Times New Roman"/>
          <w:color w:val="000000"/>
          <w:sz w:val="20"/>
        </w:rPr>
      </w:pPr>
      <w:r>
        <w:rPr>
          <w:rFonts w:ascii="Times New Roman" w:hAnsi="Times New Roman"/>
          <w:color w:val="000000"/>
          <w:sz w:val="20"/>
        </w:rPr>
        <w:t>A s</w:t>
      </w:r>
      <w:r w:rsidR="00481FC4">
        <w:rPr>
          <w:rFonts w:ascii="Times New Roman" w:hAnsi="Times New Roman"/>
          <w:color w:val="000000"/>
          <w:sz w:val="20"/>
        </w:rPr>
        <w:t>imple</w:t>
      </w:r>
      <w:r>
        <w:rPr>
          <w:rFonts w:ascii="Times New Roman" w:hAnsi="Times New Roman"/>
          <w:color w:val="000000"/>
          <w:sz w:val="20"/>
        </w:rPr>
        <w:t>-</w:t>
      </w:r>
      <w:r w:rsidR="00481FC4">
        <w:rPr>
          <w:rFonts w:ascii="Times New Roman" w:hAnsi="Times New Roman"/>
          <w:color w:val="000000"/>
          <w:sz w:val="20"/>
        </w:rPr>
        <w:t>comparison</w:t>
      </w:r>
      <w:r>
        <w:rPr>
          <w:rFonts w:ascii="Times New Roman" w:hAnsi="Times New Roman"/>
          <w:color w:val="000000"/>
          <w:sz w:val="20"/>
        </w:rPr>
        <w:t xml:space="preserve"> design</w:t>
      </w:r>
    </w:p>
    <w:p w14:paraId="4495DDC3" w14:textId="1DA1A4A8" w:rsidR="00021A28" w:rsidRDefault="00021A28"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446967BE" w14:textId="0D0F31AE" w:rsidR="00481FC4" w:rsidRDefault="00021A28"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7</w:t>
      </w:r>
      <w:r>
        <w:rPr>
          <w:rFonts w:ascii="Times New Roman" w:hAnsi="Times New Roman"/>
          <w:color w:val="000000"/>
          <w:sz w:val="20"/>
        </w:rPr>
        <w:t>3</w:t>
      </w:r>
      <w:r w:rsidR="00481FC4">
        <w:rPr>
          <w:rFonts w:ascii="Times New Roman" w:hAnsi="Times New Roman"/>
          <w:color w:val="000000"/>
          <w:sz w:val="20"/>
        </w:rPr>
        <w:tab/>
      </w:r>
    </w:p>
    <w:p w14:paraId="5BAD2BC0" w14:textId="1AF1859A" w:rsidR="009B102E" w:rsidRDefault="00021A28" w:rsidP="00DA0912">
      <w:pPr>
        <w:ind w:left="432"/>
        <w:rPr>
          <w:rFonts w:ascii="Times New Roman" w:hAnsi="Times New Roman"/>
          <w:color w:val="000000"/>
          <w:sz w:val="20"/>
        </w:rPr>
      </w:pPr>
      <w:r>
        <w:rPr>
          <w:rFonts w:ascii="Times New Roman" w:hAnsi="Times New Roman"/>
          <w:color w:val="000000"/>
          <w:sz w:val="20"/>
        </w:rPr>
        <w:t xml:space="preserve">Feedback: </w:t>
      </w:r>
      <w:r w:rsidRPr="00021A28">
        <w:rPr>
          <w:rFonts w:ascii="Times New Roman" w:hAnsi="Times New Roman"/>
          <w:color w:val="000000"/>
          <w:sz w:val="20"/>
        </w:rPr>
        <w:t xml:space="preserve">A reversal design consists of repeated alternations between a baseline phase and a treatment phase. </w:t>
      </w:r>
      <w:r w:rsidRPr="0052381B">
        <w:rPr>
          <w:rFonts w:ascii="Times New Roman" w:hAnsi="Times New Roman"/>
          <w:color w:val="000000"/>
          <w:sz w:val="20"/>
        </w:rPr>
        <w:t>If the behavior</w:t>
      </w:r>
      <w:r w:rsidRPr="00021A28">
        <w:rPr>
          <w:rFonts w:ascii="Times New Roman" w:hAnsi="Times New Roman"/>
          <w:color w:val="000000"/>
          <w:sz w:val="20"/>
        </w:rPr>
        <w:t xml:space="preserve"> systematically changes each time the treatment is instituted and later withdrawn, then a functional relationship has been demonstrated between </w:t>
      </w:r>
      <w:r>
        <w:rPr>
          <w:rFonts w:ascii="Times New Roman" w:hAnsi="Times New Roman"/>
          <w:color w:val="000000"/>
          <w:sz w:val="20"/>
        </w:rPr>
        <w:t>the treatment and the behavior.</w:t>
      </w:r>
    </w:p>
    <w:p w14:paraId="7BC4DD4E" w14:textId="4A6AEAED" w:rsidR="009B102E" w:rsidRDefault="009B102E" w:rsidP="00DA0912">
      <w:pPr>
        <w:ind w:left="432"/>
        <w:rPr>
          <w:rFonts w:ascii="Times New Roman" w:hAnsi="Times New Roman"/>
          <w:color w:val="000000"/>
          <w:sz w:val="20"/>
        </w:rPr>
      </w:pPr>
      <w:r>
        <w:rPr>
          <w:rFonts w:ascii="Times New Roman" w:hAnsi="Times New Roman"/>
          <w:color w:val="000000"/>
          <w:sz w:val="20"/>
        </w:rPr>
        <w:t>QZ</w:t>
      </w:r>
    </w:p>
    <w:p w14:paraId="7C5796E2" w14:textId="77777777" w:rsidR="00021A28" w:rsidRDefault="00021A28" w:rsidP="000C29F2">
      <w:pPr>
        <w:ind w:left="432"/>
        <w:rPr>
          <w:rFonts w:ascii="Times New Roman" w:hAnsi="Times New Roman"/>
          <w:color w:val="000000"/>
          <w:sz w:val="20"/>
        </w:rPr>
      </w:pPr>
    </w:p>
    <w:p w14:paraId="474466A5" w14:textId="77777777" w:rsidR="00481FC4" w:rsidRDefault="00481FC4" w:rsidP="00021A28">
      <w:pPr>
        <w:rPr>
          <w:rFonts w:ascii="Times New Roman" w:hAnsi="Times New Roman"/>
          <w:sz w:val="20"/>
        </w:rPr>
      </w:pPr>
    </w:p>
    <w:p w14:paraId="26229C3D" w14:textId="3E9F30EC" w:rsidR="00481FC4" w:rsidRDefault="00481FC4" w:rsidP="00481FC4">
      <w:pPr>
        <w:numPr>
          <w:ilvl w:val="0"/>
          <w:numId w:val="25"/>
        </w:numPr>
        <w:rPr>
          <w:rFonts w:ascii="Times New Roman" w:hAnsi="Times New Roman"/>
          <w:sz w:val="20"/>
        </w:rPr>
      </w:pPr>
      <w:r>
        <w:rPr>
          <w:rFonts w:ascii="Times New Roman" w:hAnsi="Times New Roman"/>
          <w:sz w:val="20"/>
        </w:rPr>
        <w:t>For a reversal design to clearly demonstrate the effectiveness of a certain treatment, the behavior must</w:t>
      </w:r>
      <w:r w:rsidR="00AF0D44">
        <w:rPr>
          <w:rFonts w:ascii="Times New Roman" w:hAnsi="Times New Roman"/>
          <w:sz w:val="20"/>
        </w:rPr>
        <w:t>:</w:t>
      </w:r>
    </w:p>
    <w:p w14:paraId="18D090E7" w14:textId="77777777" w:rsidR="00481FC4" w:rsidRDefault="00481FC4" w:rsidP="00481FC4">
      <w:pPr>
        <w:numPr>
          <w:ilvl w:val="1"/>
          <w:numId w:val="25"/>
        </w:numPr>
        <w:rPr>
          <w:rFonts w:ascii="Times New Roman" w:hAnsi="Times New Roman"/>
          <w:sz w:val="20"/>
        </w:rPr>
      </w:pPr>
      <w:r>
        <w:rPr>
          <w:rFonts w:ascii="Times New Roman" w:hAnsi="Times New Roman"/>
          <w:sz w:val="20"/>
        </w:rPr>
        <w:t>return to its original baseline level during the second baseline phase.</w:t>
      </w:r>
    </w:p>
    <w:p w14:paraId="14539F00" w14:textId="77777777" w:rsidR="00481FC4" w:rsidRDefault="00481FC4" w:rsidP="00481FC4">
      <w:pPr>
        <w:numPr>
          <w:ilvl w:val="1"/>
          <w:numId w:val="25"/>
        </w:numPr>
        <w:rPr>
          <w:rFonts w:ascii="Times New Roman" w:hAnsi="Times New Roman"/>
          <w:sz w:val="20"/>
        </w:rPr>
      </w:pPr>
      <w:r>
        <w:rPr>
          <w:rFonts w:ascii="Times New Roman" w:hAnsi="Times New Roman"/>
          <w:sz w:val="20"/>
        </w:rPr>
        <w:t>remain at the treatment level during the second baseline phase.</w:t>
      </w:r>
    </w:p>
    <w:p w14:paraId="67077580" w14:textId="77777777" w:rsidR="00481FC4" w:rsidRDefault="00481FC4" w:rsidP="00481FC4">
      <w:pPr>
        <w:numPr>
          <w:ilvl w:val="1"/>
          <w:numId w:val="25"/>
        </w:numPr>
        <w:rPr>
          <w:rFonts w:ascii="Times New Roman" w:hAnsi="Times New Roman"/>
          <w:sz w:val="20"/>
        </w:rPr>
      </w:pPr>
      <w:r>
        <w:rPr>
          <w:rFonts w:ascii="Times New Roman" w:hAnsi="Times New Roman"/>
          <w:sz w:val="20"/>
        </w:rPr>
        <w:t>remain at the baseline level during the treatment phase.</w:t>
      </w:r>
    </w:p>
    <w:p w14:paraId="243399AD" w14:textId="07EB1C1F" w:rsidR="00481FC4" w:rsidRDefault="004D4DE2" w:rsidP="00481FC4">
      <w:pPr>
        <w:numPr>
          <w:ilvl w:val="1"/>
          <w:numId w:val="25"/>
        </w:numPr>
        <w:rPr>
          <w:rFonts w:ascii="Times New Roman" w:hAnsi="Times New Roman"/>
          <w:sz w:val="20"/>
        </w:rPr>
      </w:pPr>
      <w:r>
        <w:rPr>
          <w:rFonts w:ascii="Times New Roman" w:hAnsi="Times New Roman"/>
          <w:sz w:val="20"/>
        </w:rPr>
        <w:t xml:space="preserve">Both </w:t>
      </w:r>
      <w:r w:rsidR="00481FC4">
        <w:rPr>
          <w:rFonts w:ascii="Times New Roman" w:hAnsi="Times New Roman"/>
          <w:sz w:val="20"/>
        </w:rPr>
        <w:t>b and c</w:t>
      </w:r>
      <w:r w:rsidR="00021A28">
        <w:rPr>
          <w:rFonts w:ascii="Times New Roman" w:hAnsi="Times New Roman"/>
          <w:sz w:val="20"/>
        </w:rPr>
        <w:t xml:space="preserve"> are correct</w:t>
      </w:r>
      <w:r>
        <w:rPr>
          <w:rFonts w:ascii="Times New Roman" w:hAnsi="Times New Roman"/>
          <w:sz w:val="20"/>
        </w:rPr>
        <w:t>.</w:t>
      </w:r>
    </w:p>
    <w:p w14:paraId="6A9B4415" w14:textId="7C24AE9D" w:rsidR="00021A28" w:rsidRDefault="00021A28"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618FC958" w14:textId="41DB8804" w:rsidR="00481FC4" w:rsidRDefault="00021A28" w:rsidP="000C29F2">
      <w:pPr>
        <w:ind w:firstLine="432"/>
        <w:rPr>
          <w:rFonts w:ascii="Times New Roman" w:hAnsi="Times New Roman"/>
          <w:sz w:val="20"/>
        </w:rPr>
      </w:pPr>
      <w:r>
        <w:rPr>
          <w:rFonts w:ascii="Times New Roman" w:hAnsi="Times New Roman"/>
          <w:sz w:val="20"/>
        </w:rPr>
        <w:t xml:space="preserve">Page number: </w:t>
      </w:r>
      <w:r w:rsidR="00481FC4">
        <w:rPr>
          <w:rFonts w:ascii="Times New Roman" w:hAnsi="Times New Roman"/>
          <w:sz w:val="20"/>
        </w:rPr>
        <w:t>7</w:t>
      </w:r>
      <w:r w:rsidR="00AF0D44">
        <w:rPr>
          <w:rFonts w:ascii="Times New Roman" w:hAnsi="Times New Roman"/>
          <w:sz w:val="20"/>
        </w:rPr>
        <w:t>3</w:t>
      </w:r>
      <w:r w:rsidR="00481FC4">
        <w:rPr>
          <w:rFonts w:ascii="Times New Roman" w:hAnsi="Times New Roman"/>
          <w:sz w:val="20"/>
        </w:rPr>
        <w:tab/>
      </w:r>
    </w:p>
    <w:p w14:paraId="642C2E80" w14:textId="5104EEB1" w:rsidR="00021A28" w:rsidRDefault="00021A28" w:rsidP="000C29F2">
      <w:pPr>
        <w:ind w:left="432"/>
        <w:rPr>
          <w:rFonts w:ascii="Times New Roman" w:hAnsi="Times New Roman"/>
          <w:sz w:val="20"/>
        </w:rPr>
      </w:pPr>
      <w:r>
        <w:rPr>
          <w:rFonts w:ascii="Times New Roman" w:hAnsi="Times New Roman"/>
          <w:sz w:val="20"/>
        </w:rPr>
        <w:t xml:space="preserve">Feedback: </w:t>
      </w:r>
      <w:r w:rsidR="00AF0D44" w:rsidRPr="00AF0D44">
        <w:rPr>
          <w:rFonts w:ascii="Times New Roman" w:hAnsi="Times New Roman"/>
          <w:sz w:val="20"/>
        </w:rPr>
        <w:t>If the behavior systematically changes each time the treatment is instituted and later withdrawn, then a functional relationship has been demonstrated between the treatment and the behavior.</w:t>
      </w:r>
    </w:p>
    <w:p w14:paraId="0BAD1BB8" w14:textId="0B0D152C" w:rsidR="00351FC5" w:rsidRDefault="00351FC5" w:rsidP="000C29F2">
      <w:pPr>
        <w:ind w:left="432"/>
        <w:rPr>
          <w:rFonts w:ascii="Times New Roman" w:hAnsi="Times New Roman"/>
          <w:sz w:val="20"/>
        </w:rPr>
      </w:pPr>
      <w:r>
        <w:rPr>
          <w:rFonts w:ascii="Times New Roman" w:hAnsi="Times New Roman"/>
          <w:sz w:val="20"/>
        </w:rPr>
        <w:t>FN</w:t>
      </w:r>
    </w:p>
    <w:p w14:paraId="0E00D62B" w14:textId="77777777" w:rsidR="00481FC4" w:rsidRDefault="00481FC4" w:rsidP="00481FC4">
      <w:pPr>
        <w:rPr>
          <w:rFonts w:ascii="Times New Roman" w:hAnsi="Times New Roman"/>
          <w:sz w:val="20"/>
        </w:rPr>
      </w:pPr>
    </w:p>
    <w:p w14:paraId="5124F827" w14:textId="77777777" w:rsidR="00481FC4" w:rsidRPr="0052381B" w:rsidRDefault="00481FC4" w:rsidP="00481FC4">
      <w:pPr>
        <w:numPr>
          <w:ilvl w:val="0"/>
          <w:numId w:val="25"/>
        </w:numPr>
        <w:rPr>
          <w:rFonts w:ascii="Times New Roman" w:hAnsi="Times New Roman"/>
          <w:color w:val="000000"/>
          <w:sz w:val="20"/>
        </w:rPr>
      </w:pPr>
      <w:r w:rsidRPr="0052381B">
        <w:rPr>
          <w:rFonts w:ascii="Times New Roman" w:hAnsi="Times New Roman"/>
          <w:color w:val="000000"/>
          <w:sz w:val="20"/>
        </w:rPr>
        <w:t>In a reversal design, the level of behavior in the first A phase needs to be _____ the level of behavior in the second A phase in order to prove that the treatment is effective.</w:t>
      </w:r>
    </w:p>
    <w:p w14:paraId="1250C36B" w14:textId="77777777" w:rsidR="00481FC4" w:rsidRPr="00372C2C" w:rsidRDefault="00481FC4" w:rsidP="00481FC4">
      <w:pPr>
        <w:numPr>
          <w:ilvl w:val="1"/>
          <w:numId w:val="25"/>
        </w:numPr>
        <w:rPr>
          <w:rFonts w:ascii="Times New Roman" w:hAnsi="Times New Roman"/>
          <w:color w:val="000000"/>
          <w:sz w:val="20"/>
        </w:rPr>
      </w:pPr>
      <w:r w:rsidRPr="00372C2C">
        <w:rPr>
          <w:rFonts w:ascii="Times New Roman" w:hAnsi="Times New Roman"/>
          <w:color w:val="000000"/>
          <w:sz w:val="20"/>
        </w:rPr>
        <w:t>greater than</w:t>
      </w:r>
    </w:p>
    <w:p w14:paraId="3F658BC8" w14:textId="77777777" w:rsidR="00481FC4" w:rsidRPr="00372C2C" w:rsidRDefault="00481FC4" w:rsidP="00481FC4">
      <w:pPr>
        <w:numPr>
          <w:ilvl w:val="1"/>
          <w:numId w:val="25"/>
        </w:numPr>
        <w:rPr>
          <w:rFonts w:ascii="Times New Roman" w:hAnsi="Times New Roman"/>
          <w:color w:val="000000"/>
          <w:sz w:val="20"/>
        </w:rPr>
      </w:pPr>
      <w:r w:rsidRPr="00372C2C">
        <w:rPr>
          <w:rFonts w:ascii="Times New Roman" w:hAnsi="Times New Roman"/>
          <w:color w:val="000000"/>
          <w:sz w:val="20"/>
        </w:rPr>
        <w:t>less than</w:t>
      </w:r>
    </w:p>
    <w:p w14:paraId="35B03C11" w14:textId="77777777" w:rsidR="00481FC4" w:rsidRPr="00372C2C" w:rsidRDefault="00481FC4" w:rsidP="00481FC4">
      <w:pPr>
        <w:numPr>
          <w:ilvl w:val="1"/>
          <w:numId w:val="25"/>
        </w:numPr>
        <w:rPr>
          <w:rFonts w:ascii="Times New Roman" w:hAnsi="Times New Roman"/>
          <w:color w:val="000000"/>
          <w:sz w:val="20"/>
        </w:rPr>
      </w:pPr>
      <w:r w:rsidRPr="00372C2C">
        <w:rPr>
          <w:rFonts w:ascii="Times New Roman" w:hAnsi="Times New Roman"/>
          <w:color w:val="000000"/>
          <w:sz w:val="20"/>
        </w:rPr>
        <w:t>the same as</w:t>
      </w:r>
    </w:p>
    <w:p w14:paraId="44FD2BCC" w14:textId="6FB39104" w:rsidR="00481FC4" w:rsidRPr="003F5AE0" w:rsidRDefault="0054303A" w:rsidP="00481FC4">
      <w:pPr>
        <w:numPr>
          <w:ilvl w:val="1"/>
          <w:numId w:val="25"/>
        </w:numPr>
        <w:rPr>
          <w:rFonts w:ascii="Times New Roman" w:hAnsi="Times New Roman"/>
          <w:color w:val="000000"/>
          <w:sz w:val="20"/>
        </w:rPr>
      </w:pPr>
      <w:r>
        <w:rPr>
          <w:rFonts w:ascii="Times New Roman" w:hAnsi="Times New Roman"/>
          <w:color w:val="000000"/>
          <w:sz w:val="20"/>
        </w:rPr>
        <w:t>supplementary to</w:t>
      </w:r>
    </w:p>
    <w:p w14:paraId="3F85FFDC" w14:textId="77777777" w:rsidR="00AF0D44" w:rsidRPr="00372C2C" w:rsidRDefault="00AF0D44" w:rsidP="000C29F2">
      <w:pPr>
        <w:ind w:firstLine="432"/>
        <w:rPr>
          <w:rFonts w:ascii="Times New Roman" w:hAnsi="Times New Roman"/>
          <w:color w:val="000000"/>
          <w:sz w:val="20"/>
        </w:rPr>
      </w:pPr>
      <w:r w:rsidRPr="00372C2C">
        <w:rPr>
          <w:rFonts w:ascii="Times New Roman" w:hAnsi="Times New Roman"/>
          <w:color w:val="000000"/>
          <w:sz w:val="20"/>
        </w:rPr>
        <w:t xml:space="preserve">Answer: </w:t>
      </w:r>
      <w:r w:rsidR="00481FC4" w:rsidRPr="00372C2C">
        <w:rPr>
          <w:rFonts w:ascii="Times New Roman" w:hAnsi="Times New Roman"/>
          <w:color w:val="000000"/>
          <w:sz w:val="20"/>
        </w:rPr>
        <w:t>C</w:t>
      </w:r>
    </w:p>
    <w:p w14:paraId="12B57118" w14:textId="14ED8092" w:rsidR="00481FC4" w:rsidRPr="00372C2C" w:rsidRDefault="00AF0D44" w:rsidP="000C29F2">
      <w:pPr>
        <w:ind w:firstLine="432"/>
        <w:rPr>
          <w:rFonts w:ascii="Times New Roman" w:hAnsi="Times New Roman"/>
          <w:color w:val="000000"/>
          <w:sz w:val="20"/>
        </w:rPr>
      </w:pPr>
      <w:r w:rsidRPr="00372C2C">
        <w:rPr>
          <w:rFonts w:ascii="Times New Roman" w:hAnsi="Times New Roman"/>
          <w:color w:val="000000"/>
          <w:sz w:val="20"/>
        </w:rPr>
        <w:t xml:space="preserve">Page number: </w:t>
      </w:r>
      <w:r w:rsidR="003C39C5" w:rsidRPr="00372C2C">
        <w:rPr>
          <w:rFonts w:ascii="Times New Roman" w:hAnsi="Times New Roman"/>
          <w:color w:val="000000"/>
          <w:sz w:val="20"/>
        </w:rPr>
        <w:t>73</w:t>
      </w:r>
    </w:p>
    <w:p w14:paraId="55C054D9" w14:textId="566CA295" w:rsidR="00AF0D44" w:rsidRDefault="00AF0D44" w:rsidP="00DA0912">
      <w:pPr>
        <w:ind w:left="432"/>
        <w:rPr>
          <w:rFonts w:ascii="Times New Roman" w:hAnsi="Times New Roman"/>
          <w:sz w:val="20"/>
        </w:rPr>
      </w:pPr>
      <w:r w:rsidRPr="00372C2C">
        <w:rPr>
          <w:rFonts w:ascii="Times New Roman" w:hAnsi="Times New Roman"/>
          <w:color w:val="000000"/>
          <w:sz w:val="20"/>
        </w:rPr>
        <w:t>Feedback</w:t>
      </w:r>
      <w:r>
        <w:rPr>
          <w:rFonts w:ascii="Times New Roman" w:hAnsi="Times New Roman"/>
          <w:color w:val="000000"/>
          <w:sz w:val="20"/>
        </w:rPr>
        <w:t xml:space="preserve">: </w:t>
      </w:r>
      <w:r w:rsidR="00ED2AAD">
        <w:rPr>
          <w:rFonts w:ascii="Times New Roman" w:hAnsi="Times New Roman"/>
          <w:color w:val="000000"/>
          <w:sz w:val="20"/>
        </w:rPr>
        <w:t>I</w:t>
      </w:r>
      <w:r w:rsidR="0054303A" w:rsidRPr="0052381B">
        <w:rPr>
          <w:rFonts w:ascii="Times New Roman" w:hAnsi="Times New Roman"/>
          <w:color w:val="000000"/>
          <w:sz w:val="20"/>
        </w:rPr>
        <w:t>n a reversal design, the level of behavior in the first A phase needs to be</w:t>
      </w:r>
      <w:r w:rsidR="0054303A">
        <w:rPr>
          <w:rFonts w:ascii="Times New Roman" w:hAnsi="Times New Roman"/>
          <w:color w:val="000000"/>
          <w:sz w:val="20"/>
        </w:rPr>
        <w:t xml:space="preserve"> the same as </w:t>
      </w:r>
      <w:r w:rsidR="0054303A" w:rsidRPr="0052381B">
        <w:rPr>
          <w:rFonts w:ascii="Times New Roman" w:hAnsi="Times New Roman"/>
          <w:color w:val="000000"/>
          <w:sz w:val="20"/>
        </w:rPr>
        <w:t>the level of behavior in the second A phase in order to prove that the treatment is effective.</w:t>
      </w:r>
      <w:r w:rsidR="0054303A">
        <w:rPr>
          <w:rFonts w:ascii="Times New Roman" w:hAnsi="Times New Roman"/>
          <w:color w:val="000000"/>
          <w:sz w:val="20"/>
        </w:rPr>
        <w:t xml:space="preserve"> </w:t>
      </w:r>
      <w:r w:rsidR="003C39C5" w:rsidRPr="003C39C5">
        <w:rPr>
          <w:rFonts w:ascii="Times New Roman" w:hAnsi="Times New Roman"/>
          <w:color w:val="000000"/>
          <w:sz w:val="20"/>
        </w:rPr>
        <w:t>A reversal design consists of repeated alternations between a baseline phase and a treatment phase.</w:t>
      </w:r>
    </w:p>
    <w:p w14:paraId="4E83EC56" w14:textId="77777777" w:rsidR="00481FC4" w:rsidRDefault="00481FC4" w:rsidP="000C29F2">
      <w:pPr>
        <w:rPr>
          <w:rFonts w:ascii="Times New Roman" w:hAnsi="Times New Roman"/>
          <w:sz w:val="20"/>
        </w:rPr>
      </w:pPr>
    </w:p>
    <w:p w14:paraId="360E8179" w14:textId="766A1928" w:rsidR="00481FC4" w:rsidRDefault="00481FC4" w:rsidP="00481FC4">
      <w:pPr>
        <w:numPr>
          <w:ilvl w:val="0"/>
          <w:numId w:val="25"/>
        </w:numPr>
        <w:rPr>
          <w:rFonts w:ascii="Times New Roman" w:hAnsi="Times New Roman"/>
          <w:sz w:val="20"/>
        </w:rPr>
      </w:pPr>
      <w:r>
        <w:rPr>
          <w:rFonts w:ascii="Times New Roman" w:hAnsi="Times New Roman"/>
          <w:sz w:val="20"/>
        </w:rPr>
        <w:t>A reversal design that is conducted across four different subjects</w:t>
      </w:r>
      <w:r w:rsidR="003C39C5">
        <w:rPr>
          <w:rFonts w:ascii="Times New Roman" w:hAnsi="Times New Roman"/>
          <w:sz w:val="20"/>
        </w:rPr>
        <w:t>:</w:t>
      </w:r>
    </w:p>
    <w:p w14:paraId="6589DDD0" w14:textId="77777777" w:rsidR="00481FC4" w:rsidRDefault="00481FC4" w:rsidP="00481FC4">
      <w:pPr>
        <w:numPr>
          <w:ilvl w:val="1"/>
          <w:numId w:val="25"/>
        </w:numPr>
        <w:rPr>
          <w:rFonts w:ascii="Times New Roman" w:hAnsi="Times New Roman"/>
          <w:sz w:val="20"/>
        </w:rPr>
      </w:pPr>
      <w:r>
        <w:rPr>
          <w:rFonts w:ascii="Times New Roman" w:hAnsi="Times New Roman"/>
          <w:sz w:val="20"/>
        </w:rPr>
        <w:t>constitutes four separate experiments.</w:t>
      </w:r>
    </w:p>
    <w:p w14:paraId="750F731D" w14:textId="77777777" w:rsidR="00481FC4" w:rsidRDefault="00481FC4" w:rsidP="00481FC4">
      <w:pPr>
        <w:numPr>
          <w:ilvl w:val="1"/>
          <w:numId w:val="25"/>
        </w:numPr>
        <w:rPr>
          <w:rFonts w:ascii="Times New Roman" w:hAnsi="Times New Roman"/>
          <w:sz w:val="20"/>
        </w:rPr>
      </w:pPr>
      <w:r>
        <w:rPr>
          <w:rFonts w:ascii="Times New Roman" w:hAnsi="Times New Roman"/>
          <w:sz w:val="20"/>
        </w:rPr>
        <w:t>constitutes only one experiment.</w:t>
      </w:r>
    </w:p>
    <w:p w14:paraId="6CC017B8" w14:textId="77777777" w:rsidR="00481FC4" w:rsidRDefault="00481FC4" w:rsidP="00481FC4">
      <w:pPr>
        <w:numPr>
          <w:ilvl w:val="1"/>
          <w:numId w:val="25"/>
        </w:numPr>
        <w:rPr>
          <w:rFonts w:ascii="Times New Roman" w:hAnsi="Times New Roman"/>
          <w:sz w:val="20"/>
        </w:rPr>
      </w:pPr>
      <w:r>
        <w:rPr>
          <w:rFonts w:ascii="Times New Roman" w:hAnsi="Times New Roman"/>
          <w:sz w:val="20"/>
        </w:rPr>
        <w:t>constitutes two separate experiments.</w:t>
      </w:r>
    </w:p>
    <w:p w14:paraId="205AD52C" w14:textId="77777777" w:rsidR="00481FC4" w:rsidRDefault="00481FC4" w:rsidP="00481FC4">
      <w:pPr>
        <w:numPr>
          <w:ilvl w:val="1"/>
          <w:numId w:val="25"/>
        </w:numPr>
        <w:rPr>
          <w:rFonts w:ascii="Times New Roman" w:hAnsi="Times New Roman"/>
          <w:sz w:val="20"/>
        </w:rPr>
      </w:pPr>
      <w:r>
        <w:rPr>
          <w:rFonts w:ascii="Times New Roman" w:hAnsi="Times New Roman"/>
          <w:sz w:val="20"/>
        </w:rPr>
        <w:t>is inadequate in the absence of a control group.</w:t>
      </w:r>
    </w:p>
    <w:p w14:paraId="57B0BF0B" w14:textId="77777777" w:rsidR="003C39C5" w:rsidRDefault="003C39C5" w:rsidP="000C29F2">
      <w:pPr>
        <w:ind w:firstLine="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w:t>
      </w:r>
    </w:p>
    <w:p w14:paraId="329DDC78" w14:textId="6B8E2EBF" w:rsidR="00481FC4" w:rsidRDefault="003C39C5" w:rsidP="000C29F2">
      <w:pPr>
        <w:ind w:firstLine="432"/>
        <w:rPr>
          <w:rFonts w:ascii="Times New Roman" w:hAnsi="Times New Roman"/>
          <w:sz w:val="20"/>
        </w:rPr>
      </w:pPr>
      <w:r>
        <w:rPr>
          <w:rFonts w:ascii="Times New Roman" w:hAnsi="Times New Roman"/>
          <w:sz w:val="20"/>
        </w:rPr>
        <w:t>Page number: 74</w:t>
      </w:r>
      <w:r w:rsidR="00481FC4">
        <w:rPr>
          <w:rFonts w:ascii="Times New Roman" w:hAnsi="Times New Roman"/>
          <w:sz w:val="20"/>
        </w:rPr>
        <w:tab/>
      </w:r>
    </w:p>
    <w:p w14:paraId="6D1FA868" w14:textId="77777777" w:rsidR="003C39C5" w:rsidRDefault="003C39C5" w:rsidP="000C29F2">
      <w:pPr>
        <w:ind w:left="432"/>
        <w:rPr>
          <w:rFonts w:ascii="Times New Roman" w:hAnsi="Times New Roman"/>
          <w:sz w:val="20"/>
        </w:rPr>
      </w:pPr>
      <w:r>
        <w:rPr>
          <w:rFonts w:ascii="Times New Roman" w:hAnsi="Times New Roman"/>
          <w:sz w:val="20"/>
        </w:rPr>
        <w:t xml:space="preserve">Feedback: </w:t>
      </w:r>
      <w:r w:rsidRPr="003C39C5">
        <w:rPr>
          <w:rFonts w:ascii="Times New Roman" w:hAnsi="Times New Roman"/>
          <w:sz w:val="20"/>
        </w:rPr>
        <w:t>Since each subject in the study constitutes an entire experiment, each additional subject constitutes a replication of that experiment.</w:t>
      </w:r>
    </w:p>
    <w:p w14:paraId="5BD48766" w14:textId="035B334B" w:rsidR="00AE01BA" w:rsidRDefault="00AE01BA" w:rsidP="000C29F2">
      <w:pPr>
        <w:ind w:left="432"/>
        <w:rPr>
          <w:rFonts w:ascii="Times New Roman" w:hAnsi="Times New Roman"/>
          <w:sz w:val="20"/>
        </w:rPr>
      </w:pPr>
      <w:r>
        <w:rPr>
          <w:rFonts w:ascii="Times New Roman" w:hAnsi="Times New Roman"/>
          <w:sz w:val="20"/>
        </w:rPr>
        <w:t>MD</w:t>
      </w:r>
    </w:p>
    <w:p w14:paraId="1285388C" w14:textId="77777777" w:rsidR="00481FC4" w:rsidRDefault="00481FC4" w:rsidP="00481FC4">
      <w:pPr>
        <w:rPr>
          <w:rFonts w:ascii="Times New Roman" w:hAnsi="Times New Roman"/>
          <w:sz w:val="20"/>
        </w:rPr>
      </w:pPr>
    </w:p>
    <w:p w14:paraId="1BD7171F" w14:textId="631E177B"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Dr. Alvarez is treating Marcus for a behavioral problem. First, she records a baseline level of the behavior for several days.</w:t>
      </w:r>
      <w:r w:rsidR="00032BB8">
        <w:rPr>
          <w:rFonts w:ascii="Times New Roman" w:hAnsi="Times New Roman"/>
          <w:color w:val="000000"/>
          <w:sz w:val="20"/>
        </w:rPr>
        <w:t xml:space="preserve"> </w:t>
      </w:r>
      <w:r>
        <w:rPr>
          <w:rFonts w:ascii="Times New Roman" w:hAnsi="Times New Roman"/>
          <w:color w:val="000000"/>
          <w:sz w:val="20"/>
        </w:rPr>
        <w:t>The rate of the behavior is quite high. Next, she implements a behavior modification program based on punishment. When that approach has little success in reducing the behavior, she tries a second program based on reinforcement. The second treatment appears to work and the behavior is dramatically reduced. She then goes back to baseline and the behavior reverts back to pre-treatment levels.</w:t>
      </w:r>
      <w:r w:rsidR="00032BB8">
        <w:rPr>
          <w:rFonts w:ascii="Times New Roman" w:hAnsi="Times New Roman"/>
          <w:color w:val="000000"/>
          <w:sz w:val="20"/>
        </w:rPr>
        <w:t xml:space="preserve"> </w:t>
      </w:r>
      <w:r>
        <w:rPr>
          <w:rFonts w:ascii="Times New Roman" w:hAnsi="Times New Roman"/>
          <w:color w:val="000000"/>
          <w:sz w:val="20"/>
        </w:rPr>
        <w:t>When Dr. Alvarez once again implements the second treatment method, the behavior goes away. This is an example of</w:t>
      </w:r>
      <w:r w:rsidR="00DF4FB8">
        <w:rPr>
          <w:rFonts w:ascii="Times New Roman" w:hAnsi="Times New Roman"/>
          <w:color w:val="000000"/>
          <w:sz w:val="20"/>
        </w:rPr>
        <w:t>:</w:t>
      </w:r>
    </w:p>
    <w:p w14:paraId="259EC5F2"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an ABBAB design.</w:t>
      </w:r>
    </w:p>
    <w:p w14:paraId="571CABE8"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an ABCAC design.</w:t>
      </w:r>
    </w:p>
    <w:p w14:paraId="01FBB8B4"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an unsuccessful simple comparison design.</w:t>
      </w:r>
    </w:p>
    <w:p w14:paraId="30E98791" w14:textId="53E496EE"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 multiple</w:t>
      </w:r>
      <w:r w:rsidR="0007787B">
        <w:rPr>
          <w:rFonts w:ascii="Times New Roman" w:hAnsi="Times New Roman"/>
          <w:color w:val="000000"/>
          <w:sz w:val="20"/>
        </w:rPr>
        <w:t>-</w:t>
      </w:r>
      <w:r>
        <w:rPr>
          <w:rFonts w:ascii="Times New Roman" w:hAnsi="Times New Roman"/>
          <w:color w:val="000000"/>
          <w:sz w:val="20"/>
        </w:rPr>
        <w:t>baseline design.</w:t>
      </w:r>
    </w:p>
    <w:p w14:paraId="0A0285AC" w14:textId="4F0AE35B" w:rsidR="00DF4FB8" w:rsidRDefault="00DF4FB8"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1DCEC03F" w14:textId="77777777" w:rsidR="00DF4FB8" w:rsidRDefault="00DF4FB8" w:rsidP="000C29F2">
      <w:pPr>
        <w:ind w:firstLine="432"/>
        <w:rPr>
          <w:rFonts w:ascii="Times New Roman" w:hAnsi="Times New Roman"/>
          <w:color w:val="000000"/>
          <w:sz w:val="20"/>
        </w:rPr>
      </w:pPr>
      <w:r>
        <w:rPr>
          <w:rFonts w:ascii="Times New Roman" w:hAnsi="Times New Roman"/>
          <w:color w:val="000000"/>
          <w:sz w:val="20"/>
        </w:rPr>
        <w:t>Page number: 74</w:t>
      </w:r>
    </w:p>
    <w:p w14:paraId="1FB20389" w14:textId="5AA115F9" w:rsidR="00481FC4" w:rsidRDefault="00DF4FB8" w:rsidP="000C29F2">
      <w:pPr>
        <w:ind w:left="432"/>
        <w:rPr>
          <w:rFonts w:ascii="Times New Roman" w:hAnsi="Times New Roman"/>
          <w:color w:val="000000"/>
          <w:sz w:val="20"/>
        </w:rPr>
      </w:pPr>
      <w:r>
        <w:rPr>
          <w:rFonts w:ascii="Times New Roman" w:hAnsi="Times New Roman"/>
          <w:color w:val="000000"/>
          <w:sz w:val="20"/>
        </w:rPr>
        <w:t xml:space="preserve">Feedback: </w:t>
      </w:r>
      <w:r w:rsidRPr="00DF4FB8">
        <w:rPr>
          <w:rFonts w:ascii="Times New Roman" w:hAnsi="Times New Roman"/>
          <w:color w:val="000000"/>
          <w:sz w:val="20"/>
        </w:rPr>
        <w:t xml:space="preserve">It is also possible to use a reversal design to assess the effectiveness of more than one </w:t>
      </w:r>
      <w:r w:rsidR="00C04CDB" w:rsidRPr="00DF4FB8">
        <w:rPr>
          <w:rFonts w:ascii="Times New Roman" w:hAnsi="Times New Roman"/>
          <w:color w:val="000000"/>
          <w:sz w:val="20"/>
        </w:rPr>
        <w:t>treatment</w:t>
      </w:r>
      <w:r w:rsidR="00C04CDB">
        <w:rPr>
          <w:rFonts w:ascii="Times New Roman" w:hAnsi="Times New Roman"/>
          <w:color w:val="000000"/>
          <w:sz w:val="20"/>
        </w:rPr>
        <w:t>.</w:t>
      </w:r>
      <w:r w:rsidR="00C04CDB" w:rsidRPr="00DF4FB8">
        <w:rPr>
          <w:rFonts w:ascii="Times New Roman" w:hAnsi="Times New Roman"/>
          <w:color w:val="000000"/>
          <w:sz w:val="20"/>
        </w:rPr>
        <w:t xml:space="preserve"> This</w:t>
      </w:r>
      <w:r w:rsidRPr="00DF4FB8">
        <w:rPr>
          <w:rFonts w:ascii="Times New Roman" w:hAnsi="Times New Roman"/>
          <w:color w:val="000000"/>
          <w:sz w:val="20"/>
        </w:rPr>
        <w:t xml:space="preserve"> would then be called an ABCAC design</w:t>
      </w:r>
      <w:r w:rsidR="004D4DE2">
        <w:rPr>
          <w:rFonts w:ascii="Times New Roman" w:hAnsi="Times New Roman"/>
          <w:color w:val="000000"/>
          <w:sz w:val="20"/>
        </w:rPr>
        <w:t>.</w:t>
      </w:r>
    </w:p>
    <w:p w14:paraId="0B3E5FA9" w14:textId="77777777" w:rsidR="00481FC4" w:rsidRDefault="00481FC4" w:rsidP="00DA0912">
      <w:pPr>
        <w:rPr>
          <w:rFonts w:ascii="Times New Roman" w:hAnsi="Times New Roman"/>
          <w:color w:val="000000"/>
          <w:sz w:val="20"/>
        </w:rPr>
      </w:pPr>
    </w:p>
    <w:p w14:paraId="72E89568"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A reversal design may be inappropriate when</w:t>
      </w:r>
      <w:r w:rsidR="00DF4FB8">
        <w:rPr>
          <w:rFonts w:ascii="Times New Roman" w:hAnsi="Times New Roman"/>
          <w:color w:val="000000"/>
          <w:sz w:val="20"/>
        </w:rPr>
        <w:t>:</w:t>
      </w:r>
    </w:p>
    <w:p w14:paraId="5FB8ADC4"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the behavior is expected to change quickly.</w:t>
      </w:r>
    </w:p>
    <w:p w14:paraId="4AEF2320"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the change in behavior may be irreversible.</w:t>
      </w:r>
    </w:p>
    <w:p w14:paraId="5323642E" w14:textId="037F0DC5" w:rsidR="00481FC4" w:rsidRDefault="0007787B" w:rsidP="00481FC4">
      <w:pPr>
        <w:numPr>
          <w:ilvl w:val="1"/>
          <w:numId w:val="25"/>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a and b</w:t>
      </w:r>
      <w:r w:rsidR="00DF4FB8">
        <w:rPr>
          <w:rFonts w:ascii="Times New Roman" w:hAnsi="Times New Roman"/>
          <w:color w:val="000000"/>
          <w:sz w:val="20"/>
        </w:rPr>
        <w:t xml:space="preserve"> are correct</w:t>
      </w:r>
      <w:r>
        <w:rPr>
          <w:rFonts w:ascii="Times New Roman" w:hAnsi="Times New Roman"/>
          <w:color w:val="000000"/>
          <w:sz w:val="20"/>
        </w:rPr>
        <w:t>.</w:t>
      </w:r>
    </w:p>
    <w:p w14:paraId="0FC72596" w14:textId="70D4D256" w:rsidR="00481FC4" w:rsidRDefault="0007787B" w:rsidP="00481FC4">
      <w:pPr>
        <w:numPr>
          <w:ilvl w:val="1"/>
          <w:numId w:val="25"/>
        </w:numPr>
        <w:rPr>
          <w:rFonts w:ascii="Times New Roman" w:hAnsi="Times New Roman"/>
          <w:color w:val="000000"/>
          <w:sz w:val="20"/>
        </w:rPr>
      </w:pPr>
      <w:r>
        <w:rPr>
          <w:rFonts w:ascii="Times New Roman" w:hAnsi="Times New Roman"/>
          <w:color w:val="000000"/>
          <w:sz w:val="20"/>
        </w:rPr>
        <w:t>N</w:t>
      </w:r>
      <w:r w:rsidR="00481FC4">
        <w:rPr>
          <w:rFonts w:ascii="Times New Roman" w:hAnsi="Times New Roman"/>
          <w:color w:val="000000"/>
          <w:sz w:val="20"/>
        </w:rPr>
        <w:t>either a nor b</w:t>
      </w:r>
      <w:r w:rsidR="00DF4FB8">
        <w:rPr>
          <w:rFonts w:ascii="Times New Roman" w:hAnsi="Times New Roman"/>
          <w:color w:val="000000"/>
          <w:sz w:val="20"/>
        </w:rPr>
        <w:t xml:space="preserve"> </w:t>
      </w:r>
      <w:r w:rsidR="002374A6">
        <w:rPr>
          <w:rFonts w:ascii="Times New Roman" w:hAnsi="Times New Roman"/>
          <w:color w:val="000000"/>
          <w:sz w:val="20"/>
        </w:rPr>
        <w:t>is</w:t>
      </w:r>
      <w:r w:rsidR="00DF4FB8">
        <w:rPr>
          <w:rFonts w:ascii="Times New Roman" w:hAnsi="Times New Roman"/>
          <w:color w:val="000000"/>
          <w:sz w:val="20"/>
        </w:rPr>
        <w:t xml:space="preserve"> correct</w:t>
      </w:r>
      <w:r>
        <w:rPr>
          <w:rFonts w:ascii="Times New Roman" w:hAnsi="Times New Roman"/>
          <w:color w:val="000000"/>
          <w:sz w:val="20"/>
        </w:rPr>
        <w:t>.</w:t>
      </w:r>
    </w:p>
    <w:p w14:paraId="65F99C0B" w14:textId="2F962820" w:rsidR="00DF4FB8" w:rsidRDefault="00DF4FB8"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sidRPr="00182946">
        <w:rPr>
          <w:rFonts w:ascii="Times New Roman" w:hAnsi="Times New Roman"/>
          <w:color w:val="000000"/>
          <w:sz w:val="20"/>
        </w:rPr>
        <w:t>B</w:t>
      </w:r>
    </w:p>
    <w:p w14:paraId="577D53DB" w14:textId="1ED20726" w:rsidR="00481FC4" w:rsidRDefault="00DF4FB8" w:rsidP="000C29F2">
      <w:pPr>
        <w:ind w:firstLine="432"/>
        <w:rPr>
          <w:rFonts w:ascii="Times New Roman" w:hAnsi="Times New Roman"/>
          <w:sz w:val="20"/>
        </w:rPr>
      </w:pPr>
      <w:r>
        <w:rPr>
          <w:rFonts w:ascii="Times New Roman" w:hAnsi="Times New Roman"/>
          <w:color w:val="000000"/>
          <w:sz w:val="20"/>
        </w:rPr>
        <w:t>Page number: 74</w:t>
      </w:r>
    </w:p>
    <w:p w14:paraId="7E06DE88" w14:textId="7A68F06D" w:rsidR="00DF4FB8" w:rsidRDefault="00DF4FB8" w:rsidP="000C29F2">
      <w:pPr>
        <w:ind w:left="432"/>
        <w:rPr>
          <w:rFonts w:ascii="Times New Roman" w:hAnsi="Times New Roman"/>
          <w:sz w:val="20"/>
        </w:rPr>
      </w:pPr>
      <w:r>
        <w:rPr>
          <w:rFonts w:ascii="Times New Roman" w:hAnsi="Times New Roman"/>
          <w:sz w:val="20"/>
        </w:rPr>
        <w:t>Feedback: A reversal design may be inappropriate</w:t>
      </w:r>
      <w:r w:rsidRPr="00DF4FB8">
        <w:rPr>
          <w:rFonts w:ascii="Times New Roman" w:hAnsi="Times New Roman"/>
          <w:sz w:val="20"/>
        </w:rPr>
        <w:t xml:space="preserve"> if the behavior does</w:t>
      </w:r>
      <w:r w:rsidR="002374A6">
        <w:rPr>
          <w:rFonts w:ascii="Times New Roman" w:hAnsi="Times New Roman"/>
          <w:sz w:val="20"/>
        </w:rPr>
        <w:t xml:space="preserve"> </w:t>
      </w:r>
      <w:r w:rsidRPr="00DF4FB8">
        <w:rPr>
          <w:rFonts w:ascii="Times New Roman" w:hAnsi="Times New Roman"/>
          <w:sz w:val="20"/>
        </w:rPr>
        <w:t>n</w:t>
      </w:r>
      <w:r w:rsidR="002374A6">
        <w:rPr>
          <w:rFonts w:ascii="Times New Roman" w:hAnsi="Times New Roman"/>
          <w:sz w:val="20"/>
        </w:rPr>
        <w:t>o</w:t>
      </w:r>
      <w:r w:rsidRPr="00DF4FB8">
        <w:rPr>
          <w:rFonts w:ascii="Times New Roman" w:hAnsi="Times New Roman"/>
          <w:sz w:val="20"/>
        </w:rPr>
        <w:t>t revert to its original baseline level when the treatment is withdrawn.</w:t>
      </w:r>
    </w:p>
    <w:p w14:paraId="68940FC6" w14:textId="77777777" w:rsidR="00DF4FB8" w:rsidRPr="00182946" w:rsidRDefault="00DF4FB8" w:rsidP="000C29F2">
      <w:pPr>
        <w:rPr>
          <w:rFonts w:ascii="Times New Roman" w:hAnsi="Times New Roman"/>
          <w:sz w:val="20"/>
        </w:rPr>
      </w:pPr>
    </w:p>
    <w:p w14:paraId="132E0F40" w14:textId="26DC8B92"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In treating a child for a tendency to attack other children, the most ethically problematic design to test the effectiveness of treatment would be a(n) _____ design.</w:t>
      </w:r>
    </w:p>
    <w:p w14:paraId="690BC870"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multiple-baseline across behaviors</w:t>
      </w:r>
    </w:p>
    <w:p w14:paraId="041567C1"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multiple-baseline across settings</w:t>
      </w:r>
    </w:p>
    <w:p w14:paraId="4439FC47" w14:textId="75E3312F"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simple</w:t>
      </w:r>
      <w:r w:rsidR="002374A6">
        <w:rPr>
          <w:rFonts w:ascii="Times New Roman" w:hAnsi="Times New Roman"/>
          <w:color w:val="000000"/>
          <w:sz w:val="20"/>
        </w:rPr>
        <w:t>-</w:t>
      </w:r>
      <w:r>
        <w:rPr>
          <w:rFonts w:ascii="Times New Roman" w:hAnsi="Times New Roman"/>
          <w:color w:val="000000"/>
          <w:sz w:val="20"/>
        </w:rPr>
        <w:t>comparison</w:t>
      </w:r>
    </w:p>
    <w:p w14:paraId="7F900D3A"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ABAB</w:t>
      </w:r>
    </w:p>
    <w:p w14:paraId="54585751" w14:textId="27E2CD6A" w:rsidR="00DF4FB8" w:rsidRDefault="00DF4FB8"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5C1A91F8" w14:textId="6AB98D36" w:rsidR="00481FC4" w:rsidRDefault="00DF4FB8"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7</w:t>
      </w:r>
      <w:r w:rsidR="003F5AE0">
        <w:rPr>
          <w:rFonts w:ascii="Times New Roman" w:hAnsi="Times New Roman"/>
          <w:color w:val="000000"/>
          <w:sz w:val="20"/>
        </w:rPr>
        <w:t>6</w:t>
      </w:r>
    </w:p>
    <w:p w14:paraId="025EC53E" w14:textId="6B6B535D" w:rsidR="00DF4FB8" w:rsidRDefault="00DF4FB8" w:rsidP="000C29F2">
      <w:pPr>
        <w:ind w:left="432"/>
        <w:rPr>
          <w:rFonts w:ascii="Times New Roman" w:hAnsi="Times New Roman"/>
          <w:color w:val="000000"/>
          <w:sz w:val="20"/>
        </w:rPr>
      </w:pPr>
      <w:r>
        <w:rPr>
          <w:rFonts w:ascii="Times New Roman" w:hAnsi="Times New Roman"/>
          <w:color w:val="000000"/>
          <w:sz w:val="20"/>
        </w:rPr>
        <w:t xml:space="preserve">Feedback: </w:t>
      </w:r>
      <w:r w:rsidR="003F5AE0">
        <w:rPr>
          <w:rFonts w:ascii="Times New Roman" w:hAnsi="Times New Roman"/>
          <w:color w:val="000000"/>
          <w:sz w:val="20"/>
        </w:rPr>
        <w:t xml:space="preserve">A </w:t>
      </w:r>
      <w:r w:rsidR="003F5AE0" w:rsidRPr="003F5AE0">
        <w:rPr>
          <w:rFonts w:ascii="Times New Roman" w:hAnsi="Times New Roman"/>
          <w:color w:val="000000"/>
          <w:sz w:val="20"/>
        </w:rPr>
        <w:t>disadvantage with a reversal design</w:t>
      </w:r>
      <w:r w:rsidR="003F5AE0">
        <w:rPr>
          <w:rFonts w:ascii="Times New Roman" w:hAnsi="Times New Roman"/>
          <w:color w:val="000000"/>
          <w:sz w:val="20"/>
        </w:rPr>
        <w:t xml:space="preserve"> (ABAB design)</w:t>
      </w:r>
      <w:r w:rsidR="003F5AE0" w:rsidRPr="003F5AE0">
        <w:rPr>
          <w:rFonts w:ascii="Times New Roman" w:hAnsi="Times New Roman"/>
          <w:color w:val="000000"/>
          <w:sz w:val="20"/>
        </w:rPr>
        <w:t xml:space="preserve"> is that it may be ethically inappropriate</w:t>
      </w:r>
      <w:r w:rsidR="003F5AE0">
        <w:rPr>
          <w:rFonts w:ascii="Times New Roman" w:hAnsi="Times New Roman"/>
          <w:color w:val="000000"/>
          <w:sz w:val="20"/>
        </w:rPr>
        <w:t xml:space="preserve"> </w:t>
      </w:r>
      <w:r w:rsidR="003F5AE0" w:rsidRPr="003F5AE0">
        <w:rPr>
          <w:rFonts w:ascii="Times New Roman" w:hAnsi="Times New Roman"/>
          <w:color w:val="000000"/>
          <w:sz w:val="20"/>
        </w:rPr>
        <w:t>to remove a treatment once some improvement has been obtained.</w:t>
      </w:r>
      <w:r w:rsidR="003F5AE0">
        <w:rPr>
          <w:rFonts w:ascii="Times New Roman" w:hAnsi="Times New Roman"/>
          <w:color w:val="000000"/>
          <w:sz w:val="20"/>
        </w:rPr>
        <w:t xml:space="preserve"> </w:t>
      </w:r>
      <w:r w:rsidR="002374A6">
        <w:rPr>
          <w:rFonts w:ascii="Times New Roman" w:hAnsi="Times New Roman"/>
          <w:color w:val="000000"/>
          <w:sz w:val="20"/>
        </w:rPr>
        <w:t>An</w:t>
      </w:r>
      <w:r>
        <w:rPr>
          <w:rFonts w:ascii="Times New Roman" w:hAnsi="Times New Roman"/>
          <w:color w:val="000000"/>
          <w:sz w:val="20"/>
        </w:rPr>
        <w:t xml:space="preserve"> ABAB design </w:t>
      </w:r>
      <w:r w:rsidRPr="00DF4FB8">
        <w:rPr>
          <w:rFonts w:ascii="Times New Roman" w:hAnsi="Times New Roman"/>
          <w:color w:val="000000"/>
          <w:sz w:val="20"/>
        </w:rPr>
        <w:t>consists of repeated alternations between a baseline phase and a treatment phase</w:t>
      </w:r>
      <w:r>
        <w:rPr>
          <w:rFonts w:ascii="Times New Roman" w:hAnsi="Times New Roman"/>
          <w:color w:val="000000"/>
          <w:sz w:val="20"/>
        </w:rPr>
        <w:t>, and would therefore be ethically problematic in this scenario.</w:t>
      </w:r>
    </w:p>
    <w:p w14:paraId="08C18F74" w14:textId="77777777" w:rsidR="00481FC4" w:rsidRDefault="00481FC4" w:rsidP="00481FC4">
      <w:pPr>
        <w:rPr>
          <w:rFonts w:ascii="Times New Roman" w:hAnsi="Times New Roman"/>
          <w:color w:val="000000"/>
          <w:sz w:val="20"/>
        </w:rPr>
      </w:pPr>
    </w:p>
    <w:p w14:paraId="04A903E7"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Which would be the most ethically problematic design for assessing a treatment procedure that seems to suppress Bob’s tendency to attack other patients on the ward?</w:t>
      </w:r>
    </w:p>
    <w:p w14:paraId="63076636" w14:textId="58A023CE"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 xml:space="preserve">An </w:t>
      </w:r>
      <w:r w:rsidR="00481FC4">
        <w:rPr>
          <w:rFonts w:ascii="Times New Roman" w:hAnsi="Times New Roman"/>
          <w:color w:val="000000"/>
          <w:sz w:val="20"/>
        </w:rPr>
        <w:t>ABAB</w:t>
      </w:r>
      <w:r>
        <w:rPr>
          <w:rFonts w:ascii="Times New Roman" w:hAnsi="Times New Roman"/>
          <w:color w:val="000000"/>
          <w:sz w:val="20"/>
        </w:rPr>
        <w:t xml:space="preserve"> design</w:t>
      </w:r>
    </w:p>
    <w:p w14:paraId="2DE90422" w14:textId="0F6A1591"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 xml:space="preserve">A </w:t>
      </w:r>
      <w:r w:rsidR="00481FC4">
        <w:rPr>
          <w:rFonts w:ascii="Times New Roman" w:hAnsi="Times New Roman"/>
          <w:color w:val="000000"/>
          <w:sz w:val="20"/>
        </w:rPr>
        <w:t>simple</w:t>
      </w:r>
      <w:r>
        <w:rPr>
          <w:rFonts w:ascii="Times New Roman" w:hAnsi="Times New Roman"/>
          <w:color w:val="000000"/>
          <w:sz w:val="20"/>
        </w:rPr>
        <w:t>-</w:t>
      </w:r>
      <w:r w:rsidR="00481FC4">
        <w:rPr>
          <w:rFonts w:ascii="Times New Roman" w:hAnsi="Times New Roman"/>
          <w:color w:val="000000"/>
          <w:sz w:val="20"/>
        </w:rPr>
        <w:t>comparison</w:t>
      </w:r>
      <w:r>
        <w:rPr>
          <w:rFonts w:ascii="Times New Roman" w:hAnsi="Times New Roman"/>
          <w:color w:val="000000"/>
          <w:sz w:val="20"/>
        </w:rPr>
        <w:t xml:space="preserve"> design</w:t>
      </w:r>
    </w:p>
    <w:p w14:paraId="5F50491E" w14:textId="2BA28699"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 xml:space="preserve">A </w:t>
      </w:r>
      <w:r w:rsidR="00481FC4">
        <w:rPr>
          <w:rFonts w:ascii="Times New Roman" w:hAnsi="Times New Roman"/>
          <w:color w:val="000000"/>
          <w:sz w:val="20"/>
        </w:rPr>
        <w:t>multiple-baseline</w:t>
      </w:r>
      <w:r w:rsidR="007611ED">
        <w:rPr>
          <w:rFonts w:ascii="Times New Roman" w:hAnsi="Times New Roman"/>
          <w:color w:val="000000"/>
          <w:sz w:val="20"/>
        </w:rPr>
        <w:t>-</w:t>
      </w:r>
      <w:r w:rsidR="00481FC4">
        <w:rPr>
          <w:rFonts w:ascii="Times New Roman" w:hAnsi="Times New Roman"/>
          <w:color w:val="000000"/>
          <w:sz w:val="20"/>
        </w:rPr>
        <w:t>across</w:t>
      </w:r>
      <w:r w:rsidR="007611ED">
        <w:rPr>
          <w:rFonts w:ascii="Times New Roman" w:hAnsi="Times New Roman"/>
          <w:color w:val="000000"/>
          <w:sz w:val="20"/>
        </w:rPr>
        <w:t>-</w:t>
      </w:r>
      <w:r w:rsidR="00481FC4">
        <w:rPr>
          <w:rFonts w:ascii="Times New Roman" w:hAnsi="Times New Roman"/>
          <w:color w:val="000000"/>
          <w:sz w:val="20"/>
        </w:rPr>
        <w:t>persons</w:t>
      </w:r>
      <w:r>
        <w:rPr>
          <w:rFonts w:ascii="Times New Roman" w:hAnsi="Times New Roman"/>
          <w:color w:val="000000"/>
          <w:sz w:val="20"/>
        </w:rPr>
        <w:t xml:space="preserve"> design</w:t>
      </w:r>
    </w:p>
    <w:p w14:paraId="2611E9A7" w14:textId="6560E5C9"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 xml:space="preserve">A </w:t>
      </w:r>
      <w:r w:rsidR="00481FC4">
        <w:rPr>
          <w:rFonts w:ascii="Times New Roman" w:hAnsi="Times New Roman"/>
          <w:color w:val="000000"/>
          <w:sz w:val="20"/>
        </w:rPr>
        <w:t>multiple-baseline</w:t>
      </w:r>
      <w:r w:rsidR="007611ED">
        <w:rPr>
          <w:rFonts w:ascii="Times New Roman" w:hAnsi="Times New Roman"/>
          <w:color w:val="000000"/>
          <w:sz w:val="20"/>
        </w:rPr>
        <w:t>-</w:t>
      </w:r>
      <w:r w:rsidR="00481FC4">
        <w:rPr>
          <w:rFonts w:ascii="Times New Roman" w:hAnsi="Times New Roman"/>
          <w:color w:val="000000"/>
          <w:sz w:val="20"/>
        </w:rPr>
        <w:t>across</w:t>
      </w:r>
      <w:r w:rsidR="007611ED">
        <w:rPr>
          <w:rFonts w:ascii="Times New Roman" w:hAnsi="Times New Roman"/>
          <w:color w:val="000000"/>
          <w:sz w:val="20"/>
        </w:rPr>
        <w:t>-</w:t>
      </w:r>
      <w:r w:rsidR="00481FC4">
        <w:rPr>
          <w:rFonts w:ascii="Times New Roman" w:hAnsi="Times New Roman"/>
          <w:color w:val="000000"/>
          <w:sz w:val="20"/>
        </w:rPr>
        <w:t>behaviors</w:t>
      </w:r>
      <w:r>
        <w:rPr>
          <w:rFonts w:ascii="Times New Roman" w:hAnsi="Times New Roman"/>
          <w:color w:val="000000"/>
          <w:sz w:val="20"/>
        </w:rPr>
        <w:t xml:space="preserve"> design</w:t>
      </w:r>
    </w:p>
    <w:p w14:paraId="183D78C6" w14:textId="515C347F" w:rsidR="00DF4FB8" w:rsidRDefault="00DF4FB8"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A</w:t>
      </w:r>
    </w:p>
    <w:p w14:paraId="094EF3E3" w14:textId="125669B1" w:rsidR="00481FC4" w:rsidRDefault="00DF4FB8"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7</w:t>
      </w:r>
      <w:r w:rsidR="0086129D">
        <w:rPr>
          <w:rFonts w:ascii="Times New Roman" w:hAnsi="Times New Roman"/>
          <w:color w:val="000000"/>
          <w:sz w:val="20"/>
        </w:rPr>
        <w:t>6</w:t>
      </w:r>
      <w:r w:rsidR="00481FC4">
        <w:rPr>
          <w:rFonts w:ascii="Times New Roman" w:hAnsi="Times New Roman"/>
          <w:color w:val="000000"/>
          <w:sz w:val="20"/>
        </w:rPr>
        <w:tab/>
      </w:r>
    </w:p>
    <w:p w14:paraId="34EF0888" w14:textId="182175DB" w:rsidR="00DF4FB8" w:rsidRDefault="00DF4FB8" w:rsidP="003F5AE0">
      <w:pPr>
        <w:ind w:left="432"/>
        <w:rPr>
          <w:rFonts w:ascii="Times New Roman" w:hAnsi="Times New Roman"/>
          <w:color w:val="000000"/>
          <w:sz w:val="20"/>
        </w:rPr>
      </w:pPr>
      <w:r>
        <w:rPr>
          <w:rFonts w:ascii="Times New Roman" w:hAnsi="Times New Roman"/>
          <w:color w:val="000000"/>
          <w:sz w:val="20"/>
        </w:rPr>
        <w:t xml:space="preserve">Feedback: </w:t>
      </w:r>
      <w:r w:rsidR="003F5AE0">
        <w:rPr>
          <w:rFonts w:ascii="Times New Roman" w:hAnsi="Times New Roman"/>
          <w:color w:val="000000"/>
          <w:sz w:val="20"/>
        </w:rPr>
        <w:t xml:space="preserve">A </w:t>
      </w:r>
      <w:r w:rsidR="003F5AE0" w:rsidRPr="003F5AE0">
        <w:rPr>
          <w:rFonts w:ascii="Times New Roman" w:hAnsi="Times New Roman"/>
          <w:color w:val="000000"/>
          <w:sz w:val="20"/>
        </w:rPr>
        <w:t>disadvantage with a reversal design</w:t>
      </w:r>
      <w:r w:rsidR="0054303A">
        <w:rPr>
          <w:rFonts w:ascii="Times New Roman" w:hAnsi="Times New Roman"/>
          <w:color w:val="000000"/>
          <w:sz w:val="20"/>
        </w:rPr>
        <w:t xml:space="preserve"> </w:t>
      </w:r>
      <w:r w:rsidR="003F5AE0">
        <w:rPr>
          <w:rFonts w:ascii="Times New Roman" w:hAnsi="Times New Roman"/>
          <w:color w:val="000000"/>
          <w:sz w:val="20"/>
        </w:rPr>
        <w:t>(ABAB design)</w:t>
      </w:r>
      <w:r w:rsidR="003F5AE0" w:rsidRPr="003F5AE0">
        <w:rPr>
          <w:rFonts w:ascii="Times New Roman" w:hAnsi="Times New Roman"/>
          <w:color w:val="000000"/>
          <w:sz w:val="20"/>
        </w:rPr>
        <w:t xml:space="preserve"> is that it may be ethically inappropriate</w:t>
      </w:r>
      <w:r w:rsidR="003F5AE0">
        <w:rPr>
          <w:rFonts w:ascii="Times New Roman" w:hAnsi="Times New Roman"/>
          <w:color w:val="000000"/>
          <w:sz w:val="20"/>
        </w:rPr>
        <w:t xml:space="preserve"> </w:t>
      </w:r>
      <w:r w:rsidR="003F5AE0" w:rsidRPr="003F5AE0">
        <w:rPr>
          <w:rFonts w:ascii="Times New Roman" w:hAnsi="Times New Roman"/>
          <w:color w:val="000000"/>
          <w:sz w:val="20"/>
        </w:rPr>
        <w:t xml:space="preserve">to remove a treatment once some improvement has been obtained. </w:t>
      </w:r>
      <w:r w:rsidR="002374A6">
        <w:rPr>
          <w:rFonts w:ascii="Times New Roman" w:hAnsi="Times New Roman"/>
          <w:color w:val="000000"/>
          <w:sz w:val="20"/>
        </w:rPr>
        <w:t>A</w:t>
      </w:r>
      <w:r w:rsidR="003F5AE0">
        <w:rPr>
          <w:rFonts w:ascii="Times New Roman" w:hAnsi="Times New Roman"/>
          <w:color w:val="000000"/>
          <w:sz w:val="20"/>
        </w:rPr>
        <w:t>n</w:t>
      </w:r>
      <w:r>
        <w:rPr>
          <w:rFonts w:ascii="Times New Roman" w:hAnsi="Times New Roman"/>
          <w:color w:val="000000"/>
          <w:sz w:val="20"/>
        </w:rPr>
        <w:t xml:space="preserve"> ABAB design </w:t>
      </w:r>
      <w:r w:rsidRPr="00DF4FB8">
        <w:rPr>
          <w:rFonts w:ascii="Times New Roman" w:hAnsi="Times New Roman"/>
          <w:color w:val="000000"/>
          <w:sz w:val="20"/>
        </w:rPr>
        <w:t>consists of repeated alternations between a baseline phase and a treatment phase</w:t>
      </w:r>
      <w:r>
        <w:rPr>
          <w:rFonts w:ascii="Times New Roman" w:hAnsi="Times New Roman"/>
          <w:color w:val="000000"/>
          <w:sz w:val="20"/>
        </w:rPr>
        <w:t>, and would therefore be ethically problematic in this scenario.</w:t>
      </w:r>
    </w:p>
    <w:p w14:paraId="123A91B2" w14:textId="6BF40B57" w:rsidR="002374A6" w:rsidRDefault="002374A6" w:rsidP="000C29F2">
      <w:pPr>
        <w:ind w:left="432"/>
        <w:rPr>
          <w:rFonts w:ascii="Times New Roman" w:hAnsi="Times New Roman"/>
          <w:color w:val="000000"/>
          <w:sz w:val="20"/>
        </w:rPr>
      </w:pPr>
      <w:r>
        <w:rPr>
          <w:rFonts w:ascii="Times New Roman" w:hAnsi="Times New Roman"/>
          <w:color w:val="000000"/>
          <w:sz w:val="20"/>
        </w:rPr>
        <w:t>WWW</w:t>
      </w:r>
    </w:p>
    <w:p w14:paraId="512724AB" w14:textId="77777777" w:rsidR="00481FC4" w:rsidRDefault="00481FC4" w:rsidP="00481FC4">
      <w:pPr>
        <w:rPr>
          <w:rFonts w:ascii="Times New Roman" w:hAnsi="Times New Roman"/>
          <w:color w:val="000000"/>
          <w:sz w:val="20"/>
        </w:rPr>
      </w:pPr>
    </w:p>
    <w:p w14:paraId="65B69719" w14:textId="77777777" w:rsidR="00481FC4" w:rsidRDefault="00481FC4" w:rsidP="00481FC4">
      <w:pPr>
        <w:rPr>
          <w:rFonts w:ascii="Times New Roman" w:hAnsi="Times New Roman"/>
          <w:b/>
          <w:color w:val="000000"/>
          <w:sz w:val="20"/>
        </w:rPr>
      </w:pPr>
      <w:r>
        <w:rPr>
          <w:rFonts w:ascii="Times New Roman" w:hAnsi="Times New Roman"/>
          <w:b/>
          <w:color w:val="000000"/>
          <w:sz w:val="20"/>
        </w:rPr>
        <w:t>Multiple-Baseline Designs</w:t>
      </w:r>
    </w:p>
    <w:p w14:paraId="28CF9843" w14:textId="77777777" w:rsidR="00481FC4" w:rsidRDefault="00481FC4" w:rsidP="00481FC4">
      <w:pPr>
        <w:rPr>
          <w:rFonts w:ascii="Times New Roman" w:hAnsi="Times New Roman"/>
          <w:color w:val="000000"/>
          <w:sz w:val="20"/>
        </w:rPr>
      </w:pPr>
    </w:p>
    <w:p w14:paraId="3F1117AF" w14:textId="56B32222"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lastRenderedPageBreak/>
        <w:t>In a multiple</w:t>
      </w:r>
      <w:r w:rsidR="0086129D">
        <w:rPr>
          <w:rFonts w:ascii="Times New Roman" w:hAnsi="Times New Roman"/>
          <w:color w:val="000000"/>
          <w:sz w:val="20"/>
        </w:rPr>
        <w:t>-</w:t>
      </w:r>
      <w:r>
        <w:rPr>
          <w:rFonts w:ascii="Times New Roman" w:hAnsi="Times New Roman"/>
          <w:color w:val="000000"/>
          <w:sz w:val="20"/>
        </w:rPr>
        <w:t>baseline design, the treatment is implemented at different points in times across different</w:t>
      </w:r>
      <w:r w:rsidR="000A1083">
        <w:rPr>
          <w:rFonts w:ascii="Times New Roman" w:hAnsi="Times New Roman"/>
          <w:color w:val="000000"/>
          <w:sz w:val="20"/>
        </w:rPr>
        <w:t>:</w:t>
      </w:r>
    </w:p>
    <w:p w14:paraId="0DC66A25"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behaviors.</w:t>
      </w:r>
    </w:p>
    <w:p w14:paraId="0FE2D18E"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situations.</w:t>
      </w:r>
    </w:p>
    <w:p w14:paraId="0B8DEC56"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persons.</w:t>
      </w:r>
    </w:p>
    <w:p w14:paraId="5EB0581C" w14:textId="7B52A3EA" w:rsidR="00481FC4" w:rsidRDefault="0007787B" w:rsidP="00481FC4">
      <w:pPr>
        <w:numPr>
          <w:ilvl w:val="1"/>
          <w:numId w:val="25"/>
        </w:numPr>
        <w:rPr>
          <w:rFonts w:ascii="Times New Roman" w:hAnsi="Times New Roman"/>
          <w:color w:val="000000"/>
          <w:sz w:val="20"/>
        </w:rPr>
      </w:pPr>
      <w:r>
        <w:rPr>
          <w:rFonts w:ascii="Times New Roman" w:hAnsi="Times New Roman"/>
          <w:color w:val="000000"/>
          <w:sz w:val="20"/>
        </w:rPr>
        <w:t>A</w:t>
      </w:r>
      <w:r w:rsidR="00481FC4">
        <w:rPr>
          <w:rFonts w:ascii="Times New Roman" w:hAnsi="Times New Roman"/>
          <w:color w:val="000000"/>
          <w:sz w:val="20"/>
        </w:rPr>
        <w:t>ll of these</w:t>
      </w:r>
      <w:r w:rsidR="000A1083">
        <w:rPr>
          <w:rFonts w:ascii="Times New Roman" w:hAnsi="Times New Roman"/>
          <w:color w:val="000000"/>
          <w:sz w:val="20"/>
        </w:rPr>
        <w:t xml:space="preserve"> are correct</w:t>
      </w:r>
      <w:r>
        <w:rPr>
          <w:rFonts w:ascii="Times New Roman" w:hAnsi="Times New Roman"/>
          <w:color w:val="000000"/>
          <w:sz w:val="20"/>
        </w:rPr>
        <w:t>.</w:t>
      </w:r>
    </w:p>
    <w:p w14:paraId="2E312535" w14:textId="31314872" w:rsidR="000A1083" w:rsidRDefault="000A1083"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2E6D1F79" w14:textId="4AB50BF0" w:rsidR="00481FC4" w:rsidRDefault="000A1083" w:rsidP="000C29F2">
      <w:pPr>
        <w:ind w:firstLine="432"/>
        <w:rPr>
          <w:rFonts w:ascii="Times New Roman" w:hAnsi="Times New Roman"/>
          <w:color w:val="000000"/>
          <w:sz w:val="20"/>
        </w:rPr>
      </w:pPr>
      <w:r>
        <w:rPr>
          <w:rFonts w:ascii="Times New Roman" w:hAnsi="Times New Roman"/>
          <w:color w:val="000000"/>
          <w:sz w:val="20"/>
        </w:rPr>
        <w:t>Page number: 76</w:t>
      </w:r>
    </w:p>
    <w:p w14:paraId="2B5D27CB" w14:textId="77777777" w:rsidR="000A1083" w:rsidRDefault="000A1083" w:rsidP="000C29F2">
      <w:pPr>
        <w:ind w:left="432"/>
        <w:rPr>
          <w:rFonts w:ascii="Times New Roman" w:hAnsi="Times New Roman"/>
          <w:sz w:val="20"/>
        </w:rPr>
      </w:pPr>
      <w:r>
        <w:rPr>
          <w:rFonts w:ascii="Times New Roman" w:hAnsi="Times New Roman"/>
          <w:color w:val="000000"/>
          <w:sz w:val="20"/>
        </w:rPr>
        <w:t>Feedback:</w:t>
      </w:r>
      <w:r w:rsidRPr="000A1083">
        <w:rPr>
          <w:rFonts w:ascii="Times New Roman" w:hAnsi="Times New Roman"/>
          <w:color w:val="000000"/>
          <w:sz w:val="20"/>
        </w:rPr>
        <w:t xml:space="preserve"> In a multiple-baseline design, a treatment is instituted at successive points in time for two or more persons, settings, or behaviors.</w:t>
      </w:r>
    </w:p>
    <w:p w14:paraId="2FCC717C" w14:textId="77777777" w:rsidR="00481FC4" w:rsidRDefault="00481FC4" w:rsidP="00481FC4">
      <w:pPr>
        <w:rPr>
          <w:rFonts w:ascii="Times New Roman" w:hAnsi="Times New Roman"/>
          <w:color w:val="000000"/>
          <w:sz w:val="20"/>
        </w:rPr>
      </w:pPr>
    </w:p>
    <w:p w14:paraId="512A7A9D"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Ivan creates a treatment program to alter his family’s tendency to swear at him. He first applies the program to his sister, then to his mother, and finally to his father. What type of research design is he employing to measure his family’s improvement?</w:t>
      </w:r>
    </w:p>
    <w:p w14:paraId="65AEA755" w14:textId="0A712941"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A m</w:t>
      </w:r>
      <w:r w:rsidR="00481FC4">
        <w:rPr>
          <w:rFonts w:ascii="Times New Roman" w:hAnsi="Times New Roman"/>
          <w:color w:val="000000"/>
          <w:sz w:val="20"/>
        </w:rPr>
        <w:t>ultiple-baseline</w:t>
      </w:r>
      <w:r>
        <w:rPr>
          <w:rFonts w:ascii="Times New Roman" w:hAnsi="Times New Roman"/>
          <w:color w:val="000000"/>
          <w:sz w:val="20"/>
        </w:rPr>
        <w:t>-</w:t>
      </w:r>
      <w:r w:rsidR="00481FC4">
        <w:rPr>
          <w:rFonts w:ascii="Times New Roman" w:hAnsi="Times New Roman"/>
          <w:color w:val="000000"/>
          <w:sz w:val="20"/>
        </w:rPr>
        <w:t>across</w:t>
      </w:r>
      <w:r>
        <w:rPr>
          <w:rFonts w:ascii="Times New Roman" w:hAnsi="Times New Roman"/>
          <w:color w:val="000000"/>
          <w:sz w:val="20"/>
        </w:rPr>
        <w:t>-</w:t>
      </w:r>
      <w:r w:rsidR="00481FC4">
        <w:rPr>
          <w:rFonts w:ascii="Times New Roman" w:hAnsi="Times New Roman"/>
          <w:color w:val="000000"/>
          <w:sz w:val="20"/>
        </w:rPr>
        <w:t>behaviors</w:t>
      </w:r>
      <w:r>
        <w:rPr>
          <w:rFonts w:ascii="Times New Roman" w:hAnsi="Times New Roman"/>
          <w:color w:val="000000"/>
          <w:sz w:val="20"/>
        </w:rPr>
        <w:t xml:space="preserve"> design</w:t>
      </w:r>
    </w:p>
    <w:p w14:paraId="785660F6" w14:textId="61EEC645"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A m</w:t>
      </w:r>
      <w:r w:rsidR="00481FC4">
        <w:rPr>
          <w:rFonts w:ascii="Times New Roman" w:hAnsi="Times New Roman"/>
          <w:color w:val="000000"/>
          <w:sz w:val="20"/>
        </w:rPr>
        <w:t>ultiple-baseline</w:t>
      </w:r>
      <w:r>
        <w:rPr>
          <w:rFonts w:ascii="Times New Roman" w:hAnsi="Times New Roman"/>
          <w:color w:val="000000"/>
          <w:sz w:val="20"/>
        </w:rPr>
        <w:t>-</w:t>
      </w:r>
      <w:r w:rsidR="00481FC4">
        <w:rPr>
          <w:rFonts w:ascii="Times New Roman" w:hAnsi="Times New Roman"/>
          <w:color w:val="000000"/>
          <w:sz w:val="20"/>
        </w:rPr>
        <w:t>across</w:t>
      </w:r>
      <w:r>
        <w:rPr>
          <w:rFonts w:ascii="Times New Roman" w:hAnsi="Times New Roman"/>
          <w:color w:val="000000"/>
          <w:sz w:val="20"/>
        </w:rPr>
        <w:t>-</w:t>
      </w:r>
      <w:r w:rsidR="00481FC4">
        <w:rPr>
          <w:rFonts w:ascii="Times New Roman" w:hAnsi="Times New Roman"/>
          <w:color w:val="000000"/>
          <w:sz w:val="20"/>
        </w:rPr>
        <w:t>persons</w:t>
      </w:r>
      <w:r>
        <w:rPr>
          <w:rFonts w:ascii="Times New Roman" w:hAnsi="Times New Roman"/>
          <w:color w:val="000000"/>
          <w:sz w:val="20"/>
        </w:rPr>
        <w:t xml:space="preserve"> design</w:t>
      </w:r>
    </w:p>
    <w:p w14:paraId="24D2AB97" w14:textId="2039255A"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A r</w:t>
      </w:r>
      <w:r w:rsidR="00481FC4">
        <w:rPr>
          <w:rFonts w:ascii="Times New Roman" w:hAnsi="Times New Roman"/>
          <w:color w:val="000000"/>
          <w:sz w:val="20"/>
        </w:rPr>
        <w:t>eversal design across settings</w:t>
      </w:r>
    </w:p>
    <w:p w14:paraId="410D7AD3" w14:textId="4B5AB0D5"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A r</w:t>
      </w:r>
      <w:r w:rsidR="00481FC4">
        <w:rPr>
          <w:rFonts w:ascii="Times New Roman" w:hAnsi="Times New Roman"/>
          <w:color w:val="000000"/>
          <w:sz w:val="20"/>
        </w:rPr>
        <w:t>eversal design across behaviors</w:t>
      </w:r>
    </w:p>
    <w:p w14:paraId="3D2DC89E" w14:textId="713EABA0" w:rsidR="00C23FD6" w:rsidRDefault="000A1083"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207638AE" w14:textId="0C4B0793" w:rsidR="00481FC4" w:rsidRDefault="00C23FD6" w:rsidP="000C29F2">
      <w:pPr>
        <w:ind w:firstLine="432"/>
        <w:rPr>
          <w:rFonts w:ascii="Times New Roman" w:hAnsi="Times New Roman"/>
          <w:color w:val="000000"/>
          <w:sz w:val="20"/>
        </w:rPr>
      </w:pPr>
      <w:r>
        <w:rPr>
          <w:rFonts w:ascii="Times New Roman" w:hAnsi="Times New Roman"/>
          <w:color w:val="000000"/>
          <w:sz w:val="20"/>
        </w:rPr>
        <w:t xml:space="preserve">Page number: </w:t>
      </w:r>
      <w:r w:rsidR="002374A6">
        <w:rPr>
          <w:rFonts w:ascii="Times New Roman" w:hAnsi="Times New Roman"/>
          <w:color w:val="000000"/>
          <w:sz w:val="20"/>
        </w:rPr>
        <w:t>76–</w:t>
      </w:r>
      <w:r w:rsidR="00481FC4">
        <w:rPr>
          <w:rFonts w:ascii="Times New Roman" w:hAnsi="Times New Roman"/>
          <w:color w:val="000000"/>
          <w:sz w:val="20"/>
        </w:rPr>
        <w:t>7</w:t>
      </w:r>
      <w:r w:rsidR="001839C0">
        <w:rPr>
          <w:rFonts w:ascii="Times New Roman" w:hAnsi="Times New Roman"/>
          <w:color w:val="000000"/>
          <w:sz w:val="20"/>
        </w:rPr>
        <w:t>7</w:t>
      </w:r>
    </w:p>
    <w:p w14:paraId="49AACAFE" w14:textId="7906063A" w:rsidR="001839C0" w:rsidRDefault="00C23FD6" w:rsidP="000C29F2">
      <w:pPr>
        <w:ind w:left="432"/>
        <w:rPr>
          <w:rFonts w:ascii="Times New Roman" w:hAnsi="Times New Roman"/>
          <w:color w:val="000000"/>
          <w:sz w:val="20"/>
        </w:rPr>
      </w:pPr>
      <w:r>
        <w:rPr>
          <w:rFonts w:ascii="Times New Roman" w:hAnsi="Times New Roman"/>
          <w:color w:val="000000"/>
          <w:sz w:val="20"/>
        </w:rPr>
        <w:t xml:space="preserve">Feedback: </w:t>
      </w:r>
      <w:r w:rsidR="001839C0">
        <w:rPr>
          <w:rFonts w:ascii="Times New Roman" w:hAnsi="Times New Roman"/>
          <w:color w:val="000000"/>
          <w:sz w:val="20"/>
        </w:rPr>
        <w:t xml:space="preserve">Ivan employs </w:t>
      </w:r>
      <w:r w:rsidR="0054303A">
        <w:rPr>
          <w:rFonts w:ascii="Times New Roman" w:hAnsi="Times New Roman"/>
          <w:color w:val="000000"/>
          <w:sz w:val="20"/>
        </w:rPr>
        <w:t>a</w:t>
      </w:r>
      <w:r w:rsidR="001839C0">
        <w:rPr>
          <w:rFonts w:ascii="Times New Roman" w:hAnsi="Times New Roman"/>
          <w:color w:val="000000"/>
          <w:sz w:val="20"/>
        </w:rPr>
        <w:t xml:space="preserve"> multiple</w:t>
      </w:r>
      <w:r w:rsidR="002374A6">
        <w:rPr>
          <w:rFonts w:ascii="Times New Roman" w:hAnsi="Times New Roman"/>
          <w:color w:val="000000"/>
          <w:sz w:val="20"/>
        </w:rPr>
        <w:t>-</w:t>
      </w:r>
      <w:r w:rsidR="001839C0">
        <w:rPr>
          <w:rFonts w:ascii="Times New Roman" w:hAnsi="Times New Roman"/>
          <w:color w:val="000000"/>
          <w:sz w:val="20"/>
        </w:rPr>
        <w:t>baseline</w:t>
      </w:r>
      <w:r w:rsidR="002374A6">
        <w:rPr>
          <w:rFonts w:ascii="Times New Roman" w:hAnsi="Times New Roman"/>
          <w:color w:val="000000"/>
          <w:sz w:val="20"/>
        </w:rPr>
        <w:t>-</w:t>
      </w:r>
      <w:r w:rsidR="001839C0">
        <w:rPr>
          <w:rFonts w:ascii="Times New Roman" w:hAnsi="Times New Roman"/>
          <w:color w:val="000000"/>
          <w:sz w:val="20"/>
        </w:rPr>
        <w:t>across</w:t>
      </w:r>
      <w:r w:rsidR="002374A6">
        <w:rPr>
          <w:rFonts w:ascii="Times New Roman" w:hAnsi="Times New Roman"/>
          <w:color w:val="000000"/>
          <w:sz w:val="20"/>
        </w:rPr>
        <w:t>-persons design across</w:t>
      </w:r>
      <w:r w:rsidR="001839C0">
        <w:rPr>
          <w:rFonts w:ascii="Times New Roman" w:hAnsi="Times New Roman"/>
          <w:color w:val="000000"/>
          <w:sz w:val="20"/>
        </w:rPr>
        <w:t xml:space="preserve"> the three individuals.</w:t>
      </w:r>
      <w:r w:rsidR="001839C0" w:rsidRPr="001839C0">
        <w:rPr>
          <w:rFonts w:ascii="Times New Roman" w:hAnsi="Times New Roman"/>
          <w:color w:val="000000"/>
          <w:sz w:val="20"/>
        </w:rPr>
        <w:t xml:space="preserve"> </w:t>
      </w:r>
      <w:r w:rsidR="001839C0">
        <w:rPr>
          <w:rFonts w:ascii="Times New Roman" w:hAnsi="Times New Roman"/>
          <w:color w:val="000000"/>
          <w:sz w:val="20"/>
        </w:rPr>
        <w:t>T</w:t>
      </w:r>
      <w:r w:rsidR="001839C0" w:rsidRPr="001839C0">
        <w:rPr>
          <w:rFonts w:ascii="Times New Roman" w:hAnsi="Times New Roman"/>
          <w:color w:val="000000"/>
          <w:sz w:val="20"/>
        </w:rPr>
        <w:t>he treatment is implemented at different points in time. If the improvement in behavior coincides with the implementation of the treatment for each individual, then a functional relationship between the treatment and the improvement in behavior has been demonstrated</w:t>
      </w:r>
      <w:r w:rsidR="0086129D">
        <w:rPr>
          <w:rFonts w:ascii="Times New Roman" w:hAnsi="Times New Roman"/>
          <w:color w:val="000000"/>
          <w:sz w:val="20"/>
        </w:rPr>
        <w:t>.</w:t>
      </w:r>
    </w:p>
    <w:p w14:paraId="2F1F4ADD" w14:textId="77777777" w:rsidR="00481FC4" w:rsidRDefault="00481FC4" w:rsidP="001839C0">
      <w:pPr>
        <w:rPr>
          <w:rFonts w:ascii="Times New Roman" w:hAnsi="Times New Roman"/>
          <w:color w:val="000000"/>
          <w:sz w:val="20"/>
        </w:rPr>
      </w:pPr>
    </w:p>
    <w:p w14:paraId="5E87D494"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If you were testing a behavioral treatment for eliminating a severe addiction in a small group of patients, the most appropriate and ethical design would be a(n) _____ design.</w:t>
      </w:r>
    </w:p>
    <w:p w14:paraId="1BF318DF" w14:textId="1AF762BC"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multiple-baseline</w:t>
      </w:r>
      <w:r w:rsidR="002374A6">
        <w:rPr>
          <w:rFonts w:ascii="Times New Roman" w:hAnsi="Times New Roman"/>
          <w:color w:val="000000"/>
          <w:sz w:val="20"/>
        </w:rPr>
        <w:t>-</w:t>
      </w:r>
      <w:r>
        <w:rPr>
          <w:rFonts w:ascii="Times New Roman" w:hAnsi="Times New Roman"/>
          <w:color w:val="000000"/>
          <w:sz w:val="20"/>
        </w:rPr>
        <w:t>across</w:t>
      </w:r>
      <w:r w:rsidR="002374A6">
        <w:rPr>
          <w:rFonts w:ascii="Times New Roman" w:hAnsi="Times New Roman"/>
          <w:color w:val="000000"/>
          <w:sz w:val="20"/>
        </w:rPr>
        <w:t>-</w:t>
      </w:r>
      <w:r>
        <w:rPr>
          <w:rFonts w:ascii="Times New Roman" w:hAnsi="Times New Roman"/>
          <w:color w:val="000000"/>
          <w:sz w:val="20"/>
        </w:rPr>
        <w:t>persons</w:t>
      </w:r>
    </w:p>
    <w:p w14:paraId="580DD417"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control group</w:t>
      </w:r>
    </w:p>
    <w:p w14:paraId="258E4F39"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ABAB</w:t>
      </w:r>
    </w:p>
    <w:p w14:paraId="5F820184"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ABA</w:t>
      </w:r>
    </w:p>
    <w:p w14:paraId="19810D8E" w14:textId="774077C6" w:rsidR="001839C0" w:rsidRDefault="001839C0" w:rsidP="000C29F2">
      <w:pPr>
        <w:ind w:firstLine="432"/>
        <w:rPr>
          <w:rFonts w:ascii="Times New Roman" w:hAnsi="Times New Roman"/>
          <w:color w:val="000000"/>
          <w:sz w:val="20"/>
        </w:rPr>
      </w:pPr>
      <w:r>
        <w:rPr>
          <w:rFonts w:ascii="Times New Roman" w:hAnsi="Times New Roman"/>
          <w:color w:val="000000"/>
          <w:sz w:val="20"/>
        </w:rPr>
        <w:t>Answer: A</w:t>
      </w:r>
    </w:p>
    <w:p w14:paraId="06F1C9F2" w14:textId="7F3FCBB4" w:rsidR="00481FC4" w:rsidRDefault="001839C0" w:rsidP="000C29F2">
      <w:pPr>
        <w:ind w:firstLine="432"/>
        <w:rPr>
          <w:rFonts w:ascii="Times New Roman" w:hAnsi="Times New Roman"/>
          <w:color w:val="000000"/>
          <w:sz w:val="20"/>
        </w:rPr>
      </w:pPr>
      <w:r>
        <w:rPr>
          <w:rFonts w:ascii="Times New Roman" w:hAnsi="Times New Roman"/>
          <w:color w:val="000000"/>
          <w:sz w:val="20"/>
        </w:rPr>
        <w:t>Page number: 77</w:t>
      </w:r>
    </w:p>
    <w:p w14:paraId="04DCF5BA" w14:textId="565D807F" w:rsidR="001839C0" w:rsidRDefault="001839C0" w:rsidP="000C29F2">
      <w:pPr>
        <w:ind w:left="432"/>
        <w:rPr>
          <w:rFonts w:ascii="Times New Roman" w:hAnsi="Times New Roman"/>
          <w:sz w:val="20"/>
        </w:rPr>
      </w:pPr>
      <w:r>
        <w:rPr>
          <w:rFonts w:ascii="Times New Roman" w:hAnsi="Times New Roman"/>
          <w:color w:val="000000"/>
          <w:sz w:val="20"/>
        </w:rPr>
        <w:t>Feedback: In a multiple</w:t>
      </w:r>
      <w:r w:rsidR="002374A6">
        <w:rPr>
          <w:rFonts w:ascii="Times New Roman" w:hAnsi="Times New Roman"/>
          <w:color w:val="000000"/>
          <w:sz w:val="20"/>
        </w:rPr>
        <w:t>-</w:t>
      </w:r>
      <w:r>
        <w:rPr>
          <w:rFonts w:ascii="Times New Roman" w:hAnsi="Times New Roman"/>
          <w:color w:val="000000"/>
          <w:sz w:val="20"/>
        </w:rPr>
        <w:t>baseline</w:t>
      </w:r>
      <w:r w:rsidR="002374A6">
        <w:rPr>
          <w:rFonts w:ascii="Times New Roman" w:hAnsi="Times New Roman"/>
          <w:color w:val="000000"/>
          <w:sz w:val="20"/>
        </w:rPr>
        <w:t>-</w:t>
      </w:r>
      <w:r>
        <w:rPr>
          <w:rFonts w:ascii="Times New Roman" w:hAnsi="Times New Roman"/>
          <w:color w:val="000000"/>
          <w:sz w:val="20"/>
        </w:rPr>
        <w:t>across</w:t>
      </w:r>
      <w:r w:rsidR="002374A6">
        <w:rPr>
          <w:rFonts w:ascii="Times New Roman" w:hAnsi="Times New Roman"/>
          <w:color w:val="000000"/>
          <w:sz w:val="20"/>
        </w:rPr>
        <w:t>-</w:t>
      </w:r>
      <w:r>
        <w:rPr>
          <w:rFonts w:ascii="Times New Roman" w:hAnsi="Times New Roman"/>
          <w:color w:val="000000"/>
          <w:sz w:val="20"/>
        </w:rPr>
        <w:t>persons</w:t>
      </w:r>
      <w:r w:rsidR="002374A6">
        <w:rPr>
          <w:rFonts w:ascii="Times New Roman" w:hAnsi="Times New Roman"/>
          <w:color w:val="000000"/>
          <w:sz w:val="20"/>
        </w:rPr>
        <w:t xml:space="preserve"> design</w:t>
      </w:r>
      <w:r>
        <w:rPr>
          <w:rFonts w:ascii="Times New Roman" w:hAnsi="Times New Roman"/>
          <w:color w:val="000000"/>
          <w:sz w:val="20"/>
        </w:rPr>
        <w:t xml:space="preserve">, </w:t>
      </w:r>
      <w:r w:rsidR="002374A6">
        <w:rPr>
          <w:rFonts w:ascii="Times New Roman" w:hAnsi="Times New Roman"/>
          <w:color w:val="000000"/>
          <w:sz w:val="20"/>
        </w:rPr>
        <w:t>a</w:t>
      </w:r>
      <w:r w:rsidRPr="001839C0">
        <w:rPr>
          <w:rFonts w:ascii="Times New Roman" w:hAnsi="Times New Roman"/>
          <w:color w:val="000000"/>
          <w:sz w:val="20"/>
        </w:rPr>
        <w:t xml:space="preserve"> treatment is implemented at different points in time. If the improvement in behavior coincides with the implementation of the treatment for each individual, then a functional relationship between the treatment and the improvement in behavior has been demonstrated</w:t>
      </w:r>
      <w:r>
        <w:rPr>
          <w:rFonts w:ascii="Times New Roman" w:hAnsi="Times New Roman"/>
          <w:color w:val="000000"/>
          <w:sz w:val="20"/>
        </w:rPr>
        <w:t>.</w:t>
      </w:r>
    </w:p>
    <w:p w14:paraId="2BCB8583" w14:textId="77777777" w:rsidR="00481FC4" w:rsidRDefault="00481FC4" w:rsidP="00481FC4">
      <w:pPr>
        <w:rPr>
          <w:rFonts w:ascii="Times New Roman" w:hAnsi="Times New Roman"/>
          <w:color w:val="000000"/>
          <w:sz w:val="20"/>
        </w:rPr>
      </w:pPr>
    </w:p>
    <w:p w14:paraId="39CDBB1F"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Jonathan decides to reduce his tendency to crack his knuckles, first at home and then at school. What type of research design is he employing to measure his improvement?</w:t>
      </w:r>
    </w:p>
    <w:p w14:paraId="24906782" w14:textId="78936A66"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A m</w:t>
      </w:r>
      <w:r w:rsidR="00481FC4">
        <w:rPr>
          <w:rFonts w:ascii="Times New Roman" w:hAnsi="Times New Roman"/>
          <w:color w:val="000000"/>
          <w:sz w:val="20"/>
        </w:rPr>
        <w:t>ultiple-baseline</w:t>
      </w:r>
      <w:r>
        <w:rPr>
          <w:rFonts w:ascii="Times New Roman" w:hAnsi="Times New Roman"/>
          <w:color w:val="000000"/>
          <w:sz w:val="20"/>
        </w:rPr>
        <w:t>-</w:t>
      </w:r>
      <w:r w:rsidR="00481FC4">
        <w:rPr>
          <w:rFonts w:ascii="Times New Roman" w:hAnsi="Times New Roman"/>
          <w:color w:val="000000"/>
          <w:sz w:val="20"/>
        </w:rPr>
        <w:t>across</w:t>
      </w:r>
      <w:r>
        <w:rPr>
          <w:rFonts w:ascii="Times New Roman" w:hAnsi="Times New Roman"/>
          <w:color w:val="000000"/>
          <w:sz w:val="20"/>
        </w:rPr>
        <w:t>-</w:t>
      </w:r>
      <w:r w:rsidR="00481FC4">
        <w:rPr>
          <w:rFonts w:ascii="Times New Roman" w:hAnsi="Times New Roman"/>
          <w:color w:val="000000"/>
          <w:sz w:val="20"/>
        </w:rPr>
        <w:t>behaviors</w:t>
      </w:r>
      <w:r>
        <w:rPr>
          <w:rFonts w:ascii="Times New Roman" w:hAnsi="Times New Roman"/>
          <w:color w:val="000000"/>
          <w:sz w:val="20"/>
        </w:rPr>
        <w:t xml:space="preserve"> design</w:t>
      </w:r>
    </w:p>
    <w:p w14:paraId="52DFB87F" w14:textId="7140AFAD"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A m</w:t>
      </w:r>
      <w:r w:rsidR="00481FC4">
        <w:rPr>
          <w:rFonts w:ascii="Times New Roman" w:hAnsi="Times New Roman"/>
          <w:color w:val="000000"/>
          <w:sz w:val="20"/>
        </w:rPr>
        <w:t>ultiple-baseline</w:t>
      </w:r>
      <w:r>
        <w:rPr>
          <w:rFonts w:ascii="Times New Roman" w:hAnsi="Times New Roman"/>
          <w:color w:val="000000"/>
          <w:sz w:val="20"/>
        </w:rPr>
        <w:t>-</w:t>
      </w:r>
      <w:r w:rsidR="00481FC4">
        <w:rPr>
          <w:rFonts w:ascii="Times New Roman" w:hAnsi="Times New Roman"/>
          <w:color w:val="000000"/>
          <w:sz w:val="20"/>
        </w:rPr>
        <w:t>across</w:t>
      </w:r>
      <w:r>
        <w:rPr>
          <w:rFonts w:ascii="Times New Roman" w:hAnsi="Times New Roman"/>
          <w:color w:val="000000"/>
          <w:sz w:val="20"/>
        </w:rPr>
        <w:t>-</w:t>
      </w:r>
      <w:r w:rsidR="00481FC4">
        <w:rPr>
          <w:rFonts w:ascii="Times New Roman" w:hAnsi="Times New Roman"/>
          <w:color w:val="000000"/>
          <w:sz w:val="20"/>
        </w:rPr>
        <w:t>settings</w:t>
      </w:r>
      <w:r>
        <w:rPr>
          <w:rFonts w:ascii="Times New Roman" w:hAnsi="Times New Roman"/>
          <w:color w:val="000000"/>
          <w:sz w:val="20"/>
        </w:rPr>
        <w:t xml:space="preserve"> design</w:t>
      </w:r>
    </w:p>
    <w:p w14:paraId="6BB5CAE8" w14:textId="59A06E84"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A r</w:t>
      </w:r>
      <w:r w:rsidR="00481FC4">
        <w:rPr>
          <w:rFonts w:ascii="Times New Roman" w:hAnsi="Times New Roman"/>
          <w:color w:val="000000"/>
          <w:sz w:val="20"/>
        </w:rPr>
        <w:t>eversal design across settings</w:t>
      </w:r>
    </w:p>
    <w:p w14:paraId="38362044" w14:textId="7ABCA2BA" w:rsidR="00481FC4" w:rsidRDefault="002374A6" w:rsidP="00481FC4">
      <w:pPr>
        <w:numPr>
          <w:ilvl w:val="1"/>
          <w:numId w:val="25"/>
        </w:numPr>
        <w:rPr>
          <w:rFonts w:ascii="Times New Roman" w:hAnsi="Times New Roman"/>
          <w:color w:val="000000"/>
          <w:sz w:val="20"/>
        </w:rPr>
      </w:pPr>
      <w:r>
        <w:rPr>
          <w:rFonts w:ascii="Times New Roman" w:hAnsi="Times New Roman"/>
          <w:color w:val="000000"/>
          <w:sz w:val="20"/>
        </w:rPr>
        <w:t>A r</w:t>
      </w:r>
      <w:r w:rsidR="00481FC4">
        <w:rPr>
          <w:rFonts w:ascii="Times New Roman" w:hAnsi="Times New Roman"/>
          <w:color w:val="000000"/>
          <w:sz w:val="20"/>
        </w:rPr>
        <w:t>eversal design across behaviors</w:t>
      </w:r>
    </w:p>
    <w:p w14:paraId="0F809F75" w14:textId="31BBC58A" w:rsidR="001839C0" w:rsidRDefault="001839C0"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5471FB4F" w14:textId="0B95FE4D" w:rsidR="00481FC4" w:rsidRDefault="001839C0"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7</w:t>
      </w:r>
      <w:r w:rsidR="000C6C66">
        <w:rPr>
          <w:rFonts w:ascii="Times New Roman" w:hAnsi="Times New Roman"/>
          <w:color w:val="000000"/>
          <w:sz w:val="20"/>
        </w:rPr>
        <w:t>7</w:t>
      </w:r>
    </w:p>
    <w:p w14:paraId="33C2DB32" w14:textId="35DF619F" w:rsidR="001839C0" w:rsidRDefault="001839C0" w:rsidP="000C29F2">
      <w:pPr>
        <w:ind w:left="432"/>
        <w:rPr>
          <w:rFonts w:ascii="Times New Roman" w:hAnsi="Times New Roman"/>
          <w:color w:val="000000"/>
          <w:sz w:val="20"/>
        </w:rPr>
      </w:pPr>
      <w:r>
        <w:rPr>
          <w:rFonts w:ascii="Times New Roman" w:hAnsi="Times New Roman"/>
          <w:color w:val="000000"/>
          <w:sz w:val="20"/>
        </w:rPr>
        <w:t xml:space="preserve">Feedback: </w:t>
      </w:r>
      <w:r w:rsidR="000C6C66">
        <w:rPr>
          <w:rFonts w:ascii="Times New Roman" w:hAnsi="Times New Roman"/>
          <w:color w:val="000000"/>
          <w:sz w:val="20"/>
        </w:rPr>
        <w:t xml:space="preserve">Jonathan is using </w:t>
      </w:r>
      <w:r w:rsidR="002374A6">
        <w:rPr>
          <w:rFonts w:ascii="Times New Roman" w:hAnsi="Times New Roman"/>
          <w:color w:val="000000"/>
          <w:sz w:val="20"/>
        </w:rPr>
        <w:t>a</w:t>
      </w:r>
      <w:r w:rsidR="000C6C66">
        <w:rPr>
          <w:rFonts w:ascii="Times New Roman" w:hAnsi="Times New Roman"/>
          <w:color w:val="000000"/>
          <w:sz w:val="20"/>
        </w:rPr>
        <w:t xml:space="preserve"> multiple</w:t>
      </w:r>
      <w:r w:rsidR="002374A6">
        <w:rPr>
          <w:rFonts w:ascii="Times New Roman" w:hAnsi="Times New Roman"/>
          <w:color w:val="000000"/>
          <w:sz w:val="20"/>
        </w:rPr>
        <w:t>-</w:t>
      </w:r>
      <w:r w:rsidR="000C6C66">
        <w:rPr>
          <w:rFonts w:ascii="Times New Roman" w:hAnsi="Times New Roman"/>
          <w:color w:val="000000"/>
          <w:sz w:val="20"/>
        </w:rPr>
        <w:t>baseline</w:t>
      </w:r>
      <w:r w:rsidR="002374A6">
        <w:rPr>
          <w:rFonts w:ascii="Times New Roman" w:hAnsi="Times New Roman"/>
          <w:color w:val="000000"/>
          <w:sz w:val="20"/>
        </w:rPr>
        <w:t>-</w:t>
      </w:r>
      <w:r w:rsidR="000C6C66">
        <w:rPr>
          <w:rFonts w:ascii="Times New Roman" w:hAnsi="Times New Roman"/>
          <w:color w:val="000000"/>
          <w:sz w:val="20"/>
        </w:rPr>
        <w:t>across</w:t>
      </w:r>
      <w:r w:rsidR="002374A6">
        <w:rPr>
          <w:rFonts w:ascii="Times New Roman" w:hAnsi="Times New Roman"/>
          <w:color w:val="000000"/>
          <w:sz w:val="20"/>
        </w:rPr>
        <w:t>-</w:t>
      </w:r>
      <w:r w:rsidR="000C6C66">
        <w:rPr>
          <w:rFonts w:ascii="Times New Roman" w:hAnsi="Times New Roman"/>
          <w:color w:val="000000"/>
          <w:sz w:val="20"/>
        </w:rPr>
        <w:t>settings design, since he first tries to reduce his tendency to crack his knuckles at home and then at school.</w:t>
      </w:r>
    </w:p>
    <w:p w14:paraId="555FCA4E" w14:textId="77777777" w:rsidR="00481FC4" w:rsidRDefault="00481FC4" w:rsidP="00481FC4">
      <w:pPr>
        <w:rPr>
          <w:rFonts w:ascii="Times New Roman" w:hAnsi="Times New Roman"/>
          <w:color w:val="000000"/>
          <w:sz w:val="20"/>
        </w:rPr>
      </w:pPr>
    </w:p>
    <w:p w14:paraId="56E0F491"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Bruce decides to first reduce his tendency to smack his lips, then his tendency to spit on the road, and then finally his tendency to swear. What type of research design is he employing to measure his improvement?</w:t>
      </w:r>
    </w:p>
    <w:p w14:paraId="0F133D8A" w14:textId="08EF021A"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A m</w:t>
      </w:r>
      <w:r w:rsidR="00481FC4">
        <w:rPr>
          <w:rFonts w:ascii="Times New Roman" w:hAnsi="Times New Roman"/>
          <w:color w:val="000000"/>
          <w:sz w:val="20"/>
        </w:rPr>
        <w:t>ultiple-baseline</w:t>
      </w:r>
      <w:r>
        <w:rPr>
          <w:rFonts w:ascii="Times New Roman" w:hAnsi="Times New Roman"/>
          <w:color w:val="000000"/>
          <w:sz w:val="20"/>
        </w:rPr>
        <w:t>-</w:t>
      </w:r>
      <w:r w:rsidR="00481FC4">
        <w:rPr>
          <w:rFonts w:ascii="Times New Roman" w:hAnsi="Times New Roman"/>
          <w:color w:val="000000"/>
          <w:sz w:val="20"/>
        </w:rPr>
        <w:t>across</w:t>
      </w:r>
      <w:r>
        <w:rPr>
          <w:rFonts w:ascii="Times New Roman" w:hAnsi="Times New Roman"/>
          <w:color w:val="000000"/>
          <w:sz w:val="20"/>
        </w:rPr>
        <w:t>-</w:t>
      </w:r>
      <w:r w:rsidR="00481FC4">
        <w:rPr>
          <w:rFonts w:ascii="Times New Roman" w:hAnsi="Times New Roman"/>
          <w:color w:val="000000"/>
          <w:sz w:val="20"/>
        </w:rPr>
        <w:t>behaviors</w:t>
      </w:r>
      <w:r>
        <w:rPr>
          <w:rFonts w:ascii="Times New Roman" w:hAnsi="Times New Roman"/>
          <w:color w:val="000000"/>
          <w:sz w:val="20"/>
        </w:rPr>
        <w:t xml:space="preserve"> design</w:t>
      </w:r>
    </w:p>
    <w:p w14:paraId="702C88F5" w14:textId="1D04CA94"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A m</w:t>
      </w:r>
      <w:r w:rsidR="00481FC4">
        <w:rPr>
          <w:rFonts w:ascii="Times New Roman" w:hAnsi="Times New Roman"/>
          <w:color w:val="000000"/>
          <w:sz w:val="20"/>
        </w:rPr>
        <w:t>ultiple-baseline</w:t>
      </w:r>
      <w:r>
        <w:rPr>
          <w:rFonts w:ascii="Times New Roman" w:hAnsi="Times New Roman"/>
          <w:color w:val="000000"/>
          <w:sz w:val="20"/>
        </w:rPr>
        <w:t>-</w:t>
      </w:r>
      <w:r w:rsidR="00481FC4">
        <w:rPr>
          <w:rFonts w:ascii="Times New Roman" w:hAnsi="Times New Roman"/>
          <w:color w:val="000000"/>
          <w:sz w:val="20"/>
        </w:rPr>
        <w:t>across</w:t>
      </w:r>
      <w:r>
        <w:rPr>
          <w:rFonts w:ascii="Times New Roman" w:hAnsi="Times New Roman"/>
          <w:color w:val="000000"/>
          <w:sz w:val="20"/>
        </w:rPr>
        <w:t>-</w:t>
      </w:r>
      <w:r w:rsidR="00481FC4">
        <w:rPr>
          <w:rFonts w:ascii="Times New Roman" w:hAnsi="Times New Roman"/>
          <w:color w:val="000000"/>
          <w:sz w:val="20"/>
        </w:rPr>
        <w:t>settings</w:t>
      </w:r>
      <w:r>
        <w:rPr>
          <w:rFonts w:ascii="Times New Roman" w:hAnsi="Times New Roman"/>
          <w:color w:val="000000"/>
          <w:sz w:val="20"/>
        </w:rPr>
        <w:t xml:space="preserve"> design</w:t>
      </w:r>
    </w:p>
    <w:p w14:paraId="778F1730" w14:textId="2ED27341"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A s</w:t>
      </w:r>
      <w:r w:rsidR="00481FC4">
        <w:rPr>
          <w:rFonts w:ascii="Times New Roman" w:hAnsi="Times New Roman"/>
          <w:color w:val="000000"/>
          <w:sz w:val="20"/>
        </w:rPr>
        <w:t>imple</w:t>
      </w:r>
      <w:r>
        <w:rPr>
          <w:rFonts w:ascii="Times New Roman" w:hAnsi="Times New Roman"/>
          <w:color w:val="000000"/>
          <w:sz w:val="20"/>
        </w:rPr>
        <w:t>-</w:t>
      </w:r>
      <w:r w:rsidR="00481FC4">
        <w:rPr>
          <w:rFonts w:ascii="Times New Roman" w:hAnsi="Times New Roman"/>
          <w:color w:val="000000"/>
          <w:sz w:val="20"/>
        </w:rPr>
        <w:t>comparison design</w:t>
      </w:r>
    </w:p>
    <w:p w14:paraId="477973C3" w14:textId="5A9C498C"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A c</w:t>
      </w:r>
      <w:r w:rsidR="00481FC4">
        <w:rPr>
          <w:rFonts w:ascii="Times New Roman" w:hAnsi="Times New Roman"/>
          <w:color w:val="000000"/>
          <w:sz w:val="20"/>
        </w:rPr>
        <w:t>hanging-criterion design</w:t>
      </w:r>
    </w:p>
    <w:p w14:paraId="195AEC44" w14:textId="38BE5DE5" w:rsidR="000C6C66" w:rsidRDefault="000C6C66"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A</w:t>
      </w:r>
    </w:p>
    <w:p w14:paraId="502699CF" w14:textId="7A24F274" w:rsidR="00481FC4" w:rsidRDefault="000C6C66"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7</w:t>
      </w:r>
      <w:r w:rsidR="003E0B4F">
        <w:rPr>
          <w:rFonts w:ascii="Times New Roman" w:hAnsi="Times New Roman"/>
          <w:color w:val="000000"/>
          <w:sz w:val="20"/>
        </w:rPr>
        <w:t>7</w:t>
      </w:r>
    </w:p>
    <w:p w14:paraId="73E7815F" w14:textId="5EC6603D" w:rsidR="000C6C66" w:rsidRDefault="000C6C66" w:rsidP="000C29F2">
      <w:pPr>
        <w:ind w:left="432"/>
        <w:rPr>
          <w:rFonts w:ascii="Times New Roman" w:hAnsi="Times New Roman"/>
          <w:color w:val="000000"/>
          <w:sz w:val="20"/>
        </w:rPr>
      </w:pPr>
      <w:r>
        <w:rPr>
          <w:rFonts w:ascii="Times New Roman" w:hAnsi="Times New Roman"/>
          <w:color w:val="000000"/>
          <w:sz w:val="20"/>
        </w:rPr>
        <w:lastRenderedPageBreak/>
        <w:t>Feedback:</w:t>
      </w:r>
      <w:r w:rsidR="003E0B4F">
        <w:rPr>
          <w:rFonts w:ascii="Times New Roman" w:hAnsi="Times New Roman"/>
          <w:color w:val="000000"/>
          <w:sz w:val="20"/>
        </w:rPr>
        <w:t xml:space="preserve"> Bruce uses </w:t>
      </w:r>
      <w:r w:rsidR="00BE1D88">
        <w:rPr>
          <w:rFonts w:ascii="Times New Roman" w:hAnsi="Times New Roman"/>
          <w:color w:val="000000"/>
          <w:sz w:val="20"/>
        </w:rPr>
        <w:t>a</w:t>
      </w:r>
      <w:r w:rsidR="003E0B4F">
        <w:rPr>
          <w:rFonts w:ascii="Times New Roman" w:hAnsi="Times New Roman"/>
          <w:color w:val="000000"/>
          <w:sz w:val="20"/>
        </w:rPr>
        <w:t xml:space="preserve"> multiple</w:t>
      </w:r>
      <w:r w:rsidR="00B21B62">
        <w:rPr>
          <w:rFonts w:ascii="Times New Roman" w:hAnsi="Times New Roman"/>
          <w:color w:val="000000"/>
          <w:sz w:val="20"/>
        </w:rPr>
        <w:t>-</w:t>
      </w:r>
      <w:r w:rsidR="003E0B4F">
        <w:rPr>
          <w:rFonts w:ascii="Times New Roman" w:hAnsi="Times New Roman"/>
          <w:color w:val="000000"/>
          <w:sz w:val="20"/>
        </w:rPr>
        <w:t>baseline</w:t>
      </w:r>
      <w:r w:rsidR="00B21B62">
        <w:rPr>
          <w:rFonts w:ascii="Times New Roman" w:hAnsi="Times New Roman"/>
          <w:color w:val="000000"/>
          <w:sz w:val="20"/>
        </w:rPr>
        <w:t>-</w:t>
      </w:r>
      <w:r w:rsidR="003E0B4F">
        <w:rPr>
          <w:rFonts w:ascii="Times New Roman" w:hAnsi="Times New Roman"/>
          <w:color w:val="000000"/>
          <w:sz w:val="20"/>
        </w:rPr>
        <w:t>across</w:t>
      </w:r>
      <w:r w:rsidR="00B21B62">
        <w:rPr>
          <w:rFonts w:ascii="Times New Roman" w:hAnsi="Times New Roman"/>
          <w:color w:val="000000"/>
          <w:sz w:val="20"/>
        </w:rPr>
        <w:t>-</w:t>
      </w:r>
      <w:r w:rsidR="003E0B4F">
        <w:rPr>
          <w:rFonts w:ascii="Times New Roman" w:hAnsi="Times New Roman"/>
          <w:color w:val="000000"/>
          <w:sz w:val="20"/>
        </w:rPr>
        <w:t>behaviors design. The treatment is implemented at different times for each behavior.</w:t>
      </w:r>
      <w:r w:rsidR="003E0B4F" w:rsidRPr="003E0B4F">
        <w:t xml:space="preserve"> </w:t>
      </w:r>
      <w:r w:rsidR="003E0B4F" w:rsidRPr="003E0B4F">
        <w:rPr>
          <w:rFonts w:ascii="Times New Roman" w:hAnsi="Times New Roman"/>
          <w:color w:val="000000"/>
          <w:sz w:val="20"/>
        </w:rPr>
        <w:t>If</w:t>
      </w:r>
      <w:r w:rsidR="003E0B4F">
        <w:rPr>
          <w:rFonts w:ascii="Times New Roman" w:hAnsi="Times New Roman"/>
          <w:color w:val="000000"/>
          <w:sz w:val="20"/>
        </w:rPr>
        <w:t xml:space="preserve"> </w:t>
      </w:r>
      <w:r w:rsidR="003E0B4F" w:rsidRPr="003E0B4F">
        <w:rPr>
          <w:rFonts w:ascii="Times New Roman" w:hAnsi="Times New Roman"/>
          <w:color w:val="000000"/>
          <w:sz w:val="20"/>
        </w:rPr>
        <w:t>each</w:t>
      </w:r>
      <w:r w:rsidR="003E0B4F">
        <w:rPr>
          <w:rFonts w:ascii="Times New Roman" w:hAnsi="Times New Roman"/>
          <w:color w:val="000000"/>
          <w:sz w:val="20"/>
        </w:rPr>
        <w:t xml:space="preserve"> </w:t>
      </w:r>
      <w:r w:rsidR="003E0B4F" w:rsidRPr="003E0B4F">
        <w:rPr>
          <w:rFonts w:ascii="Times New Roman" w:hAnsi="Times New Roman"/>
          <w:color w:val="000000"/>
          <w:sz w:val="20"/>
        </w:rPr>
        <w:t>behavior</w:t>
      </w:r>
      <w:r w:rsidR="003E0B4F">
        <w:rPr>
          <w:rFonts w:ascii="Times New Roman" w:hAnsi="Times New Roman"/>
          <w:color w:val="000000"/>
          <w:sz w:val="20"/>
        </w:rPr>
        <w:t xml:space="preserve"> </w:t>
      </w:r>
      <w:r w:rsidR="003E0B4F" w:rsidRPr="003E0B4F">
        <w:rPr>
          <w:rFonts w:ascii="Times New Roman" w:hAnsi="Times New Roman"/>
          <w:color w:val="000000"/>
          <w:sz w:val="20"/>
        </w:rPr>
        <w:t>shows</w:t>
      </w:r>
      <w:r w:rsidR="003E0B4F">
        <w:rPr>
          <w:rFonts w:ascii="Times New Roman" w:hAnsi="Times New Roman"/>
          <w:color w:val="000000"/>
          <w:sz w:val="20"/>
        </w:rPr>
        <w:t xml:space="preserve"> </w:t>
      </w:r>
      <w:r w:rsidR="003E0B4F" w:rsidRPr="003E0B4F">
        <w:rPr>
          <w:rFonts w:ascii="Times New Roman" w:hAnsi="Times New Roman"/>
          <w:color w:val="000000"/>
          <w:sz w:val="20"/>
        </w:rPr>
        <w:t xml:space="preserve">improvement only when the treatment is </w:t>
      </w:r>
      <w:r w:rsidR="003E0B4F">
        <w:rPr>
          <w:rFonts w:ascii="Times New Roman" w:hAnsi="Times New Roman"/>
          <w:color w:val="000000"/>
          <w:sz w:val="20"/>
        </w:rPr>
        <w:t xml:space="preserve">implemented, it shows a </w:t>
      </w:r>
      <w:r w:rsidR="003E0B4F" w:rsidRPr="003E0B4F">
        <w:rPr>
          <w:rFonts w:ascii="Times New Roman" w:hAnsi="Times New Roman"/>
          <w:color w:val="000000"/>
          <w:sz w:val="20"/>
        </w:rPr>
        <w:t>functional</w:t>
      </w:r>
      <w:r w:rsidR="003E0B4F">
        <w:rPr>
          <w:rFonts w:ascii="Times New Roman" w:hAnsi="Times New Roman"/>
          <w:color w:val="000000"/>
          <w:sz w:val="20"/>
        </w:rPr>
        <w:t xml:space="preserve"> </w:t>
      </w:r>
      <w:r w:rsidR="003E0B4F" w:rsidRPr="003E0B4F">
        <w:rPr>
          <w:rFonts w:ascii="Times New Roman" w:hAnsi="Times New Roman"/>
          <w:color w:val="000000"/>
          <w:sz w:val="20"/>
        </w:rPr>
        <w:t>relationship</w:t>
      </w:r>
      <w:r w:rsidR="003E0B4F">
        <w:rPr>
          <w:rFonts w:ascii="Times New Roman" w:hAnsi="Times New Roman"/>
          <w:color w:val="000000"/>
          <w:sz w:val="20"/>
        </w:rPr>
        <w:t xml:space="preserve"> </w:t>
      </w:r>
      <w:r w:rsidR="003E0B4F" w:rsidRPr="003E0B4F">
        <w:rPr>
          <w:rFonts w:ascii="Times New Roman" w:hAnsi="Times New Roman"/>
          <w:color w:val="000000"/>
          <w:sz w:val="20"/>
        </w:rPr>
        <w:t>between</w:t>
      </w:r>
      <w:r w:rsidR="003E0B4F">
        <w:rPr>
          <w:rFonts w:ascii="Times New Roman" w:hAnsi="Times New Roman"/>
          <w:color w:val="000000"/>
          <w:sz w:val="20"/>
        </w:rPr>
        <w:t xml:space="preserve"> </w:t>
      </w:r>
      <w:r w:rsidR="003E0B4F" w:rsidRPr="003E0B4F">
        <w:rPr>
          <w:rFonts w:ascii="Times New Roman" w:hAnsi="Times New Roman"/>
          <w:color w:val="000000"/>
          <w:sz w:val="20"/>
        </w:rPr>
        <w:t>the</w:t>
      </w:r>
      <w:r w:rsidR="003E0B4F">
        <w:rPr>
          <w:rFonts w:ascii="Times New Roman" w:hAnsi="Times New Roman"/>
          <w:color w:val="000000"/>
          <w:sz w:val="20"/>
        </w:rPr>
        <w:t xml:space="preserve"> </w:t>
      </w:r>
      <w:r w:rsidR="003E0B4F" w:rsidRPr="003E0B4F">
        <w:rPr>
          <w:rFonts w:ascii="Times New Roman" w:hAnsi="Times New Roman"/>
          <w:color w:val="000000"/>
          <w:sz w:val="20"/>
        </w:rPr>
        <w:t>treatment</w:t>
      </w:r>
      <w:r w:rsidR="003E0B4F">
        <w:rPr>
          <w:rFonts w:ascii="Times New Roman" w:hAnsi="Times New Roman"/>
          <w:color w:val="000000"/>
          <w:sz w:val="20"/>
        </w:rPr>
        <w:t xml:space="preserve"> </w:t>
      </w:r>
      <w:r w:rsidR="003E0B4F" w:rsidRPr="003E0B4F">
        <w:rPr>
          <w:rFonts w:ascii="Times New Roman" w:hAnsi="Times New Roman"/>
          <w:color w:val="000000"/>
          <w:sz w:val="20"/>
        </w:rPr>
        <w:t>and</w:t>
      </w:r>
      <w:r w:rsidR="003E0B4F">
        <w:rPr>
          <w:rFonts w:ascii="Times New Roman" w:hAnsi="Times New Roman"/>
          <w:color w:val="000000"/>
          <w:sz w:val="20"/>
        </w:rPr>
        <w:t xml:space="preserve"> </w:t>
      </w:r>
      <w:r w:rsidR="003E0B4F" w:rsidRPr="003E0B4F">
        <w:rPr>
          <w:rFonts w:ascii="Times New Roman" w:hAnsi="Times New Roman"/>
          <w:color w:val="000000"/>
          <w:sz w:val="20"/>
        </w:rPr>
        <w:t>behavior.</w:t>
      </w:r>
    </w:p>
    <w:p w14:paraId="135B1E4A" w14:textId="77777777" w:rsidR="00481FC4" w:rsidRDefault="00481FC4" w:rsidP="00481FC4">
      <w:pPr>
        <w:rPr>
          <w:rFonts w:ascii="Times New Roman" w:hAnsi="Times New Roman"/>
          <w:sz w:val="20"/>
        </w:rPr>
      </w:pPr>
    </w:p>
    <w:p w14:paraId="29A5AB44" w14:textId="77777777" w:rsidR="00481FC4" w:rsidRDefault="00481FC4" w:rsidP="00481FC4">
      <w:pPr>
        <w:rPr>
          <w:rFonts w:ascii="Times New Roman" w:hAnsi="Times New Roman"/>
          <w:b/>
          <w:sz w:val="20"/>
        </w:rPr>
      </w:pPr>
      <w:r>
        <w:rPr>
          <w:rFonts w:ascii="Times New Roman" w:hAnsi="Times New Roman"/>
          <w:b/>
          <w:sz w:val="20"/>
        </w:rPr>
        <w:t>Changing-Criterion Design</w:t>
      </w:r>
    </w:p>
    <w:p w14:paraId="53A813E3" w14:textId="77777777" w:rsidR="00481FC4" w:rsidRDefault="00481FC4" w:rsidP="00481FC4">
      <w:pPr>
        <w:rPr>
          <w:rFonts w:ascii="Times New Roman" w:hAnsi="Times New Roman"/>
          <w:sz w:val="20"/>
        </w:rPr>
      </w:pPr>
    </w:p>
    <w:p w14:paraId="720FD08A"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In a changing-criterion design, one looks to see whether the behavior</w:t>
      </w:r>
      <w:r w:rsidR="003E0B4F">
        <w:rPr>
          <w:rFonts w:ascii="Times New Roman" w:hAnsi="Times New Roman"/>
          <w:color w:val="000000"/>
          <w:sz w:val="20"/>
        </w:rPr>
        <w:t>:</w:t>
      </w:r>
    </w:p>
    <w:p w14:paraId="63C03F9B"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matches a particular standard that is being systematically altered.</w:t>
      </w:r>
    </w:p>
    <w:p w14:paraId="615518B7"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fluctuates between alternating baseline and treatment conditions.</w:t>
      </w:r>
    </w:p>
    <w:p w14:paraId="18A2048B"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changes as the treatment is applied to some other behavior.</w:t>
      </w:r>
    </w:p>
    <w:p w14:paraId="1A94F6BB"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is in some manner irreversible.</w:t>
      </w:r>
    </w:p>
    <w:p w14:paraId="5FCA1A2E" w14:textId="7B66FD77" w:rsidR="003E0B4F" w:rsidRDefault="003E0B4F"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A</w:t>
      </w:r>
    </w:p>
    <w:p w14:paraId="675B4407" w14:textId="77777777" w:rsidR="003E0B4F" w:rsidRDefault="003E0B4F" w:rsidP="000C29F2">
      <w:pPr>
        <w:ind w:firstLine="432"/>
        <w:rPr>
          <w:rFonts w:ascii="Times New Roman" w:hAnsi="Times New Roman"/>
          <w:color w:val="000000"/>
          <w:sz w:val="20"/>
        </w:rPr>
      </w:pPr>
      <w:r>
        <w:rPr>
          <w:rFonts w:ascii="Times New Roman" w:hAnsi="Times New Roman"/>
          <w:color w:val="000000"/>
          <w:sz w:val="20"/>
        </w:rPr>
        <w:t>Page number: 79</w:t>
      </w:r>
    </w:p>
    <w:p w14:paraId="334DC145" w14:textId="3916C15B" w:rsidR="00481FC4" w:rsidRDefault="003E0B4F" w:rsidP="000C29F2">
      <w:pPr>
        <w:ind w:left="432"/>
        <w:rPr>
          <w:rFonts w:ascii="Times New Roman" w:hAnsi="Times New Roman"/>
          <w:color w:val="000000"/>
          <w:sz w:val="20"/>
        </w:rPr>
      </w:pPr>
      <w:r>
        <w:rPr>
          <w:rFonts w:ascii="Times New Roman" w:hAnsi="Times New Roman"/>
          <w:color w:val="000000"/>
          <w:sz w:val="20"/>
        </w:rPr>
        <w:t xml:space="preserve">Feedback: A changing-criterion design is one </w:t>
      </w:r>
      <w:r w:rsidRPr="003E0B4F">
        <w:rPr>
          <w:rFonts w:ascii="Times New Roman" w:hAnsi="Times New Roman"/>
          <w:color w:val="000000"/>
          <w:sz w:val="20"/>
        </w:rPr>
        <w:t>in which the effect of the treatment is demonstrated by how closely the behavior matches a criterion that is being s</w:t>
      </w:r>
      <w:r>
        <w:rPr>
          <w:rFonts w:ascii="Times New Roman" w:hAnsi="Times New Roman"/>
          <w:color w:val="000000"/>
          <w:sz w:val="20"/>
        </w:rPr>
        <w:t>ystematically altered.</w:t>
      </w:r>
    </w:p>
    <w:p w14:paraId="48FC5027" w14:textId="77777777" w:rsidR="00481FC4" w:rsidRDefault="00481FC4" w:rsidP="00481FC4">
      <w:pPr>
        <w:rPr>
          <w:rFonts w:ascii="Times New Roman" w:hAnsi="Times New Roman"/>
          <w:sz w:val="20"/>
        </w:rPr>
      </w:pPr>
    </w:p>
    <w:p w14:paraId="129BCB14" w14:textId="630D5416"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What single-subject design can establish the existence of a cause-and-effect relationship and does not require a reversal to baseline?</w:t>
      </w:r>
    </w:p>
    <w:p w14:paraId="7DCA68BF" w14:textId="3904951A"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A s</w:t>
      </w:r>
      <w:r w:rsidR="00481FC4">
        <w:rPr>
          <w:rFonts w:ascii="Times New Roman" w:hAnsi="Times New Roman"/>
          <w:color w:val="000000"/>
          <w:sz w:val="20"/>
        </w:rPr>
        <w:t>imple comparison design</w:t>
      </w:r>
    </w:p>
    <w:p w14:paraId="59216737" w14:textId="1E8E85BB"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A m</w:t>
      </w:r>
      <w:r w:rsidR="00481FC4">
        <w:rPr>
          <w:rFonts w:ascii="Times New Roman" w:hAnsi="Times New Roman"/>
          <w:color w:val="000000"/>
          <w:sz w:val="20"/>
        </w:rPr>
        <w:t>ultiple</w:t>
      </w:r>
      <w:r>
        <w:rPr>
          <w:rFonts w:ascii="Times New Roman" w:hAnsi="Times New Roman"/>
          <w:color w:val="000000"/>
          <w:sz w:val="20"/>
        </w:rPr>
        <w:t>-</w:t>
      </w:r>
      <w:r w:rsidR="00481FC4">
        <w:rPr>
          <w:rFonts w:ascii="Times New Roman" w:hAnsi="Times New Roman"/>
          <w:color w:val="000000"/>
          <w:sz w:val="20"/>
        </w:rPr>
        <w:t>baseline</w:t>
      </w:r>
      <w:r>
        <w:rPr>
          <w:rFonts w:ascii="Times New Roman" w:hAnsi="Times New Roman"/>
          <w:color w:val="000000"/>
          <w:sz w:val="20"/>
        </w:rPr>
        <w:t>-</w:t>
      </w:r>
      <w:r w:rsidR="00481FC4">
        <w:rPr>
          <w:rFonts w:ascii="Times New Roman" w:hAnsi="Times New Roman"/>
          <w:color w:val="000000"/>
          <w:sz w:val="20"/>
        </w:rPr>
        <w:t>across</w:t>
      </w:r>
      <w:r>
        <w:rPr>
          <w:rFonts w:ascii="Times New Roman" w:hAnsi="Times New Roman"/>
          <w:color w:val="000000"/>
          <w:sz w:val="20"/>
        </w:rPr>
        <w:t>-</w:t>
      </w:r>
      <w:r w:rsidR="00481FC4">
        <w:rPr>
          <w:rFonts w:ascii="Times New Roman" w:hAnsi="Times New Roman"/>
          <w:color w:val="000000"/>
          <w:sz w:val="20"/>
        </w:rPr>
        <w:t>persons</w:t>
      </w:r>
      <w:r>
        <w:rPr>
          <w:rFonts w:ascii="Times New Roman" w:hAnsi="Times New Roman"/>
          <w:color w:val="000000"/>
          <w:sz w:val="20"/>
        </w:rPr>
        <w:t xml:space="preserve"> design</w:t>
      </w:r>
    </w:p>
    <w:p w14:paraId="71817E52" w14:textId="5CAD06D0"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A c</w:t>
      </w:r>
      <w:r w:rsidR="00481FC4">
        <w:rPr>
          <w:rFonts w:ascii="Times New Roman" w:hAnsi="Times New Roman"/>
          <w:color w:val="000000"/>
          <w:sz w:val="20"/>
        </w:rPr>
        <w:t>hanging-criterion</w:t>
      </w:r>
      <w:r>
        <w:rPr>
          <w:rFonts w:ascii="Times New Roman" w:hAnsi="Times New Roman"/>
          <w:color w:val="000000"/>
          <w:sz w:val="20"/>
        </w:rPr>
        <w:t xml:space="preserve"> design</w:t>
      </w:r>
    </w:p>
    <w:p w14:paraId="0FD80BB9" w14:textId="01B91609" w:rsidR="00481FC4" w:rsidRDefault="006D4D98" w:rsidP="00481FC4">
      <w:pPr>
        <w:numPr>
          <w:ilvl w:val="1"/>
          <w:numId w:val="25"/>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b and c</w:t>
      </w:r>
      <w:r w:rsidR="003E0B4F">
        <w:rPr>
          <w:rFonts w:ascii="Times New Roman" w:hAnsi="Times New Roman"/>
          <w:color w:val="000000"/>
          <w:sz w:val="20"/>
        </w:rPr>
        <w:t xml:space="preserve"> are correct</w:t>
      </w:r>
      <w:r>
        <w:rPr>
          <w:rFonts w:ascii="Times New Roman" w:hAnsi="Times New Roman"/>
          <w:color w:val="000000"/>
          <w:sz w:val="20"/>
        </w:rPr>
        <w:t>.</w:t>
      </w:r>
    </w:p>
    <w:p w14:paraId="6E467C77" w14:textId="74EB3605" w:rsidR="003E0B4F" w:rsidRDefault="003E0B4F"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2121CD47" w14:textId="04448BA9" w:rsidR="00481FC4" w:rsidRDefault="003E0B4F" w:rsidP="000C29F2">
      <w:pPr>
        <w:ind w:firstLine="432"/>
        <w:rPr>
          <w:rFonts w:ascii="Times New Roman" w:hAnsi="Times New Roman"/>
          <w:color w:val="000000"/>
          <w:sz w:val="20"/>
        </w:rPr>
      </w:pPr>
      <w:r>
        <w:rPr>
          <w:rFonts w:ascii="Times New Roman" w:hAnsi="Times New Roman"/>
          <w:color w:val="000000"/>
          <w:sz w:val="20"/>
        </w:rPr>
        <w:t>Page number: 77</w:t>
      </w:r>
      <w:r w:rsidR="0086129D">
        <w:rPr>
          <w:rFonts w:ascii="Times New Roman" w:hAnsi="Times New Roman"/>
          <w:color w:val="000000"/>
          <w:sz w:val="20"/>
        </w:rPr>
        <w:t>–</w:t>
      </w:r>
      <w:r>
        <w:rPr>
          <w:rFonts w:ascii="Times New Roman" w:hAnsi="Times New Roman"/>
          <w:color w:val="000000"/>
          <w:sz w:val="20"/>
        </w:rPr>
        <w:t>79</w:t>
      </w:r>
      <w:r w:rsidR="00481FC4">
        <w:rPr>
          <w:rFonts w:ascii="Times New Roman" w:hAnsi="Times New Roman"/>
          <w:color w:val="000000"/>
          <w:sz w:val="20"/>
        </w:rPr>
        <w:tab/>
      </w:r>
    </w:p>
    <w:p w14:paraId="28CCF3F0" w14:textId="4AC3EC70" w:rsidR="003E0B4F" w:rsidRDefault="003E0B4F" w:rsidP="000C29F2">
      <w:pPr>
        <w:ind w:left="432"/>
        <w:rPr>
          <w:rFonts w:ascii="Times New Roman" w:hAnsi="Times New Roman"/>
          <w:color w:val="000000"/>
          <w:sz w:val="20"/>
        </w:rPr>
      </w:pPr>
      <w:r>
        <w:rPr>
          <w:rFonts w:ascii="Times New Roman" w:hAnsi="Times New Roman"/>
          <w:color w:val="000000"/>
          <w:sz w:val="20"/>
        </w:rPr>
        <w:t>Feedback: The multiple</w:t>
      </w:r>
      <w:r w:rsidR="00B21B62">
        <w:rPr>
          <w:rFonts w:ascii="Times New Roman" w:hAnsi="Times New Roman"/>
          <w:color w:val="000000"/>
          <w:sz w:val="20"/>
        </w:rPr>
        <w:t>-</w:t>
      </w:r>
      <w:r>
        <w:rPr>
          <w:rFonts w:ascii="Times New Roman" w:hAnsi="Times New Roman"/>
          <w:color w:val="000000"/>
          <w:sz w:val="20"/>
        </w:rPr>
        <w:t>baseline</w:t>
      </w:r>
      <w:r w:rsidR="00B21B62">
        <w:rPr>
          <w:rFonts w:ascii="Times New Roman" w:hAnsi="Times New Roman"/>
          <w:color w:val="000000"/>
          <w:sz w:val="20"/>
        </w:rPr>
        <w:t>-</w:t>
      </w:r>
      <w:r>
        <w:rPr>
          <w:rFonts w:ascii="Times New Roman" w:hAnsi="Times New Roman"/>
          <w:color w:val="000000"/>
          <w:sz w:val="20"/>
        </w:rPr>
        <w:t>across</w:t>
      </w:r>
      <w:r w:rsidR="00B21B62">
        <w:rPr>
          <w:rFonts w:ascii="Times New Roman" w:hAnsi="Times New Roman"/>
          <w:color w:val="000000"/>
          <w:sz w:val="20"/>
        </w:rPr>
        <w:t>-</w:t>
      </w:r>
      <w:r>
        <w:rPr>
          <w:rFonts w:ascii="Times New Roman" w:hAnsi="Times New Roman"/>
          <w:color w:val="000000"/>
          <w:sz w:val="20"/>
        </w:rPr>
        <w:t xml:space="preserve">persons </w:t>
      </w:r>
      <w:r w:rsidR="00B21B62">
        <w:rPr>
          <w:rFonts w:ascii="Times New Roman" w:hAnsi="Times New Roman"/>
          <w:color w:val="000000"/>
          <w:sz w:val="20"/>
        </w:rPr>
        <w:t xml:space="preserve">design </w:t>
      </w:r>
      <w:r>
        <w:rPr>
          <w:rFonts w:ascii="Times New Roman" w:hAnsi="Times New Roman"/>
          <w:color w:val="000000"/>
          <w:sz w:val="20"/>
        </w:rPr>
        <w:t>and the changing criterion design can help establish the existence of a cause-and-effect relationship, and do not require a reversal to baseline.</w:t>
      </w:r>
    </w:p>
    <w:p w14:paraId="40EB805A" w14:textId="77777777" w:rsidR="00B21B62" w:rsidRDefault="00B21B62" w:rsidP="00B21B62">
      <w:pPr>
        <w:ind w:firstLine="432"/>
        <w:rPr>
          <w:rFonts w:ascii="Times New Roman" w:hAnsi="Times New Roman"/>
          <w:color w:val="000000"/>
          <w:sz w:val="20"/>
        </w:rPr>
      </w:pPr>
      <w:r>
        <w:rPr>
          <w:rFonts w:ascii="Times New Roman" w:hAnsi="Times New Roman"/>
          <w:color w:val="000000"/>
          <w:sz w:val="20"/>
        </w:rPr>
        <w:t>MD</w:t>
      </w:r>
    </w:p>
    <w:p w14:paraId="211515A1" w14:textId="77777777" w:rsidR="00B21B62" w:rsidRDefault="00B21B62" w:rsidP="000C29F2">
      <w:pPr>
        <w:ind w:left="432"/>
        <w:rPr>
          <w:rFonts w:ascii="Times New Roman" w:hAnsi="Times New Roman"/>
          <w:color w:val="000000"/>
          <w:sz w:val="20"/>
        </w:rPr>
      </w:pPr>
    </w:p>
    <w:p w14:paraId="59B6FB2E" w14:textId="77777777" w:rsidR="00481FC4" w:rsidRDefault="00481FC4" w:rsidP="00481FC4">
      <w:pPr>
        <w:rPr>
          <w:rFonts w:ascii="Times New Roman" w:hAnsi="Times New Roman"/>
          <w:sz w:val="20"/>
        </w:rPr>
      </w:pPr>
    </w:p>
    <w:p w14:paraId="5BCEE801"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If the intent of your program is to gradually increase the amount of weight you lift each day, the most appropriate design for measuring your improvement would probably be a _____ design.</w:t>
      </w:r>
    </w:p>
    <w:p w14:paraId="2BA75577"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multiple-baseline</w:t>
      </w:r>
    </w:p>
    <w:p w14:paraId="4D868DAC"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simple comparison</w:t>
      </w:r>
    </w:p>
    <w:p w14:paraId="3DF5D85A"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changing-criterion</w:t>
      </w:r>
    </w:p>
    <w:p w14:paraId="1B79B882"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reversal</w:t>
      </w:r>
    </w:p>
    <w:p w14:paraId="27A81577" w14:textId="77777777" w:rsidR="000921B0" w:rsidRDefault="000921B0"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C</w:t>
      </w:r>
    </w:p>
    <w:p w14:paraId="764C3F95" w14:textId="59526E2F" w:rsidR="000921B0" w:rsidRDefault="000921B0" w:rsidP="000C29F2">
      <w:pPr>
        <w:ind w:firstLine="432"/>
        <w:rPr>
          <w:rFonts w:ascii="Times New Roman" w:hAnsi="Times New Roman"/>
          <w:color w:val="000000"/>
          <w:sz w:val="20"/>
        </w:rPr>
      </w:pPr>
      <w:r>
        <w:rPr>
          <w:rFonts w:ascii="Times New Roman" w:hAnsi="Times New Roman"/>
          <w:color w:val="000000"/>
          <w:sz w:val="20"/>
        </w:rPr>
        <w:t>Page number: 79</w:t>
      </w:r>
    </w:p>
    <w:p w14:paraId="663030A9" w14:textId="4A59F7AF" w:rsidR="000921B0" w:rsidRDefault="000921B0" w:rsidP="000C29F2">
      <w:pPr>
        <w:ind w:left="432"/>
        <w:rPr>
          <w:rFonts w:ascii="Times New Roman" w:hAnsi="Times New Roman"/>
          <w:color w:val="000000"/>
          <w:sz w:val="20"/>
        </w:rPr>
      </w:pPr>
      <w:r>
        <w:rPr>
          <w:rFonts w:ascii="Times New Roman" w:hAnsi="Times New Roman"/>
          <w:color w:val="000000"/>
          <w:sz w:val="20"/>
        </w:rPr>
        <w:t xml:space="preserve">Feedback: A changing-criterion design is one </w:t>
      </w:r>
      <w:r w:rsidRPr="003E0B4F">
        <w:rPr>
          <w:rFonts w:ascii="Times New Roman" w:hAnsi="Times New Roman"/>
          <w:color w:val="000000"/>
          <w:sz w:val="20"/>
        </w:rPr>
        <w:t>in which the effect of the treatment is demonstrated by how closely the behavior matches a criterion that is being s</w:t>
      </w:r>
      <w:r>
        <w:rPr>
          <w:rFonts w:ascii="Times New Roman" w:hAnsi="Times New Roman"/>
          <w:color w:val="000000"/>
          <w:sz w:val="20"/>
        </w:rPr>
        <w:t>ystematically altered.</w:t>
      </w:r>
    </w:p>
    <w:p w14:paraId="61C7B535" w14:textId="77777777" w:rsidR="00481FC4" w:rsidRDefault="00481FC4" w:rsidP="00481FC4">
      <w:pPr>
        <w:rPr>
          <w:rFonts w:ascii="Times New Roman" w:hAnsi="Times New Roman"/>
          <w:color w:val="000000"/>
          <w:sz w:val="20"/>
        </w:rPr>
      </w:pPr>
    </w:p>
    <w:p w14:paraId="457FAF16" w14:textId="787FE304"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The most appropriate design for slowly increasing the amount of running that you do each day would be a</w:t>
      </w:r>
      <w:r w:rsidR="000921B0">
        <w:rPr>
          <w:rFonts w:ascii="Times New Roman" w:hAnsi="Times New Roman"/>
          <w:color w:val="000000"/>
          <w:sz w:val="20"/>
        </w:rPr>
        <w:t>:</w:t>
      </w:r>
    </w:p>
    <w:p w14:paraId="4E6CA9FF" w14:textId="3E8B38C9"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changing-criterion</w:t>
      </w:r>
      <w:r w:rsidR="00B21B62">
        <w:rPr>
          <w:rFonts w:ascii="Times New Roman" w:hAnsi="Times New Roman"/>
          <w:color w:val="000000"/>
          <w:sz w:val="20"/>
        </w:rPr>
        <w:t xml:space="preserve"> design</w:t>
      </w:r>
      <w:r w:rsidR="006D4D98">
        <w:rPr>
          <w:rFonts w:ascii="Times New Roman" w:hAnsi="Times New Roman"/>
          <w:color w:val="000000"/>
          <w:sz w:val="20"/>
        </w:rPr>
        <w:t>.</w:t>
      </w:r>
    </w:p>
    <w:p w14:paraId="39C26EA8" w14:textId="5D35069D"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simple</w:t>
      </w:r>
      <w:r w:rsidR="00B21B62">
        <w:rPr>
          <w:rFonts w:ascii="Times New Roman" w:hAnsi="Times New Roman"/>
          <w:color w:val="000000"/>
          <w:sz w:val="20"/>
        </w:rPr>
        <w:t>-</w:t>
      </w:r>
      <w:r>
        <w:rPr>
          <w:rFonts w:ascii="Times New Roman" w:hAnsi="Times New Roman"/>
          <w:color w:val="000000"/>
          <w:sz w:val="20"/>
        </w:rPr>
        <w:t>comparison</w:t>
      </w:r>
      <w:r w:rsidR="00B21B62">
        <w:rPr>
          <w:rFonts w:ascii="Times New Roman" w:hAnsi="Times New Roman"/>
          <w:color w:val="000000"/>
          <w:sz w:val="20"/>
        </w:rPr>
        <w:t xml:space="preserve"> design</w:t>
      </w:r>
      <w:r w:rsidR="006D4D98">
        <w:rPr>
          <w:rFonts w:ascii="Times New Roman" w:hAnsi="Times New Roman"/>
          <w:color w:val="000000"/>
          <w:sz w:val="20"/>
        </w:rPr>
        <w:t>.</w:t>
      </w:r>
    </w:p>
    <w:p w14:paraId="731C06C2" w14:textId="596F3EF9"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multiple-baseline</w:t>
      </w:r>
      <w:r w:rsidR="00B21B62">
        <w:rPr>
          <w:rFonts w:ascii="Times New Roman" w:hAnsi="Times New Roman"/>
          <w:color w:val="000000"/>
          <w:sz w:val="20"/>
        </w:rPr>
        <w:t xml:space="preserve"> design</w:t>
      </w:r>
      <w:r w:rsidR="006D4D98">
        <w:rPr>
          <w:rFonts w:ascii="Times New Roman" w:hAnsi="Times New Roman"/>
          <w:color w:val="000000"/>
          <w:sz w:val="20"/>
        </w:rPr>
        <w:t>.</w:t>
      </w:r>
    </w:p>
    <w:p w14:paraId="153C379E" w14:textId="564BA01B"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r</w:t>
      </w:r>
      <w:r w:rsidR="00481FC4">
        <w:rPr>
          <w:rFonts w:ascii="Times New Roman" w:hAnsi="Times New Roman"/>
          <w:color w:val="000000"/>
          <w:sz w:val="20"/>
        </w:rPr>
        <w:t>eversal</w:t>
      </w:r>
      <w:r>
        <w:rPr>
          <w:rFonts w:ascii="Times New Roman" w:hAnsi="Times New Roman"/>
          <w:color w:val="000000"/>
          <w:sz w:val="20"/>
        </w:rPr>
        <w:t xml:space="preserve"> design</w:t>
      </w:r>
      <w:r w:rsidR="006D4D98">
        <w:rPr>
          <w:rFonts w:ascii="Times New Roman" w:hAnsi="Times New Roman"/>
          <w:color w:val="000000"/>
          <w:sz w:val="20"/>
        </w:rPr>
        <w:t>.</w:t>
      </w:r>
    </w:p>
    <w:p w14:paraId="422E54AE" w14:textId="2E4A1B4E" w:rsidR="000921B0" w:rsidRDefault="000921B0"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A</w:t>
      </w:r>
    </w:p>
    <w:p w14:paraId="06737E77" w14:textId="6C063D99" w:rsidR="00481FC4" w:rsidRDefault="000921B0" w:rsidP="000C29F2">
      <w:pPr>
        <w:ind w:firstLine="432"/>
        <w:rPr>
          <w:rFonts w:ascii="Times New Roman" w:hAnsi="Times New Roman"/>
          <w:color w:val="000000"/>
          <w:sz w:val="20"/>
        </w:rPr>
      </w:pPr>
      <w:r>
        <w:rPr>
          <w:rFonts w:ascii="Times New Roman" w:hAnsi="Times New Roman"/>
          <w:color w:val="000000"/>
          <w:sz w:val="20"/>
        </w:rPr>
        <w:t>Page number: 79</w:t>
      </w:r>
    </w:p>
    <w:p w14:paraId="17C75A3F" w14:textId="78DF68B8" w:rsidR="000921B0" w:rsidRDefault="000921B0" w:rsidP="000C29F2">
      <w:pPr>
        <w:ind w:left="432"/>
        <w:rPr>
          <w:rFonts w:ascii="Times New Roman" w:hAnsi="Times New Roman"/>
          <w:sz w:val="20"/>
        </w:rPr>
      </w:pPr>
      <w:r>
        <w:rPr>
          <w:rFonts w:ascii="Times New Roman" w:hAnsi="Times New Roman"/>
          <w:color w:val="000000"/>
          <w:sz w:val="20"/>
        </w:rPr>
        <w:t xml:space="preserve">Feedback: A changing-criterion design is one </w:t>
      </w:r>
      <w:r w:rsidRPr="003E0B4F">
        <w:rPr>
          <w:rFonts w:ascii="Times New Roman" w:hAnsi="Times New Roman"/>
          <w:color w:val="000000"/>
          <w:sz w:val="20"/>
        </w:rPr>
        <w:t>in which the effect of the treatment is demonstrated by how closely the behavior matches a criterion that is being s</w:t>
      </w:r>
      <w:r>
        <w:rPr>
          <w:rFonts w:ascii="Times New Roman" w:hAnsi="Times New Roman"/>
          <w:color w:val="000000"/>
          <w:sz w:val="20"/>
        </w:rPr>
        <w:t>ystematically altered.</w:t>
      </w:r>
    </w:p>
    <w:p w14:paraId="55DDF382" w14:textId="77777777" w:rsidR="00481FC4" w:rsidRDefault="00481FC4" w:rsidP="00481FC4">
      <w:pPr>
        <w:rPr>
          <w:rFonts w:ascii="Times New Roman" w:hAnsi="Times New Roman"/>
          <w:sz w:val="20"/>
        </w:rPr>
      </w:pPr>
    </w:p>
    <w:p w14:paraId="3ED3AD26"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A _____ design is most appropriate for situations in which a behavior is expected to change gradually.</w:t>
      </w:r>
    </w:p>
    <w:p w14:paraId="59A66C5C" w14:textId="3B019298"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multiple-baseline</w:t>
      </w:r>
      <w:r w:rsidR="00B21B62">
        <w:rPr>
          <w:rFonts w:ascii="Times New Roman" w:hAnsi="Times New Roman"/>
          <w:color w:val="000000"/>
          <w:sz w:val="20"/>
        </w:rPr>
        <w:t>-</w:t>
      </w:r>
      <w:r>
        <w:rPr>
          <w:rFonts w:ascii="Times New Roman" w:hAnsi="Times New Roman"/>
          <w:color w:val="000000"/>
          <w:sz w:val="20"/>
        </w:rPr>
        <w:t>across</w:t>
      </w:r>
      <w:r w:rsidR="00B21B62">
        <w:rPr>
          <w:rFonts w:ascii="Times New Roman" w:hAnsi="Times New Roman"/>
          <w:color w:val="000000"/>
          <w:sz w:val="20"/>
        </w:rPr>
        <w:t>-</w:t>
      </w:r>
      <w:r>
        <w:rPr>
          <w:rFonts w:ascii="Times New Roman" w:hAnsi="Times New Roman"/>
          <w:color w:val="000000"/>
          <w:sz w:val="20"/>
        </w:rPr>
        <w:t>persons</w:t>
      </w:r>
    </w:p>
    <w:p w14:paraId="6097F24B"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reversal</w:t>
      </w:r>
    </w:p>
    <w:p w14:paraId="4036FE2A" w14:textId="4661969A"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simple</w:t>
      </w:r>
      <w:r w:rsidR="00B21B62">
        <w:rPr>
          <w:rFonts w:ascii="Times New Roman" w:hAnsi="Times New Roman"/>
          <w:color w:val="000000"/>
          <w:sz w:val="20"/>
        </w:rPr>
        <w:t>-</w:t>
      </w:r>
      <w:r>
        <w:rPr>
          <w:rFonts w:ascii="Times New Roman" w:hAnsi="Times New Roman"/>
          <w:color w:val="000000"/>
          <w:sz w:val="20"/>
        </w:rPr>
        <w:t>comparison</w:t>
      </w:r>
    </w:p>
    <w:p w14:paraId="18C15FB6"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changing-criterion</w:t>
      </w:r>
    </w:p>
    <w:p w14:paraId="64832A95" w14:textId="28DB736E" w:rsidR="00C04CDB" w:rsidRDefault="00C04CDB" w:rsidP="000C29F2">
      <w:pPr>
        <w:ind w:firstLine="432"/>
        <w:rPr>
          <w:rFonts w:ascii="Times New Roman" w:hAnsi="Times New Roman"/>
          <w:color w:val="000000"/>
          <w:sz w:val="20"/>
        </w:rPr>
      </w:pPr>
      <w:r>
        <w:rPr>
          <w:rFonts w:ascii="Times New Roman" w:hAnsi="Times New Roman"/>
          <w:color w:val="000000"/>
          <w:sz w:val="20"/>
        </w:rPr>
        <w:lastRenderedPageBreak/>
        <w:t xml:space="preserve">Answer: </w:t>
      </w:r>
      <w:r w:rsidR="00481FC4">
        <w:rPr>
          <w:rFonts w:ascii="Times New Roman" w:hAnsi="Times New Roman"/>
          <w:color w:val="000000"/>
          <w:sz w:val="20"/>
        </w:rPr>
        <w:t>D</w:t>
      </w:r>
    </w:p>
    <w:p w14:paraId="4D818369" w14:textId="30B4C38A" w:rsidR="00481FC4" w:rsidRDefault="00C04CDB" w:rsidP="000C29F2">
      <w:pPr>
        <w:ind w:firstLine="432"/>
        <w:rPr>
          <w:rFonts w:ascii="Times New Roman" w:hAnsi="Times New Roman"/>
          <w:color w:val="000000"/>
          <w:sz w:val="20"/>
        </w:rPr>
      </w:pPr>
      <w:r>
        <w:rPr>
          <w:rFonts w:ascii="Times New Roman" w:hAnsi="Times New Roman"/>
          <w:color w:val="000000"/>
          <w:sz w:val="20"/>
        </w:rPr>
        <w:t>Page number: 79</w:t>
      </w:r>
      <w:r w:rsidR="00481FC4">
        <w:rPr>
          <w:rFonts w:ascii="Times New Roman" w:hAnsi="Times New Roman"/>
          <w:color w:val="000000"/>
          <w:sz w:val="20"/>
        </w:rPr>
        <w:tab/>
      </w:r>
    </w:p>
    <w:p w14:paraId="7BFF6957" w14:textId="2DC14AF0" w:rsidR="00C04CDB" w:rsidRDefault="00C04CDB" w:rsidP="000C29F2">
      <w:pPr>
        <w:ind w:left="432"/>
        <w:rPr>
          <w:rFonts w:ascii="Times New Roman" w:hAnsi="Times New Roman"/>
          <w:color w:val="000000"/>
          <w:sz w:val="20"/>
        </w:rPr>
      </w:pPr>
      <w:r>
        <w:rPr>
          <w:rFonts w:ascii="Times New Roman" w:hAnsi="Times New Roman"/>
          <w:color w:val="000000"/>
          <w:sz w:val="20"/>
        </w:rPr>
        <w:t xml:space="preserve">Feedback: A changing-criterion design is one </w:t>
      </w:r>
      <w:r w:rsidRPr="003E0B4F">
        <w:rPr>
          <w:rFonts w:ascii="Times New Roman" w:hAnsi="Times New Roman"/>
          <w:color w:val="000000"/>
          <w:sz w:val="20"/>
        </w:rPr>
        <w:t>in which the effect of the treatment is demonstrated by how closely the behavior matches a criterion that is being s</w:t>
      </w:r>
      <w:r>
        <w:rPr>
          <w:rFonts w:ascii="Times New Roman" w:hAnsi="Times New Roman"/>
          <w:color w:val="000000"/>
          <w:sz w:val="20"/>
        </w:rPr>
        <w:t>ystematically altered.</w:t>
      </w:r>
    </w:p>
    <w:p w14:paraId="7352949C" w14:textId="421C283F" w:rsidR="00B21B62" w:rsidRDefault="00B21B62" w:rsidP="000C29F2">
      <w:pPr>
        <w:ind w:left="432"/>
        <w:rPr>
          <w:rFonts w:ascii="Times New Roman" w:hAnsi="Times New Roman"/>
          <w:sz w:val="20"/>
        </w:rPr>
      </w:pPr>
      <w:r>
        <w:rPr>
          <w:rFonts w:ascii="Times New Roman" w:hAnsi="Times New Roman"/>
          <w:color w:val="000000"/>
          <w:sz w:val="20"/>
        </w:rPr>
        <w:t>QZ</w:t>
      </w:r>
    </w:p>
    <w:p w14:paraId="7C9B391E" w14:textId="77777777" w:rsidR="00481FC4" w:rsidRDefault="00481FC4" w:rsidP="00481FC4">
      <w:pPr>
        <w:rPr>
          <w:rFonts w:ascii="Times New Roman" w:hAnsi="Times New Roman"/>
          <w:color w:val="000000"/>
          <w:sz w:val="20"/>
        </w:rPr>
      </w:pPr>
    </w:p>
    <w:p w14:paraId="69EB3C44" w14:textId="21BE5336"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Youcef sets up an exercise program in which he will try to gradually increase the number of push-ups he does each day. The most appropriate design for assessing the effectiveness of his program would be a</w:t>
      </w:r>
      <w:r w:rsidR="006D4D98">
        <w:rPr>
          <w:rFonts w:ascii="Times New Roman" w:hAnsi="Times New Roman"/>
          <w:color w:val="000000"/>
          <w:sz w:val="20"/>
        </w:rPr>
        <w:t>:</w:t>
      </w:r>
    </w:p>
    <w:p w14:paraId="0073ED06"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multiple-baseline design.</w:t>
      </w:r>
    </w:p>
    <w:p w14:paraId="7A58BD5E"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changing-criterion design.</w:t>
      </w:r>
    </w:p>
    <w:p w14:paraId="3965B636"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reversal design.</w:t>
      </w:r>
    </w:p>
    <w:p w14:paraId="0E0C0CC3" w14:textId="7803028A" w:rsidR="00481FC4" w:rsidRDefault="00B21B62" w:rsidP="00481FC4">
      <w:pPr>
        <w:numPr>
          <w:ilvl w:val="1"/>
          <w:numId w:val="25"/>
        </w:numPr>
        <w:rPr>
          <w:rFonts w:ascii="Times New Roman" w:hAnsi="Times New Roman"/>
          <w:color w:val="000000"/>
          <w:sz w:val="20"/>
        </w:rPr>
      </w:pPr>
      <w:r>
        <w:rPr>
          <w:rFonts w:ascii="Times New Roman" w:hAnsi="Times New Roman"/>
          <w:color w:val="000000"/>
          <w:sz w:val="20"/>
        </w:rPr>
        <w:t>s</w:t>
      </w:r>
      <w:r w:rsidR="00481FC4">
        <w:rPr>
          <w:rFonts w:ascii="Times New Roman" w:hAnsi="Times New Roman"/>
          <w:color w:val="000000"/>
          <w:sz w:val="20"/>
        </w:rPr>
        <w:t>imple</w:t>
      </w:r>
      <w:r>
        <w:rPr>
          <w:rFonts w:ascii="Times New Roman" w:hAnsi="Times New Roman"/>
          <w:color w:val="000000"/>
          <w:sz w:val="20"/>
        </w:rPr>
        <w:t>-</w:t>
      </w:r>
      <w:r w:rsidR="00481FC4">
        <w:rPr>
          <w:rFonts w:ascii="Times New Roman" w:hAnsi="Times New Roman"/>
          <w:color w:val="000000"/>
          <w:sz w:val="20"/>
        </w:rPr>
        <w:t>comparison design.</w:t>
      </w:r>
    </w:p>
    <w:p w14:paraId="7F5251D4" w14:textId="26856EA2" w:rsidR="000921B0" w:rsidRDefault="000921B0"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B</w:t>
      </w:r>
    </w:p>
    <w:p w14:paraId="141A2CAD" w14:textId="47E29515" w:rsidR="00481FC4" w:rsidRDefault="000921B0" w:rsidP="000C29F2">
      <w:pPr>
        <w:ind w:firstLine="432"/>
        <w:rPr>
          <w:rFonts w:ascii="Times New Roman" w:hAnsi="Times New Roman"/>
          <w:color w:val="000000"/>
          <w:sz w:val="20"/>
        </w:rPr>
      </w:pPr>
      <w:r>
        <w:rPr>
          <w:rFonts w:ascii="Times New Roman" w:hAnsi="Times New Roman"/>
          <w:color w:val="000000"/>
          <w:sz w:val="20"/>
        </w:rPr>
        <w:t>Page number: 79</w:t>
      </w:r>
      <w:r w:rsidR="00481FC4">
        <w:rPr>
          <w:rFonts w:ascii="Times New Roman" w:hAnsi="Times New Roman"/>
          <w:color w:val="000000"/>
          <w:sz w:val="20"/>
        </w:rPr>
        <w:tab/>
      </w:r>
    </w:p>
    <w:p w14:paraId="4B30A9A9" w14:textId="6B64A8D5" w:rsidR="000921B0" w:rsidRDefault="000921B0" w:rsidP="000C29F2">
      <w:pPr>
        <w:ind w:left="432"/>
        <w:rPr>
          <w:rFonts w:ascii="Times New Roman" w:hAnsi="Times New Roman"/>
          <w:color w:val="000000"/>
          <w:sz w:val="20"/>
        </w:rPr>
      </w:pPr>
      <w:r>
        <w:rPr>
          <w:rFonts w:ascii="Times New Roman" w:hAnsi="Times New Roman"/>
          <w:color w:val="000000"/>
          <w:sz w:val="20"/>
        </w:rPr>
        <w:t xml:space="preserve">Feedback: </w:t>
      </w:r>
      <w:r w:rsidR="00B21B62">
        <w:rPr>
          <w:rFonts w:ascii="Times New Roman" w:hAnsi="Times New Roman"/>
          <w:color w:val="000000"/>
          <w:sz w:val="20"/>
        </w:rPr>
        <w:t xml:space="preserve">The most appropriate design for assessing the effectiveness of Youcef’s program would be a changing-criterion design. </w:t>
      </w:r>
      <w:r>
        <w:rPr>
          <w:rFonts w:ascii="Times New Roman" w:hAnsi="Times New Roman"/>
          <w:color w:val="000000"/>
          <w:sz w:val="20"/>
        </w:rPr>
        <w:t xml:space="preserve">A changing-criterion design is one </w:t>
      </w:r>
      <w:r w:rsidRPr="003E0B4F">
        <w:rPr>
          <w:rFonts w:ascii="Times New Roman" w:hAnsi="Times New Roman"/>
          <w:color w:val="000000"/>
          <w:sz w:val="20"/>
        </w:rPr>
        <w:t>in which the effect of the treatment is demonstrated by how closely the behavior matches a criterion that is being s</w:t>
      </w:r>
      <w:r>
        <w:rPr>
          <w:rFonts w:ascii="Times New Roman" w:hAnsi="Times New Roman"/>
          <w:color w:val="000000"/>
          <w:sz w:val="20"/>
        </w:rPr>
        <w:t>ystematically altered.</w:t>
      </w:r>
    </w:p>
    <w:p w14:paraId="17044772" w14:textId="1A35B011" w:rsidR="00B21B62" w:rsidRDefault="00B21B62" w:rsidP="000C29F2">
      <w:pPr>
        <w:ind w:left="432"/>
        <w:rPr>
          <w:rFonts w:ascii="Times New Roman" w:hAnsi="Times New Roman"/>
          <w:color w:val="000000"/>
          <w:sz w:val="20"/>
        </w:rPr>
      </w:pPr>
      <w:r>
        <w:rPr>
          <w:rFonts w:ascii="Times New Roman" w:hAnsi="Times New Roman"/>
          <w:color w:val="000000"/>
          <w:sz w:val="20"/>
        </w:rPr>
        <w:t>WWW</w:t>
      </w:r>
    </w:p>
    <w:p w14:paraId="24E996CE" w14:textId="77777777" w:rsidR="00481FC4" w:rsidRDefault="00481FC4" w:rsidP="00481FC4">
      <w:pPr>
        <w:rPr>
          <w:rFonts w:ascii="Times New Roman" w:hAnsi="Times New Roman"/>
          <w:color w:val="000000"/>
          <w:sz w:val="20"/>
        </w:rPr>
      </w:pPr>
    </w:p>
    <w:p w14:paraId="304B3195" w14:textId="77777777" w:rsidR="00481FC4" w:rsidRDefault="00481FC4" w:rsidP="00481FC4">
      <w:pPr>
        <w:rPr>
          <w:rFonts w:ascii="Times New Roman" w:hAnsi="Times New Roman"/>
          <w:b/>
          <w:color w:val="000000"/>
          <w:sz w:val="20"/>
        </w:rPr>
      </w:pPr>
      <w:r>
        <w:rPr>
          <w:rFonts w:ascii="Times New Roman" w:hAnsi="Times New Roman"/>
          <w:b/>
          <w:color w:val="000000"/>
          <w:sz w:val="20"/>
        </w:rPr>
        <w:t>Use of Animals in Behavioral Research</w:t>
      </w:r>
    </w:p>
    <w:p w14:paraId="4FB9E550" w14:textId="77777777" w:rsidR="00481FC4" w:rsidRDefault="00481FC4" w:rsidP="00481FC4">
      <w:pPr>
        <w:rPr>
          <w:rFonts w:ascii="Times New Roman" w:hAnsi="Times New Roman"/>
          <w:color w:val="000000"/>
          <w:sz w:val="20"/>
        </w:rPr>
      </w:pPr>
    </w:p>
    <w:p w14:paraId="299F1324"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Advantages of using animals in behavioral research include the ability to</w:t>
      </w:r>
      <w:r w:rsidR="000921B0">
        <w:rPr>
          <w:rFonts w:ascii="Times New Roman" w:hAnsi="Times New Roman"/>
          <w:color w:val="000000"/>
          <w:sz w:val="20"/>
        </w:rPr>
        <w:t>:</w:t>
      </w:r>
    </w:p>
    <w:p w14:paraId="56AE2731"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control genetic differences.</w:t>
      </w:r>
    </w:p>
    <w:p w14:paraId="722257D7"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control learning history.</w:t>
      </w:r>
    </w:p>
    <w:p w14:paraId="2A90D987"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control the experimental environment.</w:t>
      </w:r>
    </w:p>
    <w:p w14:paraId="11F5E4CA" w14:textId="31E0510F" w:rsidR="00481FC4" w:rsidRDefault="006D4D98" w:rsidP="00481FC4">
      <w:pPr>
        <w:numPr>
          <w:ilvl w:val="1"/>
          <w:numId w:val="25"/>
        </w:numPr>
        <w:rPr>
          <w:rFonts w:ascii="Times New Roman" w:hAnsi="Times New Roman"/>
          <w:color w:val="000000"/>
          <w:sz w:val="20"/>
        </w:rPr>
      </w:pPr>
      <w:r>
        <w:rPr>
          <w:rFonts w:ascii="Times New Roman" w:hAnsi="Times New Roman"/>
          <w:color w:val="000000"/>
          <w:sz w:val="20"/>
        </w:rPr>
        <w:t>A</w:t>
      </w:r>
      <w:r w:rsidR="00481FC4">
        <w:rPr>
          <w:rFonts w:ascii="Times New Roman" w:hAnsi="Times New Roman"/>
          <w:color w:val="000000"/>
          <w:sz w:val="20"/>
        </w:rPr>
        <w:t>ll of these</w:t>
      </w:r>
      <w:r w:rsidR="000921B0">
        <w:rPr>
          <w:rFonts w:ascii="Times New Roman" w:hAnsi="Times New Roman"/>
          <w:color w:val="000000"/>
          <w:sz w:val="20"/>
        </w:rPr>
        <w:t xml:space="preserve"> are correct</w:t>
      </w:r>
      <w:r>
        <w:rPr>
          <w:rFonts w:ascii="Times New Roman" w:hAnsi="Times New Roman"/>
          <w:color w:val="000000"/>
          <w:sz w:val="20"/>
        </w:rPr>
        <w:t>.</w:t>
      </w:r>
    </w:p>
    <w:p w14:paraId="2156DD92" w14:textId="77777777" w:rsidR="000921B0" w:rsidRDefault="000921B0"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1C7EE8C2" w14:textId="360C121C" w:rsidR="00481FC4" w:rsidRDefault="00D84A94" w:rsidP="000C29F2">
      <w:pPr>
        <w:ind w:firstLine="432"/>
        <w:rPr>
          <w:rFonts w:ascii="Times New Roman" w:hAnsi="Times New Roman"/>
          <w:color w:val="000000"/>
          <w:sz w:val="20"/>
        </w:rPr>
      </w:pPr>
      <w:r>
        <w:rPr>
          <w:rFonts w:ascii="Times New Roman" w:hAnsi="Times New Roman"/>
          <w:color w:val="000000"/>
          <w:sz w:val="20"/>
        </w:rPr>
        <w:t>Page</w:t>
      </w:r>
      <w:r w:rsidR="000921B0">
        <w:rPr>
          <w:rFonts w:ascii="Times New Roman" w:hAnsi="Times New Roman"/>
          <w:color w:val="000000"/>
          <w:sz w:val="20"/>
        </w:rPr>
        <w:t xml:space="preserve"> number: </w:t>
      </w:r>
      <w:r w:rsidR="00481FC4">
        <w:rPr>
          <w:rFonts w:ascii="Times New Roman" w:hAnsi="Times New Roman"/>
          <w:color w:val="000000"/>
          <w:sz w:val="20"/>
        </w:rPr>
        <w:t>8</w:t>
      </w:r>
      <w:r w:rsidR="000921B0">
        <w:rPr>
          <w:rFonts w:ascii="Times New Roman" w:hAnsi="Times New Roman"/>
          <w:color w:val="000000"/>
          <w:sz w:val="20"/>
        </w:rPr>
        <w:t>2</w:t>
      </w:r>
    </w:p>
    <w:p w14:paraId="4BB40F3A" w14:textId="081F8023" w:rsidR="000921B0" w:rsidRDefault="000921B0" w:rsidP="000C29F2">
      <w:pPr>
        <w:ind w:left="432"/>
        <w:rPr>
          <w:rFonts w:ascii="Times New Roman" w:hAnsi="Times New Roman"/>
          <w:color w:val="000000"/>
          <w:sz w:val="20"/>
        </w:rPr>
      </w:pPr>
      <w:r>
        <w:rPr>
          <w:rFonts w:ascii="Times New Roman" w:hAnsi="Times New Roman"/>
          <w:color w:val="000000"/>
          <w:sz w:val="20"/>
        </w:rPr>
        <w:t>Feedback: A</w:t>
      </w:r>
      <w:r w:rsidRPr="000921B0">
        <w:rPr>
          <w:rFonts w:ascii="Times New Roman" w:hAnsi="Times New Roman"/>
          <w:color w:val="000000"/>
          <w:sz w:val="20"/>
        </w:rPr>
        <w:t>dvantages of using animals in research are the ability to control their genetic makeup and their learning history</w:t>
      </w:r>
      <w:r>
        <w:rPr>
          <w:rFonts w:ascii="Times New Roman" w:hAnsi="Times New Roman"/>
          <w:color w:val="000000"/>
          <w:sz w:val="20"/>
        </w:rPr>
        <w:t xml:space="preserve">, and </w:t>
      </w:r>
      <w:r w:rsidR="00B21B62">
        <w:rPr>
          <w:rFonts w:ascii="Times New Roman" w:hAnsi="Times New Roman"/>
          <w:color w:val="000000"/>
          <w:sz w:val="20"/>
        </w:rPr>
        <w:t>the possibility of</w:t>
      </w:r>
      <w:r w:rsidRPr="000921B0">
        <w:rPr>
          <w:rFonts w:ascii="Times New Roman" w:hAnsi="Times New Roman"/>
          <w:color w:val="000000"/>
          <w:sz w:val="20"/>
        </w:rPr>
        <w:t xml:space="preserve"> more strictly control</w:t>
      </w:r>
      <w:r w:rsidR="00B21B62">
        <w:rPr>
          <w:rFonts w:ascii="Times New Roman" w:hAnsi="Times New Roman"/>
          <w:color w:val="000000"/>
          <w:sz w:val="20"/>
        </w:rPr>
        <w:t>ling</w:t>
      </w:r>
      <w:r w:rsidRPr="000921B0">
        <w:rPr>
          <w:rFonts w:ascii="Times New Roman" w:hAnsi="Times New Roman"/>
          <w:color w:val="000000"/>
          <w:sz w:val="20"/>
        </w:rPr>
        <w:t xml:space="preserve"> the experimental environment for animals than for humans.</w:t>
      </w:r>
    </w:p>
    <w:p w14:paraId="55B8F91D" w14:textId="77777777" w:rsidR="00481FC4" w:rsidRDefault="00481FC4" w:rsidP="00481FC4">
      <w:pPr>
        <w:rPr>
          <w:rFonts w:ascii="Times New Roman" w:hAnsi="Times New Roman"/>
          <w:color w:val="000000"/>
          <w:sz w:val="20"/>
        </w:rPr>
      </w:pPr>
    </w:p>
    <w:p w14:paraId="3439AD98" w14:textId="3B4DC428" w:rsidR="00481FC4" w:rsidRDefault="00D84A94" w:rsidP="00481FC4">
      <w:pPr>
        <w:numPr>
          <w:ilvl w:val="0"/>
          <w:numId w:val="25"/>
        </w:numPr>
        <w:rPr>
          <w:rFonts w:ascii="Times New Roman" w:hAnsi="Times New Roman"/>
          <w:color w:val="000000"/>
          <w:sz w:val="20"/>
        </w:rPr>
      </w:pPr>
      <w:r>
        <w:rPr>
          <w:rFonts w:ascii="Times New Roman" w:hAnsi="Times New Roman"/>
          <w:color w:val="000000"/>
          <w:sz w:val="20"/>
        </w:rPr>
        <w:t>Which of the following is a reason for researchers choosing to conduct behavioral research on animals?</w:t>
      </w:r>
    </w:p>
    <w:p w14:paraId="23C574D1" w14:textId="316B0674" w:rsidR="00481FC4" w:rsidRDefault="00D84A94" w:rsidP="00481FC4">
      <w:pPr>
        <w:numPr>
          <w:ilvl w:val="1"/>
          <w:numId w:val="25"/>
        </w:numPr>
        <w:rPr>
          <w:rFonts w:ascii="Times New Roman" w:hAnsi="Times New Roman"/>
          <w:color w:val="000000"/>
          <w:sz w:val="20"/>
        </w:rPr>
      </w:pPr>
      <w:r>
        <w:rPr>
          <w:rFonts w:ascii="Times New Roman" w:hAnsi="Times New Roman"/>
          <w:color w:val="000000"/>
          <w:sz w:val="20"/>
        </w:rPr>
        <w:t xml:space="preserve">To </w:t>
      </w:r>
      <w:r w:rsidR="00481FC4">
        <w:rPr>
          <w:rFonts w:ascii="Times New Roman" w:hAnsi="Times New Roman"/>
          <w:color w:val="000000"/>
          <w:sz w:val="20"/>
        </w:rPr>
        <w:t>control the experimental environment</w:t>
      </w:r>
    </w:p>
    <w:p w14:paraId="691F2C2C" w14:textId="71E35466" w:rsidR="00481FC4" w:rsidRDefault="00D84A94" w:rsidP="00481FC4">
      <w:pPr>
        <w:numPr>
          <w:ilvl w:val="1"/>
          <w:numId w:val="25"/>
        </w:numPr>
        <w:rPr>
          <w:rFonts w:ascii="Times New Roman" w:hAnsi="Times New Roman"/>
          <w:color w:val="000000"/>
          <w:sz w:val="20"/>
        </w:rPr>
      </w:pPr>
      <w:r>
        <w:rPr>
          <w:rFonts w:ascii="Times New Roman" w:hAnsi="Times New Roman"/>
          <w:color w:val="000000"/>
          <w:sz w:val="20"/>
        </w:rPr>
        <w:t xml:space="preserve">To </w:t>
      </w:r>
      <w:r w:rsidR="00481FC4">
        <w:rPr>
          <w:rFonts w:ascii="Times New Roman" w:hAnsi="Times New Roman"/>
          <w:color w:val="000000"/>
          <w:sz w:val="20"/>
        </w:rPr>
        <w:t>control learning history</w:t>
      </w:r>
    </w:p>
    <w:p w14:paraId="6BEE814D" w14:textId="3929B91A" w:rsidR="00D84A94" w:rsidRDefault="00D84A94" w:rsidP="00481FC4">
      <w:pPr>
        <w:numPr>
          <w:ilvl w:val="1"/>
          <w:numId w:val="25"/>
        </w:numPr>
        <w:rPr>
          <w:rFonts w:ascii="Times New Roman" w:hAnsi="Times New Roman"/>
          <w:color w:val="000000"/>
          <w:sz w:val="20"/>
        </w:rPr>
      </w:pPr>
      <w:r>
        <w:rPr>
          <w:rFonts w:ascii="Times New Roman" w:hAnsi="Times New Roman"/>
          <w:color w:val="000000"/>
          <w:sz w:val="20"/>
        </w:rPr>
        <w:t>To control genetic differences</w:t>
      </w:r>
    </w:p>
    <w:p w14:paraId="2A0E1A44" w14:textId="059285B1" w:rsidR="00481FC4" w:rsidRDefault="006D4D98" w:rsidP="00481FC4">
      <w:pPr>
        <w:numPr>
          <w:ilvl w:val="1"/>
          <w:numId w:val="25"/>
        </w:numPr>
        <w:rPr>
          <w:rFonts w:ascii="Times New Roman" w:hAnsi="Times New Roman"/>
          <w:color w:val="000000"/>
          <w:sz w:val="20"/>
        </w:rPr>
      </w:pPr>
      <w:r>
        <w:rPr>
          <w:rFonts w:ascii="Times New Roman" w:hAnsi="Times New Roman"/>
          <w:color w:val="000000"/>
          <w:sz w:val="20"/>
        </w:rPr>
        <w:t>A</w:t>
      </w:r>
      <w:r w:rsidR="00481FC4">
        <w:rPr>
          <w:rFonts w:ascii="Times New Roman" w:hAnsi="Times New Roman"/>
          <w:color w:val="000000"/>
          <w:sz w:val="20"/>
        </w:rPr>
        <w:t>ll of these</w:t>
      </w:r>
      <w:r>
        <w:rPr>
          <w:rFonts w:ascii="Times New Roman" w:hAnsi="Times New Roman"/>
          <w:color w:val="000000"/>
          <w:sz w:val="20"/>
        </w:rPr>
        <w:t xml:space="preserve"> are correct.</w:t>
      </w:r>
    </w:p>
    <w:p w14:paraId="7A126D2E" w14:textId="77777777" w:rsidR="00D84A94" w:rsidRPr="00D84A94" w:rsidRDefault="00D84A94" w:rsidP="000C29F2">
      <w:pPr>
        <w:pStyle w:val="ListParagraph"/>
        <w:ind w:left="432"/>
        <w:rPr>
          <w:rFonts w:ascii="Times New Roman" w:hAnsi="Times New Roman"/>
          <w:color w:val="000000"/>
          <w:sz w:val="20"/>
        </w:rPr>
      </w:pPr>
      <w:r w:rsidRPr="00D84A94">
        <w:rPr>
          <w:rFonts w:ascii="Times New Roman" w:hAnsi="Times New Roman"/>
          <w:color w:val="000000"/>
          <w:sz w:val="20"/>
        </w:rPr>
        <w:t>Answer: D</w:t>
      </w:r>
    </w:p>
    <w:p w14:paraId="2FF36CAE" w14:textId="77777777" w:rsidR="00D84A94" w:rsidRPr="00D84A94" w:rsidRDefault="00D84A94" w:rsidP="000C29F2">
      <w:pPr>
        <w:pStyle w:val="ListParagraph"/>
        <w:ind w:left="432"/>
        <w:rPr>
          <w:rFonts w:ascii="Times New Roman" w:hAnsi="Times New Roman"/>
          <w:color w:val="000000"/>
          <w:sz w:val="20"/>
        </w:rPr>
      </w:pPr>
      <w:r w:rsidRPr="00D84A94">
        <w:rPr>
          <w:rFonts w:ascii="Times New Roman" w:hAnsi="Times New Roman"/>
          <w:color w:val="000000"/>
          <w:sz w:val="20"/>
        </w:rPr>
        <w:t>Page number: 82</w:t>
      </w:r>
    </w:p>
    <w:p w14:paraId="289D2980" w14:textId="2276EAD9" w:rsidR="00D84A94" w:rsidRPr="00D84A94" w:rsidRDefault="00D84A94" w:rsidP="000C29F2">
      <w:pPr>
        <w:pStyle w:val="ListParagraph"/>
        <w:ind w:left="432"/>
        <w:rPr>
          <w:rFonts w:ascii="Times New Roman" w:hAnsi="Times New Roman"/>
          <w:color w:val="000000"/>
          <w:sz w:val="20"/>
        </w:rPr>
      </w:pPr>
      <w:r w:rsidRPr="00D84A94">
        <w:rPr>
          <w:rFonts w:ascii="Times New Roman" w:hAnsi="Times New Roman"/>
          <w:color w:val="000000"/>
          <w:sz w:val="20"/>
        </w:rPr>
        <w:t xml:space="preserve">Feedback: Advantages of using animals in research are the ability to control their genetic makeup and their learning history, and </w:t>
      </w:r>
      <w:r w:rsidR="002E423F">
        <w:rPr>
          <w:rFonts w:ascii="Times New Roman" w:hAnsi="Times New Roman"/>
          <w:color w:val="000000"/>
          <w:sz w:val="20"/>
        </w:rPr>
        <w:t>the possibility of</w:t>
      </w:r>
      <w:r w:rsidR="002E423F" w:rsidRPr="000921B0">
        <w:rPr>
          <w:rFonts w:ascii="Times New Roman" w:hAnsi="Times New Roman"/>
          <w:color w:val="000000"/>
          <w:sz w:val="20"/>
        </w:rPr>
        <w:t xml:space="preserve"> more strictly control</w:t>
      </w:r>
      <w:r w:rsidR="002E423F">
        <w:rPr>
          <w:rFonts w:ascii="Times New Roman" w:hAnsi="Times New Roman"/>
          <w:color w:val="000000"/>
          <w:sz w:val="20"/>
        </w:rPr>
        <w:t>ling</w:t>
      </w:r>
      <w:r w:rsidR="002E423F" w:rsidRPr="000921B0">
        <w:rPr>
          <w:rFonts w:ascii="Times New Roman" w:hAnsi="Times New Roman"/>
          <w:color w:val="000000"/>
          <w:sz w:val="20"/>
        </w:rPr>
        <w:t xml:space="preserve"> </w:t>
      </w:r>
      <w:r w:rsidRPr="00D84A94">
        <w:rPr>
          <w:rFonts w:ascii="Times New Roman" w:hAnsi="Times New Roman"/>
          <w:color w:val="000000"/>
          <w:sz w:val="20"/>
        </w:rPr>
        <w:t>the experimental environment for animals than for humans.</w:t>
      </w:r>
    </w:p>
    <w:p w14:paraId="37E1DC6D" w14:textId="77777777" w:rsidR="00481FC4" w:rsidRDefault="00481FC4" w:rsidP="00481FC4">
      <w:pPr>
        <w:rPr>
          <w:rFonts w:ascii="Times New Roman" w:hAnsi="Times New Roman"/>
          <w:color w:val="000000"/>
          <w:sz w:val="20"/>
        </w:rPr>
      </w:pPr>
    </w:p>
    <w:p w14:paraId="6ED21211" w14:textId="6180AD9C" w:rsidR="00481FC4" w:rsidRDefault="00D84A94" w:rsidP="00481FC4">
      <w:pPr>
        <w:numPr>
          <w:ilvl w:val="0"/>
          <w:numId w:val="25"/>
        </w:numPr>
        <w:rPr>
          <w:rFonts w:ascii="Times New Roman" w:hAnsi="Times New Roman"/>
          <w:color w:val="000000"/>
          <w:sz w:val="20"/>
        </w:rPr>
      </w:pPr>
      <w:r>
        <w:rPr>
          <w:rFonts w:ascii="Times New Roman" w:hAnsi="Times New Roman"/>
          <w:color w:val="000000"/>
          <w:sz w:val="20"/>
        </w:rPr>
        <w:t xml:space="preserve">Which of the following </w:t>
      </w:r>
      <w:r w:rsidR="002E423F">
        <w:rPr>
          <w:rFonts w:ascii="Times New Roman" w:hAnsi="Times New Roman"/>
          <w:color w:val="000000"/>
          <w:sz w:val="20"/>
        </w:rPr>
        <w:t>is a</w:t>
      </w:r>
      <w:r>
        <w:rPr>
          <w:rFonts w:ascii="Times New Roman" w:hAnsi="Times New Roman"/>
          <w:color w:val="000000"/>
          <w:sz w:val="20"/>
        </w:rPr>
        <w:t xml:space="preserve"> c</w:t>
      </w:r>
      <w:r w:rsidR="00481FC4">
        <w:rPr>
          <w:rFonts w:ascii="Times New Roman" w:hAnsi="Times New Roman"/>
          <w:color w:val="000000"/>
          <w:sz w:val="20"/>
        </w:rPr>
        <w:t xml:space="preserve">riticism </w:t>
      </w:r>
      <w:r w:rsidR="002E423F">
        <w:rPr>
          <w:rFonts w:ascii="Times New Roman" w:hAnsi="Times New Roman"/>
          <w:color w:val="000000"/>
          <w:sz w:val="20"/>
        </w:rPr>
        <w:t>against</w:t>
      </w:r>
      <w:r w:rsidR="00481FC4">
        <w:rPr>
          <w:rFonts w:ascii="Times New Roman" w:hAnsi="Times New Roman"/>
          <w:color w:val="000000"/>
          <w:sz w:val="20"/>
        </w:rPr>
        <w:t xml:space="preserve"> </w:t>
      </w:r>
      <w:r>
        <w:rPr>
          <w:rFonts w:ascii="Times New Roman" w:hAnsi="Times New Roman"/>
          <w:color w:val="000000"/>
          <w:sz w:val="20"/>
        </w:rPr>
        <w:t xml:space="preserve">using </w:t>
      </w:r>
      <w:r w:rsidR="00481FC4">
        <w:rPr>
          <w:rFonts w:ascii="Times New Roman" w:hAnsi="Times New Roman"/>
          <w:color w:val="000000"/>
          <w:sz w:val="20"/>
        </w:rPr>
        <w:t>animals in psychological research</w:t>
      </w:r>
      <w:r w:rsidR="006D4D98">
        <w:rPr>
          <w:rFonts w:ascii="Times New Roman" w:hAnsi="Times New Roman"/>
          <w:color w:val="000000"/>
          <w:sz w:val="20"/>
        </w:rPr>
        <w:t>?</w:t>
      </w:r>
    </w:p>
    <w:p w14:paraId="0C0C1987"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Learning history is more difficult to control in animals than in humans.</w:t>
      </w:r>
    </w:p>
    <w:p w14:paraId="473C138E"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Animals are too different from humans for the research to be of much relevance.</w:t>
      </w:r>
    </w:p>
    <w:p w14:paraId="66C6FB4F" w14:textId="20913348" w:rsidR="00481FC4" w:rsidRDefault="006D4D98" w:rsidP="00481FC4">
      <w:pPr>
        <w:numPr>
          <w:ilvl w:val="1"/>
          <w:numId w:val="25"/>
        </w:numPr>
        <w:rPr>
          <w:rFonts w:ascii="Times New Roman" w:hAnsi="Times New Roman"/>
          <w:color w:val="000000"/>
          <w:sz w:val="20"/>
        </w:rPr>
      </w:pPr>
      <w:r>
        <w:rPr>
          <w:rFonts w:ascii="Times New Roman" w:hAnsi="Times New Roman"/>
          <w:color w:val="000000"/>
          <w:sz w:val="20"/>
        </w:rPr>
        <w:t>N</w:t>
      </w:r>
      <w:r w:rsidR="00481FC4">
        <w:rPr>
          <w:rFonts w:ascii="Times New Roman" w:hAnsi="Times New Roman"/>
          <w:color w:val="000000"/>
          <w:sz w:val="20"/>
        </w:rPr>
        <w:t>either a nor b</w:t>
      </w:r>
      <w:r w:rsidR="00D84A94">
        <w:rPr>
          <w:rFonts w:ascii="Times New Roman" w:hAnsi="Times New Roman"/>
          <w:color w:val="000000"/>
          <w:sz w:val="20"/>
        </w:rPr>
        <w:t xml:space="preserve"> </w:t>
      </w:r>
      <w:r w:rsidR="002E423F">
        <w:rPr>
          <w:rFonts w:ascii="Times New Roman" w:hAnsi="Times New Roman"/>
          <w:color w:val="000000"/>
          <w:sz w:val="20"/>
        </w:rPr>
        <w:t>is</w:t>
      </w:r>
      <w:r w:rsidR="00D84A94">
        <w:rPr>
          <w:rFonts w:ascii="Times New Roman" w:hAnsi="Times New Roman"/>
          <w:color w:val="000000"/>
          <w:sz w:val="20"/>
        </w:rPr>
        <w:t xml:space="preserve"> correct</w:t>
      </w:r>
      <w:r>
        <w:rPr>
          <w:rFonts w:ascii="Times New Roman" w:hAnsi="Times New Roman"/>
          <w:color w:val="000000"/>
          <w:sz w:val="20"/>
        </w:rPr>
        <w:t>.</w:t>
      </w:r>
    </w:p>
    <w:p w14:paraId="7AA405E6" w14:textId="778F296C" w:rsidR="00481FC4" w:rsidRDefault="006D4D98" w:rsidP="00481FC4">
      <w:pPr>
        <w:numPr>
          <w:ilvl w:val="1"/>
          <w:numId w:val="25"/>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a and b</w:t>
      </w:r>
      <w:r w:rsidR="00D84A94">
        <w:rPr>
          <w:rFonts w:ascii="Times New Roman" w:hAnsi="Times New Roman"/>
          <w:color w:val="000000"/>
          <w:sz w:val="20"/>
        </w:rPr>
        <w:t xml:space="preserve"> are correct</w:t>
      </w:r>
      <w:r>
        <w:rPr>
          <w:rFonts w:ascii="Times New Roman" w:hAnsi="Times New Roman"/>
          <w:color w:val="000000"/>
          <w:sz w:val="20"/>
        </w:rPr>
        <w:t>.</w:t>
      </w:r>
    </w:p>
    <w:p w14:paraId="01834098" w14:textId="7D69236D" w:rsidR="00D84A94" w:rsidRDefault="00D84A94"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sidRPr="0043278B">
        <w:rPr>
          <w:rFonts w:ascii="Times New Roman" w:hAnsi="Times New Roman"/>
          <w:color w:val="000000"/>
          <w:sz w:val="20"/>
        </w:rPr>
        <w:t>B</w:t>
      </w:r>
    </w:p>
    <w:p w14:paraId="2351BA66" w14:textId="77777777" w:rsidR="00D84A94" w:rsidRDefault="00D84A94"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sidRPr="0043278B">
        <w:rPr>
          <w:rFonts w:ascii="Times New Roman" w:hAnsi="Times New Roman"/>
          <w:color w:val="000000"/>
          <w:sz w:val="20"/>
        </w:rPr>
        <w:t>8</w:t>
      </w:r>
      <w:r>
        <w:rPr>
          <w:rFonts w:ascii="Times New Roman" w:hAnsi="Times New Roman"/>
          <w:color w:val="000000"/>
          <w:sz w:val="20"/>
        </w:rPr>
        <w:t>2</w:t>
      </w:r>
    </w:p>
    <w:p w14:paraId="116890DC" w14:textId="7F9ECB34" w:rsidR="00481FC4" w:rsidRDefault="00D84A94" w:rsidP="000C29F2">
      <w:pPr>
        <w:ind w:left="432"/>
        <w:rPr>
          <w:rFonts w:ascii="Times New Roman" w:hAnsi="Times New Roman"/>
          <w:color w:val="000000"/>
          <w:sz w:val="20"/>
        </w:rPr>
      </w:pPr>
      <w:r>
        <w:rPr>
          <w:rFonts w:ascii="Times New Roman" w:hAnsi="Times New Roman"/>
          <w:color w:val="000000"/>
          <w:sz w:val="20"/>
        </w:rPr>
        <w:t xml:space="preserve">Feedback: </w:t>
      </w:r>
      <w:r w:rsidR="002E423F">
        <w:rPr>
          <w:rFonts w:ascii="Times New Roman" w:hAnsi="Times New Roman"/>
          <w:color w:val="000000"/>
          <w:sz w:val="20"/>
        </w:rPr>
        <w:t>One criticism against using animals in psychological research is that b</w:t>
      </w:r>
      <w:r w:rsidRPr="00D84A94">
        <w:rPr>
          <w:rFonts w:ascii="Times New Roman" w:hAnsi="Times New Roman"/>
          <w:color w:val="000000"/>
          <w:sz w:val="20"/>
        </w:rPr>
        <w:t>ecause animals are not humans, the findings from animal research necessarily have l</w:t>
      </w:r>
      <w:r>
        <w:rPr>
          <w:rFonts w:ascii="Times New Roman" w:hAnsi="Times New Roman"/>
          <w:color w:val="000000"/>
          <w:sz w:val="20"/>
        </w:rPr>
        <w:t>imited applicability to humans.</w:t>
      </w:r>
    </w:p>
    <w:p w14:paraId="7389F091" w14:textId="77777777" w:rsidR="00481FC4" w:rsidRPr="0043278B" w:rsidRDefault="00481FC4" w:rsidP="000C29F2">
      <w:pPr>
        <w:rPr>
          <w:rFonts w:ascii="Times New Roman" w:hAnsi="Times New Roman"/>
          <w:color w:val="000000"/>
          <w:sz w:val="20"/>
        </w:rPr>
      </w:pPr>
    </w:p>
    <w:p w14:paraId="0DDEEC6B" w14:textId="6BAE7380" w:rsidR="00481FC4" w:rsidRDefault="002E423F" w:rsidP="00481FC4">
      <w:pPr>
        <w:numPr>
          <w:ilvl w:val="0"/>
          <w:numId w:val="25"/>
        </w:numPr>
        <w:rPr>
          <w:rFonts w:ascii="Times New Roman" w:hAnsi="Times New Roman"/>
          <w:color w:val="000000"/>
          <w:sz w:val="20"/>
        </w:rPr>
      </w:pPr>
      <w:r>
        <w:rPr>
          <w:rFonts w:ascii="Times New Roman" w:hAnsi="Times New Roman"/>
          <w:color w:val="000000"/>
          <w:sz w:val="20"/>
        </w:rPr>
        <w:t>T</w:t>
      </w:r>
      <w:r w:rsidR="00481FC4">
        <w:rPr>
          <w:rFonts w:ascii="Times New Roman" w:hAnsi="Times New Roman"/>
          <w:color w:val="000000"/>
          <w:sz w:val="20"/>
        </w:rPr>
        <w:t xml:space="preserve">he most fundamental criticism </w:t>
      </w:r>
      <w:r>
        <w:rPr>
          <w:rFonts w:ascii="Times New Roman" w:hAnsi="Times New Roman"/>
          <w:color w:val="000000"/>
          <w:sz w:val="20"/>
        </w:rPr>
        <w:t>against</w:t>
      </w:r>
      <w:r w:rsidR="00481FC4">
        <w:rPr>
          <w:rFonts w:ascii="Times New Roman" w:hAnsi="Times New Roman"/>
          <w:color w:val="000000"/>
          <w:sz w:val="20"/>
        </w:rPr>
        <w:t xml:space="preserve"> animal research is that</w:t>
      </w:r>
      <w:r w:rsidR="00D84A94">
        <w:rPr>
          <w:rFonts w:ascii="Times New Roman" w:hAnsi="Times New Roman"/>
          <w:color w:val="000000"/>
          <w:sz w:val="20"/>
        </w:rPr>
        <w:t>:</w:t>
      </w:r>
    </w:p>
    <w:p w14:paraId="3C2078CC"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it is difficult to assess the animals’ learning history.</w:t>
      </w:r>
    </w:p>
    <w:p w14:paraId="44C6FF3A"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lastRenderedPageBreak/>
        <w:t>research with animals has little or no applicability to humans.</w:t>
      </w:r>
    </w:p>
    <w:p w14:paraId="213A3B19"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it is morally wrong.</w:t>
      </w:r>
    </w:p>
    <w:p w14:paraId="51F9FE8E" w14:textId="4A34FC29" w:rsidR="00481FC4" w:rsidRDefault="006D4D98" w:rsidP="00481FC4">
      <w:pPr>
        <w:numPr>
          <w:ilvl w:val="1"/>
          <w:numId w:val="25"/>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a and b</w:t>
      </w:r>
      <w:r w:rsidR="00D84A94">
        <w:rPr>
          <w:rFonts w:ascii="Times New Roman" w:hAnsi="Times New Roman"/>
          <w:color w:val="000000"/>
          <w:sz w:val="20"/>
        </w:rPr>
        <w:t xml:space="preserve"> are correct</w:t>
      </w:r>
      <w:r>
        <w:rPr>
          <w:rFonts w:ascii="Times New Roman" w:hAnsi="Times New Roman"/>
          <w:color w:val="000000"/>
          <w:sz w:val="20"/>
        </w:rPr>
        <w:t>.</w:t>
      </w:r>
    </w:p>
    <w:p w14:paraId="7EA76A92" w14:textId="1E91F1BC" w:rsidR="00D84A94" w:rsidRDefault="00D84A94"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C</w:t>
      </w:r>
    </w:p>
    <w:p w14:paraId="77B04CD6" w14:textId="19922EBE" w:rsidR="00481FC4" w:rsidRDefault="00D84A94"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8</w:t>
      </w:r>
      <w:r>
        <w:rPr>
          <w:rFonts w:ascii="Times New Roman" w:hAnsi="Times New Roman"/>
          <w:color w:val="000000"/>
          <w:sz w:val="20"/>
        </w:rPr>
        <w:t>3</w:t>
      </w:r>
      <w:r w:rsidR="00481FC4">
        <w:rPr>
          <w:rFonts w:ascii="Times New Roman" w:hAnsi="Times New Roman"/>
          <w:color w:val="000000"/>
          <w:sz w:val="20"/>
        </w:rPr>
        <w:tab/>
      </w:r>
    </w:p>
    <w:p w14:paraId="7BAC4461" w14:textId="1817E127" w:rsidR="002E423F" w:rsidRDefault="00D84A94" w:rsidP="00DA0912">
      <w:pPr>
        <w:ind w:left="432"/>
        <w:rPr>
          <w:rFonts w:ascii="Times New Roman" w:hAnsi="Times New Roman"/>
          <w:color w:val="000000"/>
          <w:sz w:val="20"/>
        </w:rPr>
      </w:pPr>
      <w:r>
        <w:rPr>
          <w:rFonts w:ascii="Times New Roman" w:hAnsi="Times New Roman"/>
          <w:color w:val="000000"/>
          <w:sz w:val="20"/>
        </w:rPr>
        <w:t>Feedback: T</w:t>
      </w:r>
      <w:r w:rsidRPr="00D84A94">
        <w:rPr>
          <w:rFonts w:ascii="Times New Roman" w:hAnsi="Times New Roman"/>
          <w:color w:val="000000"/>
          <w:sz w:val="20"/>
        </w:rPr>
        <w:t>he most fundamental criticism of animal research is that it is morally wrong and that animals</w:t>
      </w:r>
      <w:r>
        <w:rPr>
          <w:rFonts w:ascii="Times New Roman" w:hAnsi="Times New Roman"/>
          <w:color w:val="000000"/>
          <w:sz w:val="20"/>
        </w:rPr>
        <w:t xml:space="preserve"> have rights similar to humans.</w:t>
      </w:r>
    </w:p>
    <w:p w14:paraId="5E9EB5C5" w14:textId="09B03756" w:rsidR="002E423F" w:rsidRDefault="002E423F" w:rsidP="00DA0912">
      <w:pPr>
        <w:ind w:left="432"/>
        <w:rPr>
          <w:rFonts w:ascii="Times New Roman" w:hAnsi="Times New Roman"/>
          <w:color w:val="000000"/>
          <w:sz w:val="20"/>
        </w:rPr>
      </w:pPr>
      <w:r>
        <w:rPr>
          <w:rFonts w:ascii="Times New Roman" w:hAnsi="Times New Roman"/>
          <w:color w:val="000000"/>
          <w:sz w:val="20"/>
        </w:rPr>
        <w:t>MD</w:t>
      </w:r>
    </w:p>
    <w:p w14:paraId="7D9B9151" w14:textId="77777777" w:rsidR="00D84A94" w:rsidRDefault="00D84A94" w:rsidP="000C29F2">
      <w:pPr>
        <w:ind w:left="432"/>
        <w:rPr>
          <w:rFonts w:ascii="Times New Roman" w:hAnsi="Times New Roman"/>
          <w:color w:val="000000"/>
          <w:sz w:val="20"/>
        </w:rPr>
      </w:pPr>
    </w:p>
    <w:p w14:paraId="5422CF0E" w14:textId="77777777" w:rsidR="00481FC4" w:rsidRDefault="00481FC4" w:rsidP="00D84A94">
      <w:pPr>
        <w:rPr>
          <w:rFonts w:ascii="Times New Roman" w:hAnsi="Times New Roman"/>
          <w:color w:val="000000"/>
          <w:sz w:val="20"/>
        </w:rPr>
      </w:pPr>
    </w:p>
    <w:p w14:paraId="566E2506" w14:textId="7ECD5912" w:rsidR="00481FC4" w:rsidRDefault="00481FC4" w:rsidP="00481FC4">
      <w:pPr>
        <w:rPr>
          <w:rFonts w:ascii="Times New Roman" w:hAnsi="Times New Roman"/>
          <w:b/>
          <w:color w:val="000000"/>
          <w:sz w:val="20"/>
        </w:rPr>
      </w:pPr>
      <w:r>
        <w:rPr>
          <w:rFonts w:ascii="Times New Roman" w:hAnsi="Times New Roman"/>
          <w:b/>
          <w:color w:val="000000"/>
          <w:sz w:val="20"/>
        </w:rPr>
        <w:t xml:space="preserve">And Furthermore: </w:t>
      </w:r>
      <w:r w:rsidR="002E423F">
        <w:rPr>
          <w:rFonts w:ascii="Times New Roman" w:hAnsi="Times New Roman"/>
          <w:b/>
          <w:color w:val="000000"/>
          <w:sz w:val="20"/>
        </w:rPr>
        <w:t xml:space="preserve">Cruel Starvation or a Healthy Diet: </w:t>
      </w:r>
      <w:r>
        <w:rPr>
          <w:rFonts w:ascii="Times New Roman" w:hAnsi="Times New Roman"/>
          <w:b/>
          <w:color w:val="000000"/>
          <w:sz w:val="20"/>
        </w:rPr>
        <w:t>The Ethics of Food Deprivation</w:t>
      </w:r>
    </w:p>
    <w:p w14:paraId="5A8F4852" w14:textId="77777777" w:rsidR="00481FC4" w:rsidRDefault="00481FC4" w:rsidP="00481FC4">
      <w:pPr>
        <w:rPr>
          <w:rFonts w:ascii="Times New Roman" w:hAnsi="Times New Roman"/>
          <w:b/>
          <w:color w:val="000000"/>
          <w:sz w:val="20"/>
        </w:rPr>
      </w:pPr>
    </w:p>
    <w:p w14:paraId="45D65645" w14:textId="77777777"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During conditioning experiments involving food rewards, pigeons are often food deprived to the point where they are at</w:t>
      </w:r>
      <w:r w:rsidR="00D84A94">
        <w:rPr>
          <w:rFonts w:ascii="Times New Roman" w:hAnsi="Times New Roman"/>
          <w:color w:val="000000"/>
          <w:sz w:val="20"/>
        </w:rPr>
        <w:t>:</w:t>
      </w:r>
    </w:p>
    <w:p w14:paraId="4AB85ECC"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80-85% of their free-feeding weight.</w:t>
      </w:r>
    </w:p>
    <w:p w14:paraId="1E1987C3"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90-95% of their natural weight.</w:t>
      </w:r>
    </w:p>
    <w:p w14:paraId="5479FA89"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80-85% of their natural weight.</w:t>
      </w:r>
    </w:p>
    <w:p w14:paraId="668D4A89"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90-95% of their free-feeding weight.</w:t>
      </w:r>
    </w:p>
    <w:p w14:paraId="557151C5" w14:textId="77777777" w:rsidR="00D84A94" w:rsidRDefault="00D84A94"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A</w:t>
      </w:r>
    </w:p>
    <w:p w14:paraId="775AD0E6" w14:textId="77777777" w:rsidR="00D84A94" w:rsidRDefault="00D84A94" w:rsidP="000C29F2">
      <w:pPr>
        <w:ind w:firstLine="432"/>
        <w:rPr>
          <w:rFonts w:ascii="Times New Roman" w:hAnsi="Times New Roman"/>
          <w:color w:val="000000"/>
          <w:sz w:val="20"/>
        </w:rPr>
      </w:pPr>
      <w:r>
        <w:rPr>
          <w:rFonts w:ascii="Times New Roman" w:hAnsi="Times New Roman"/>
          <w:color w:val="000000"/>
          <w:sz w:val="20"/>
        </w:rPr>
        <w:t>Page number: 84</w:t>
      </w:r>
    </w:p>
    <w:p w14:paraId="720CFBB1" w14:textId="67255C7F" w:rsidR="00481FC4" w:rsidRDefault="00D84A94" w:rsidP="000C29F2">
      <w:pPr>
        <w:ind w:left="432"/>
        <w:rPr>
          <w:rFonts w:ascii="Times New Roman" w:hAnsi="Times New Roman"/>
          <w:color w:val="000000"/>
          <w:sz w:val="20"/>
        </w:rPr>
      </w:pPr>
      <w:r>
        <w:rPr>
          <w:rFonts w:ascii="Times New Roman" w:hAnsi="Times New Roman"/>
          <w:color w:val="000000"/>
          <w:sz w:val="20"/>
        </w:rPr>
        <w:t xml:space="preserve">Feedback: </w:t>
      </w:r>
      <w:r w:rsidRPr="00D84A94">
        <w:rPr>
          <w:rFonts w:ascii="Times New Roman" w:hAnsi="Times New Roman"/>
          <w:color w:val="000000"/>
          <w:sz w:val="20"/>
        </w:rPr>
        <w:t>Pigeons are typically placed on a diet until their weight is about 80 to 85% of their free</w:t>
      </w:r>
      <w:r w:rsidR="007271F3">
        <w:rPr>
          <w:rFonts w:ascii="Times New Roman" w:hAnsi="Times New Roman"/>
          <w:color w:val="000000"/>
          <w:sz w:val="20"/>
        </w:rPr>
        <w:t>-</w:t>
      </w:r>
      <w:r w:rsidRPr="00D84A94">
        <w:rPr>
          <w:rFonts w:ascii="Times New Roman" w:hAnsi="Times New Roman"/>
          <w:color w:val="000000"/>
          <w:sz w:val="20"/>
        </w:rPr>
        <w:t>feeding weight, which is the amount they weigh whe</w:t>
      </w:r>
      <w:r>
        <w:rPr>
          <w:rFonts w:ascii="Times New Roman" w:hAnsi="Times New Roman"/>
          <w:color w:val="000000"/>
          <w:sz w:val="20"/>
        </w:rPr>
        <w:t>n food is constantly available.</w:t>
      </w:r>
    </w:p>
    <w:p w14:paraId="7720A41E" w14:textId="77777777" w:rsidR="00481FC4" w:rsidRDefault="00481FC4" w:rsidP="00481FC4">
      <w:pPr>
        <w:rPr>
          <w:rFonts w:ascii="Times New Roman" w:hAnsi="Times New Roman"/>
          <w:color w:val="000000"/>
          <w:sz w:val="20"/>
        </w:rPr>
      </w:pPr>
    </w:p>
    <w:p w14:paraId="3A45059D" w14:textId="1F5A7158"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To ensure that pigeons are strongly motivated to respond for food, they are generally</w:t>
      </w:r>
      <w:r w:rsidR="00D84A94">
        <w:rPr>
          <w:rFonts w:ascii="Times New Roman" w:hAnsi="Times New Roman"/>
          <w:color w:val="000000"/>
          <w:sz w:val="20"/>
        </w:rPr>
        <w:t>:</w:t>
      </w:r>
    </w:p>
    <w:p w14:paraId="04F5357A"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food deprived for at least 12 hours prior to each session.</w:t>
      </w:r>
    </w:p>
    <w:p w14:paraId="4E1129D7"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kept at starvation level.</w:t>
      </w:r>
    </w:p>
    <w:p w14:paraId="037EF081"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kept at 80-85% of their free-feeding weight.</w:t>
      </w:r>
    </w:p>
    <w:p w14:paraId="37DD3EB5" w14:textId="6DBA8855" w:rsidR="00481FC4" w:rsidRDefault="007271F3" w:rsidP="00481FC4">
      <w:pPr>
        <w:numPr>
          <w:ilvl w:val="1"/>
          <w:numId w:val="25"/>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b and c</w:t>
      </w:r>
      <w:r w:rsidR="001D73E0">
        <w:rPr>
          <w:rFonts w:ascii="Times New Roman" w:hAnsi="Times New Roman"/>
          <w:color w:val="000000"/>
          <w:sz w:val="20"/>
        </w:rPr>
        <w:t xml:space="preserve"> are correct</w:t>
      </w:r>
      <w:r>
        <w:rPr>
          <w:rFonts w:ascii="Times New Roman" w:hAnsi="Times New Roman"/>
          <w:color w:val="000000"/>
          <w:sz w:val="20"/>
        </w:rPr>
        <w:t>.</w:t>
      </w:r>
    </w:p>
    <w:p w14:paraId="3DBB8849" w14:textId="77777777" w:rsidR="001D73E0" w:rsidRDefault="00D84A94"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C</w:t>
      </w:r>
    </w:p>
    <w:p w14:paraId="5E682CE3" w14:textId="6BBB0473" w:rsidR="00481FC4" w:rsidRDefault="001D73E0" w:rsidP="000C29F2">
      <w:pPr>
        <w:ind w:firstLine="432"/>
        <w:rPr>
          <w:rFonts w:ascii="Times New Roman" w:hAnsi="Times New Roman"/>
          <w:color w:val="000000"/>
          <w:sz w:val="20"/>
        </w:rPr>
      </w:pPr>
      <w:r>
        <w:rPr>
          <w:rFonts w:ascii="Times New Roman" w:hAnsi="Times New Roman"/>
          <w:color w:val="000000"/>
          <w:sz w:val="20"/>
        </w:rPr>
        <w:t>Page number: 84</w:t>
      </w:r>
    </w:p>
    <w:p w14:paraId="5D8EEE88" w14:textId="620D6A12" w:rsidR="001D73E0" w:rsidRDefault="001D73E0" w:rsidP="00FE1CE8">
      <w:pPr>
        <w:ind w:left="432"/>
        <w:rPr>
          <w:rFonts w:ascii="Times New Roman" w:hAnsi="Times New Roman"/>
          <w:color w:val="000000"/>
          <w:sz w:val="20"/>
        </w:rPr>
      </w:pPr>
      <w:r>
        <w:rPr>
          <w:rFonts w:ascii="Times New Roman" w:hAnsi="Times New Roman"/>
          <w:color w:val="000000"/>
          <w:sz w:val="20"/>
        </w:rPr>
        <w:t xml:space="preserve">Feedback: </w:t>
      </w:r>
      <w:r w:rsidR="00FE1CE8">
        <w:rPr>
          <w:rFonts w:ascii="Times New Roman" w:hAnsi="Times New Roman"/>
          <w:color w:val="000000"/>
          <w:sz w:val="20"/>
        </w:rPr>
        <w:t>A</w:t>
      </w:r>
      <w:r w:rsidR="00FE1CE8" w:rsidRPr="00FE1CE8">
        <w:rPr>
          <w:rFonts w:ascii="Times New Roman" w:hAnsi="Times New Roman"/>
          <w:color w:val="000000"/>
          <w:sz w:val="20"/>
        </w:rPr>
        <w:t>nimals are typically food</w:t>
      </w:r>
      <w:r w:rsidR="00FE1CE8">
        <w:rPr>
          <w:rFonts w:ascii="Times New Roman" w:hAnsi="Times New Roman"/>
          <w:color w:val="000000"/>
          <w:sz w:val="20"/>
        </w:rPr>
        <w:t xml:space="preserve"> </w:t>
      </w:r>
      <w:r w:rsidR="00FE1CE8" w:rsidRPr="00FE1CE8">
        <w:rPr>
          <w:rFonts w:ascii="Times New Roman" w:hAnsi="Times New Roman"/>
          <w:color w:val="000000"/>
          <w:sz w:val="20"/>
        </w:rPr>
        <w:t xml:space="preserve">deprived to ensure that they are well motivated to work for food. </w:t>
      </w:r>
      <w:r w:rsidRPr="001D73E0">
        <w:rPr>
          <w:rFonts w:ascii="Times New Roman" w:hAnsi="Times New Roman"/>
          <w:color w:val="000000"/>
          <w:sz w:val="20"/>
        </w:rPr>
        <w:t>Pigeons</w:t>
      </w:r>
      <w:r w:rsidR="00FE1CE8">
        <w:rPr>
          <w:rFonts w:ascii="Times New Roman" w:hAnsi="Times New Roman"/>
          <w:color w:val="000000"/>
          <w:sz w:val="20"/>
        </w:rPr>
        <w:t>, for example,</w:t>
      </w:r>
      <w:r w:rsidRPr="001D73E0">
        <w:rPr>
          <w:rFonts w:ascii="Times New Roman" w:hAnsi="Times New Roman"/>
          <w:color w:val="000000"/>
          <w:sz w:val="20"/>
        </w:rPr>
        <w:t xml:space="preserve"> are typically placed on a diet until their weight is about 80 to 85% of their free</w:t>
      </w:r>
      <w:r w:rsidR="007271F3">
        <w:rPr>
          <w:rFonts w:ascii="Times New Roman" w:hAnsi="Times New Roman"/>
          <w:color w:val="000000"/>
          <w:sz w:val="20"/>
        </w:rPr>
        <w:t>-</w:t>
      </w:r>
      <w:r w:rsidRPr="001D73E0">
        <w:rPr>
          <w:rFonts w:ascii="Times New Roman" w:hAnsi="Times New Roman"/>
          <w:color w:val="000000"/>
          <w:sz w:val="20"/>
        </w:rPr>
        <w:t>feeding weight, which is the amount they weigh when food is constantly available.</w:t>
      </w:r>
    </w:p>
    <w:p w14:paraId="4F61D117" w14:textId="77777777" w:rsidR="00481FC4" w:rsidRDefault="00481FC4" w:rsidP="00481FC4">
      <w:pPr>
        <w:rPr>
          <w:rFonts w:ascii="Times New Roman" w:hAnsi="Times New Roman"/>
          <w:color w:val="000000"/>
          <w:sz w:val="20"/>
        </w:rPr>
      </w:pPr>
    </w:p>
    <w:p w14:paraId="769F3898" w14:textId="00A6948F"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Regarding the extent to which food deprivation of pigeons is ethical versus unethical,</w:t>
      </w:r>
      <w:r w:rsidR="00FE1CE8">
        <w:rPr>
          <w:rFonts w:ascii="Times New Roman" w:hAnsi="Times New Roman"/>
          <w:color w:val="000000"/>
          <w:sz w:val="20"/>
        </w:rPr>
        <w:t xml:space="preserve"> it is argued that</w:t>
      </w:r>
      <w:r w:rsidR="001D73E0">
        <w:rPr>
          <w:rFonts w:ascii="Times New Roman" w:hAnsi="Times New Roman"/>
          <w:color w:val="000000"/>
          <w:sz w:val="20"/>
        </w:rPr>
        <w:t>:</w:t>
      </w:r>
    </w:p>
    <w:p w14:paraId="554B05DF"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their deprived weights are actually close to their natural weights.</w:t>
      </w:r>
    </w:p>
    <w:p w14:paraId="3A2D1028"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food restriction appears to increase an animal’s sensitivity to pain.</w:t>
      </w:r>
    </w:p>
    <w:p w14:paraId="6DD1A7B2"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a certain degree of food restriction is actually healthy.</w:t>
      </w:r>
    </w:p>
    <w:p w14:paraId="1F1B375A" w14:textId="280D241C" w:rsidR="00481FC4" w:rsidRDefault="007271F3" w:rsidP="00481FC4">
      <w:pPr>
        <w:numPr>
          <w:ilvl w:val="1"/>
          <w:numId w:val="25"/>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a and c</w:t>
      </w:r>
      <w:r w:rsidR="001D73E0">
        <w:rPr>
          <w:rFonts w:ascii="Times New Roman" w:hAnsi="Times New Roman"/>
          <w:color w:val="000000"/>
          <w:sz w:val="20"/>
        </w:rPr>
        <w:t xml:space="preserve"> are correct</w:t>
      </w:r>
      <w:r>
        <w:rPr>
          <w:rFonts w:ascii="Times New Roman" w:hAnsi="Times New Roman"/>
          <w:color w:val="000000"/>
          <w:sz w:val="20"/>
        </w:rPr>
        <w:t>.</w:t>
      </w:r>
    </w:p>
    <w:p w14:paraId="72272985" w14:textId="119DF144" w:rsidR="001D73E0" w:rsidRDefault="001D73E0" w:rsidP="000C29F2">
      <w:pPr>
        <w:ind w:firstLine="432"/>
        <w:rPr>
          <w:rFonts w:ascii="Times New Roman" w:hAnsi="Times New Roman"/>
          <w:color w:val="000000"/>
          <w:sz w:val="20"/>
        </w:rPr>
      </w:pPr>
      <w:r>
        <w:rPr>
          <w:rFonts w:ascii="Times New Roman" w:hAnsi="Times New Roman"/>
          <w:color w:val="000000"/>
          <w:sz w:val="20"/>
        </w:rPr>
        <w:t xml:space="preserve">Answer: </w:t>
      </w:r>
      <w:r w:rsidR="00481FC4">
        <w:rPr>
          <w:rFonts w:ascii="Times New Roman" w:hAnsi="Times New Roman"/>
          <w:color w:val="000000"/>
          <w:sz w:val="20"/>
        </w:rPr>
        <w:t>D</w:t>
      </w:r>
    </w:p>
    <w:p w14:paraId="6370CB80" w14:textId="19F78EAF" w:rsidR="00481FC4" w:rsidRDefault="001D73E0"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8</w:t>
      </w:r>
      <w:r w:rsidR="0057532A">
        <w:rPr>
          <w:rFonts w:ascii="Times New Roman" w:hAnsi="Times New Roman"/>
          <w:color w:val="000000"/>
          <w:sz w:val="20"/>
        </w:rPr>
        <w:t>4</w:t>
      </w:r>
      <w:r w:rsidR="00481FC4">
        <w:rPr>
          <w:rFonts w:ascii="Times New Roman" w:hAnsi="Times New Roman"/>
          <w:color w:val="000000"/>
          <w:sz w:val="20"/>
        </w:rPr>
        <w:tab/>
      </w:r>
    </w:p>
    <w:p w14:paraId="090B40BE" w14:textId="77777777" w:rsidR="00FE1CE8" w:rsidRDefault="001D73E0" w:rsidP="000C29F2">
      <w:pPr>
        <w:ind w:left="432"/>
        <w:rPr>
          <w:rFonts w:ascii="Times New Roman" w:hAnsi="Times New Roman"/>
          <w:color w:val="000000"/>
          <w:sz w:val="20"/>
        </w:rPr>
      </w:pPr>
      <w:r>
        <w:rPr>
          <w:rFonts w:ascii="Times New Roman" w:hAnsi="Times New Roman"/>
          <w:color w:val="000000"/>
          <w:sz w:val="20"/>
        </w:rPr>
        <w:t xml:space="preserve">Feedback: </w:t>
      </w:r>
      <w:r w:rsidRPr="001D73E0">
        <w:rPr>
          <w:rFonts w:ascii="Times New Roman" w:hAnsi="Times New Roman"/>
          <w:color w:val="000000"/>
          <w:sz w:val="20"/>
        </w:rPr>
        <w:t>Free food is an unnatural state of affairs for a pigeon, which in its natural environment must constantly forage for food. The result is that the weight of a pigeon on free food is well beyond its natural weight.</w:t>
      </w:r>
    </w:p>
    <w:p w14:paraId="07608F01" w14:textId="5C2D3202" w:rsidR="001D73E0" w:rsidRDefault="00FE1CE8" w:rsidP="000C29F2">
      <w:pPr>
        <w:ind w:left="432"/>
        <w:rPr>
          <w:rFonts w:ascii="Times New Roman" w:hAnsi="Times New Roman"/>
          <w:color w:val="000000"/>
          <w:sz w:val="20"/>
        </w:rPr>
      </w:pPr>
      <w:r>
        <w:rPr>
          <w:rFonts w:ascii="Times New Roman" w:hAnsi="Times New Roman"/>
          <w:color w:val="000000"/>
          <w:sz w:val="20"/>
        </w:rPr>
        <w:t>QZ</w:t>
      </w:r>
    </w:p>
    <w:p w14:paraId="1E5ABFA7" w14:textId="77777777" w:rsidR="00481FC4" w:rsidRDefault="00481FC4" w:rsidP="000C29F2">
      <w:pPr>
        <w:rPr>
          <w:rFonts w:ascii="Times New Roman" w:hAnsi="Times New Roman"/>
          <w:color w:val="000000"/>
          <w:sz w:val="20"/>
        </w:rPr>
      </w:pPr>
    </w:p>
    <w:p w14:paraId="1A773C8B" w14:textId="3FB47CE2" w:rsidR="00481FC4" w:rsidRDefault="00481FC4" w:rsidP="00481FC4">
      <w:pPr>
        <w:numPr>
          <w:ilvl w:val="0"/>
          <w:numId w:val="25"/>
        </w:numPr>
        <w:rPr>
          <w:rFonts w:ascii="Times New Roman" w:hAnsi="Times New Roman"/>
          <w:color w:val="000000"/>
          <w:sz w:val="20"/>
        </w:rPr>
      </w:pPr>
      <w:r>
        <w:rPr>
          <w:rFonts w:ascii="Times New Roman" w:hAnsi="Times New Roman"/>
          <w:color w:val="000000"/>
          <w:sz w:val="20"/>
        </w:rPr>
        <w:t>Regarding the extent to which food deprivation of pigeons is ethical versus unethical,</w:t>
      </w:r>
      <w:r w:rsidR="00FE1CE8">
        <w:rPr>
          <w:rFonts w:ascii="Times New Roman" w:hAnsi="Times New Roman"/>
          <w:color w:val="000000"/>
          <w:sz w:val="20"/>
        </w:rPr>
        <w:t xml:space="preserve"> it is argued that</w:t>
      </w:r>
      <w:r w:rsidR="007271F3">
        <w:rPr>
          <w:rFonts w:ascii="Times New Roman" w:hAnsi="Times New Roman"/>
          <w:color w:val="000000"/>
          <w:sz w:val="20"/>
        </w:rPr>
        <w:t>:</w:t>
      </w:r>
    </w:p>
    <w:p w14:paraId="6B5A4FEC"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their deprived weights are much less than their natural weights.</w:t>
      </w:r>
    </w:p>
    <w:p w14:paraId="02B9101E"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food restriction is a natural state of affairs for most pigeons.</w:t>
      </w:r>
    </w:p>
    <w:p w14:paraId="10ABFA49" w14:textId="77777777" w:rsidR="00481FC4" w:rsidRDefault="00481FC4" w:rsidP="00481FC4">
      <w:pPr>
        <w:numPr>
          <w:ilvl w:val="1"/>
          <w:numId w:val="25"/>
        </w:numPr>
        <w:rPr>
          <w:rFonts w:ascii="Times New Roman" w:hAnsi="Times New Roman"/>
          <w:color w:val="000000"/>
          <w:sz w:val="20"/>
        </w:rPr>
      </w:pPr>
      <w:r>
        <w:rPr>
          <w:rFonts w:ascii="Times New Roman" w:hAnsi="Times New Roman"/>
          <w:color w:val="000000"/>
          <w:sz w:val="20"/>
        </w:rPr>
        <w:t>food restriction is typically unhealthy.</w:t>
      </w:r>
    </w:p>
    <w:p w14:paraId="0A8EB510" w14:textId="4CE46818" w:rsidR="001D73E0" w:rsidRDefault="007271F3" w:rsidP="00481FC4">
      <w:pPr>
        <w:numPr>
          <w:ilvl w:val="1"/>
          <w:numId w:val="25"/>
        </w:numPr>
        <w:rPr>
          <w:rFonts w:ascii="Times New Roman" w:hAnsi="Times New Roman"/>
          <w:color w:val="000000"/>
          <w:sz w:val="20"/>
        </w:rPr>
      </w:pPr>
      <w:r>
        <w:rPr>
          <w:rFonts w:ascii="Times New Roman" w:hAnsi="Times New Roman"/>
          <w:color w:val="000000"/>
          <w:sz w:val="20"/>
        </w:rPr>
        <w:t>B</w:t>
      </w:r>
      <w:r w:rsidR="00481FC4">
        <w:rPr>
          <w:rFonts w:ascii="Times New Roman" w:hAnsi="Times New Roman"/>
          <w:color w:val="000000"/>
          <w:sz w:val="20"/>
        </w:rPr>
        <w:t>oth a and c</w:t>
      </w:r>
      <w:r w:rsidR="001D73E0">
        <w:rPr>
          <w:rFonts w:ascii="Times New Roman" w:hAnsi="Times New Roman"/>
          <w:color w:val="000000"/>
          <w:sz w:val="20"/>
        </w:rPr>
        <w:t xml:space="preserve"> are correct</w:t>
      </w:r>
      <w:r>
        <w:rPr>
          <w:rFonts w:ascii="Times New Roman" w:hAnsi="Times New Roman"/>
          <w:color w:val="000000"/>
          <w:sz w:val="20"/>
        </w:rPr>
        <w:t>.</w:t>
      </w:r>
    </w:p>
    <w:p w14:paraId="1FC4E9E0" w14:textId="717A33BD" w:rsidR="001D73E0" w:rsidRPr="001D73E0" w:rsidRDefault="001D73E0" w:rsidP="000C29F2">
      <w:pPr>
        <w:ind w:firstLine="432"/>
        <w:rPr>
          <w:rFonts w:ascii="Times New Roman" w:hAnsi="Times New Roman"/>
          <w:color w:val="000000"/>
          <w:sz w:val="20"/>
        </w:rPr>
      </w:pPr>
      <w:r w:rsidRPr="001D73E0">
        <w:rPr>
          <w:rFonts w:ascii="Times New Roman" w:hAnsi="Times New Roman"/>
          <w:color w:val="000000"/>
          <w:sz w:val="20"/>
        </w:rPr>
        <w:t xml:space="preserve">Answer: </w:t>
      </w:r>
      <w:r w:rsidR="00481FC4" w:rsidRPr="001D73E0">
        <w:rPr>
          <w:rFonts w:ascii="Times New Roman" w:hAnsi="Times New Roman"/>
          <w:color w:val="000000"/>
          <w:sz w:val="20"/>
        </w:rPr>
        <w:t>B</w:t>
      </w:r>
    </w:p>
    <w:p w14:paraId="604CFFA7" w14:textId="77777777" w:rsidR="001D73E0" w:rsidRDefault="001D73E0" w:rsidP="000C29F2">
      <w:pPr>
        <w:ind w:firstLine="432"/>
        <w:rPr>
          <w:rFonts w:ascii="Times New Roman" w:hAnsi="Times New Roman"/>
          <w:color w:val="000000"/>
          <w:sz w:val="20"/>
        </w:rPr>
      </w:pPr>
      <w:r>
        <w:rPr>
          <w:rFonts w:ascii="Times New Roman" w:hAnsi="Times New Roman"/>
          <w:color w:val="000000"/>
          <w:sz w:val="20"/>
        </w:rPr>
        <w:t xml:space="preserve">Page number: </w:t>
      </w:r>
      <w:r w:rsidR="00481FC4">
        <w:rPr>
          <w:rFonts w:ascii="Times New Roman" w:hAnsi="Times New Roman"/>
          <w:color w:val="000000"/>
          <w:sz w:val="20"/>
        </w:rPr>
        <w:t>8</w:t>
      </w:r>
      <w:r>
        <w:rPr>
          <w:rFonts w:ascii="Times New Roman" w:hAnsi="Times New Roman"/>
          <w:color w:val="000000"/>
          <w:sz w:val="20"/>
        </w:rPr>
        <w:t>4</w:t>
      </w:r>
    </w:p>
    <w:p w14:paraId="04F89C3D" w14:textId="74B1762C" w:rsidR="00481FC4" w:rsidRDefault="001D73E0" w:rsidP="000C29F2">
      <w:pPr>
        <w:ind w:left="432"/>
        <w:rPr>
          <w:rFonts w:ascii="Times New Roman" w:hAnsi="Times New Roman"/>
          <w:sz w:val="20"/>
        </w:rPr>
      </w:pPr>
      <w:r>
        <w:rPr>
          <w:rFonts w:ascii="Times New Roman" w:hAnsi="Times New Roman"/>
          <w:color w:val="000000"/>
          <w:sz w:val="20"/>
        </w:rPr>
        <w:t xml:space="preserve">Feedback: </w:t>
      </w:r>
      <w:r w:rsidRPr="001D73E0">
        <w:rPr>
          <w:rFonts w:ascii="Times New Roman" w:hAnsi="Times New Roman"/>
          <w:color w:val="000000"/>
          <w:sz w:val="20"/>
        </w:rPr>
        <w:t>Free food is an unnatural state of affairs for a pigeon, which in its natural environment must constantly forage for food.</w:t>
      </w:r>
    </w:p>
    <w:p w14:paraId="508E7938" w14:textId="77777777" w:rsidR="00481FC4" w:rsidRDefault="00481FC4" w:rsidP="00481FC4">
      <w:pPr>
        <w:rPr>
          <w:rFonts w:ascii="Times New Roman" w:hAnsi="Times New Roman"/>
          <w:color w:val="000000"/>
          <w:sz w:val="20"/>
        </w:rPr>
      </w:pPr>
    </w:p>
    <w:p w14:paraId="04CD47DE" w14:textId="77777777" w:rsidR="00481FC4" w:rsidRDefault="00481FC4" w:rsidP="00481FC4">
      <w:pPr>
        <w:rPr>
          <w:rFonts w:ascii="Times New Roman" w:hAnsi="Times New Roman"/>
          <w:b/>
        </w:rPr>
      </w:pPr>
    </w:p>
    <w:p w14:paraId="524AC00D" w14:textId="570F75E3" w:rsidR="00481FC4" w:rsidRDefault="00481FC4" w:rsidP="00481FC4">
      <w:pPr>
        <w:pBdr>
          <w:top w:val="single" w:sz="4" w:space="1" w:color="auto"/>
        </w:pBdr>
        <w:rPr>
          <w:rFonts w:ascii="Times New Roman" w:hAnsi="Times New Roman"/>
          <w:sz w:val="20"/>
        </w:rPr>
      </w:pPr>
      <w:r>
        <w:rPr>
          <w:rFonts w:ascii="Times New Roman" w:hAnsi="Times New Roman"/>
          <w:b/>
        </w:rPr>
        <w:t>Fill-in-the-Blank Items</w:t>
      </w:r>
    </w:p>
    <w:p w14:paraId="18B6999A" w14:textId="77777777" w:rsidR="00481FC4" w:rsidRDefault="00481FC4" w:rsidP="00481FC4">
      <w:pPr>
        <w:rPr>
          <w:rFonts w:ascii="Times New Roman" w:hAnsi="Times New Roman"/>
          <w:b/>
        </w:rPr>
      </w:pPr>
      <w:r>
        <w:rPr>
          <w:rFonts w:ascii="Times New Roman" w:hAnsi="Times New Roman"/>
          <w:sz w:val="20"/>
        </w:rPr>
        <w:t>Most of these items are taken from or are very similar to the end-of-chapter test items in the text; the items at the end that are marked WWW are posted on the student resource website.</w:t>
      </w:r>
    </w:p>
    <w:p w14:paraId="302F6B7C" w14:textId="77777777" w:rsidR="00481FC4" w:rsidRDefault="00481FC4" w:rsidP="00481FC4">
      <w:pPr>
        <w:tabs>
          <w:tab w:val="left" w:pos="3330"/>
          <w:tab w:val="left" w:pos="4860"/>
        </w:tabs>
        <w:rPr>
          <w:rFonts w:ascii="Times New Roman" w:hAnsi="Times New Roman"/>
          <w:sz w:val="20"/>
        </w:rPr>
      </w:pPr>
    </w:p>
    <w:p w14:paraId="263B32EA" w14:textId="072A61B5" w:rsidR="00481FC4" w:rsidRDefault="00481FC4" w:rsidP="00481FC4">
      <w:pPr>
        <w:pStyle w:val="BodyTextIndent"/>
        <w:numPr>
          <w:ilvl w:val="0"/>
          <w:numId w:val="9"/>
        </w:numPr>
        <w:rPr>
          <w:rFonts w:ascii="Times New Roman" w:hAnsi="Times New Roman"/>
          <w:sz w:val="20"/>
        </w:rPr>
      </w:pPr>
      <w:r>
        <w:rPr>
          <w:rFonts w:ascii="Times New Roman" w:hAnsi="Times New Roman"/>
          <w:sz w:val="20"/>
        </w:rPr>
        <w:t>Any characteristic of a person, place, or thing that can change can be called a(n) _________.</w:t>
      </w:r>
    </w:p>
    <w:p w14:paraId="481CFDB2" w14:textId="77777777" w:rsidR="00481FC4" w:rsidRDefault="001D73E0"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variable</w:t>
      </w:r>
    </w:p>
    <w:p w14:paraId="1B3D6278" w14:textId="77777777" w:rsidR="001D73E0" w:rsidRDefault="001D73E0" w:rsidP="000C29F2">
      <w:pPr>
        <w:ind w:firstLine="360"/>
        <w:rPr>
          <w:rFonts w:ascii="Times New Roman" w:hAnsi="Times New Roman"/>
          <w:sz w:val="20"/>
        </w:rPr>
      </w:pPr>
      <w:r>
        <w:rPr>
          <w:rFonts w:ascii="Times New Roman" w:hAnsi="Times New Roman"/>
          <w:sz w:val="20"/>
        </w:rPr>
        <w:t>Page number: 51</w:t>
      </w:r>
    </w:p>
    <w:p w14:paraId="1CF7500A" w14:textId="77777777" w:rsidR="00841715" w:rsidRDefault="00841715" w:rsidP="000C29F2">
      <w:pPr>
        <w:ind w:left="360"/>
        <w:rPr>
          <w:rFonts w:ascii="Times New Roman" w:hAnsi="Times New Roman"/>
          <w:sz w:val="20"/>
        </w:rPr>
      </w:pPr>
      <w:r>
        <w:rPr>
          <w:rFonts w:ascii="Times New Roman" w:hAnsi="Times New Roman"/>
          <w:sz w:val="20"/>
        </w:rPr>
        <w:t>Feedback:</w:t>
      </w:r>
      <w:r w:rsidRPr="00841715">
        <w:t xml:space="preserve"> </w:t>
      </w:r>
      <w:r w:rsidRPr="00841715">
        <w:rPr>
          <w:rFonts w:ascii="Times New Roman" w:hAnsi="Times New Roman"/>
          <w:sz w:val="20"/>
        </w:rPr>
        <w:t>A variable is a characteristic of a person, place, or thing that can change (vary) over time or from one situation to another.</w:t>
      </w:r>
    </w:p>
    <w:p w14:paraId="56C65D2F" w14:textId="77777777" w:rsidR="00481FC4" w:rsidRDefault="00481FC4" w:rsidP="00481FC4">
      <w:pPr>
        <w:ind w:left="540" w:hanging="540"/>
        <w:rPr>
          <w:rFonts w:ascii="Times New Roman" w:hAnsi="Times New Roman"/>
          <w:sz w:val="20"/>
        </w:rPr>
      </w:pPr>
    </w:p>
    <w:p w14:paraId="12F1ADD7" w14:textId="334A0EB0" w:rsidR="00481FC4" w:rsidRDefault="00481FC4" w:rsidP="00481FC4">
      <w:pPr>
        <w:numPr>
          <w:ilvl w:val="0"/>
          <w:numId w:val="9"/>
        </w:numPr>
        <w:rPr>
          <w:rFonts w:ascii="Times New Roman" w:hAnsi="Times New Roman"/>
          <w:sz w:val="20"/>
        </w:rPr>
      </w:pPr>
      <w:r>
        <w:rPr>
          <w:rFonts w:ascii="Times New Roman" w:hAnsi="Times New Roman"/>
          <w:sz w:val="20"/>
        </w:rPr>
        <w:t xml:space="preserve">In a classical conditioning experiment, one group of dogs first hears a tone and then receives food, while another group of dogs receives food and then hears a tone. Following this, the researcher measures how much the dogs in each group salivate when they simply hear the tone. In this experiment, the order in which tone and food are presented is the </w:t>
      </w:r>
      <w:r w:rsidR="001D73E0">
        <w:rPr>
          <w:rFonts w:ascii="Times New Roman" w:hAnsi="Times New Roman"/>
          <w:sz w:val="20"/>
        </w:rPr>
        <w:t>_________</w:t>
      </w:r>
      <w:r>
        <w:rPr>
          <w:rFonts w:ascii="Times New Roman" w:hAnsi="Times New Roman"/>
          <w:sz w:val="20"/>
        </w:rPr>
        <w:t xml:space="preserve"> variable, while the amount of salivation to the tone is the _________ variable.</w:t>
      </w:r>
    </w:p>
    <w:p w14:paraId="5CA6DBCF" w14:textId="77777777" w:rsidR="00481FC4" w:rsidRDefault="00841715"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independent; dependent</w:t>
      </w:r>
    </w:p>
    <w:p w14:paraId="084B71B7" w14:textId="77777777" w:rsidR="00841715" w:rsidRDefault="00841715" w:rsidP="000C29F2">
      <w:pPr>
        <w:ind w:firstLine="360"/>
        <w:rPr>
          <w:rFonts w:ascii="Times New Roman" w:hAnsi="Times New Roman"/>
          <w:sz w:val="20"/>
        </w:rPr>
      </w:pPr>
      <w:r>
        <w:rPr>
          <w:rFonts w:ascii="Times New Roman" w:hAnsi="Times New Roman"/>
          <w:sz w:val="20"/>
        </w:rPr>
        <w:t>Page number: 52</w:t>
      </w:r>
    </w:p>
    <w:p w14:paraId="515620F8" w14:textId="516F2EBC" w:rsidR="00841715" w:rsidRDefault="00841715" w:rsidP="000C29F2">
      <w:pPr>
        <w:ind w:left="360"/>
        <w:rPr>
          <w:rFonts w:ascii="Times New Roman" w:hAnsi="Times New Roman"/>
          <w:sz w:val="20"/>
        </w:rPr>
      </w:pPr>
      <w:r>
        <w:rPr>
          <w:rFonts w:ascii="Times New Roman" w:hAnsi="Times New Roman"/>
          <w:sz w:val="20"/>
        </w:rPr>
        <w:t xml:space="preserve">Feedback: </w:t>
      </w:r>
      <w:r w:rsidR="00156B3C">
        <w:rPr>
          <w:rFonts w:ascii="Times New Roman" w:hAnsi="Times New Roman"/>
          <w:sz w:val="20"/>
        </w:rPr>
        <w:t>In this experiment, the order in which tone and food are presented is the</w:t>
      </w:r>
      <w:r w:rsidR="00156B3C" w:rsidRPr="00841715">
        <w:rPr>
          <w:rFonts w:ascii="Times New Roman" w:hAnsi="Times New Roman"/>
          <w:sz w:val="20"/>
        </w:rPr>
        <w:t xml:space="preserve"> </w:t>
      </w:r>
      <w:r w:rsidR="00156B3C">
        <w:rPr>
          <w:rFonts w:ascii="Times New Roman" w:hAnsi="Times New Roman"/>
          <w:sz w:val="20"/>
        </w:rPr>
        <w:t>independent variable, while the amount of salivation to the tone is the</w:t>
      </w:r>
      <w:r w:rsidR="00156B3C" w:rsidRPr="00841715">
        <w:rPr>
          <w:rFonts w:ascii="Times New Roman" w:hAnsi="Times New Roman"/>
          <w:sz w:val="20"/>
        </w:rPr>
        <w:t xml:space="preserve"> </w:t>
      </w:r>
      <w:r w:rsidR="00156B3C">
        <w:rPr>
          <w:rFonts w:ascii="Times New Roman" w:hAnsi="Times New Roman"/>
          <w:sz w:val="20"/>
        </w:rPr>
        <w:t xml:space="preserve">dependent variable. </w:t>
      </w:r>
      <w:r w:rsidRPr="00841715">
        <w:rPr>
          <w:rFonts w:ascii="Times New Roman" w:hAnsi="Times New Roman"/>
          <w:sz w:val="20"/>
        </w:rPr>
        <w:t>The independent variable is the aspect of an experiment that is made to systematically vary across the different conditions in the experiment.</w:t>
      </w:r>
      <w:r w:rsidR="001745B4">
        <w:rPr>
          <w:rFonts w:ascii="Times New Roman" w:hAnsi="Times New Roman"/>
          <w:sz w:val="20"/>
        </w:rPr>
        <w:t xml:space="preserve"> </w:t>
      </w:r>
      <w:r w:rsidRPr="00841715">
        <w:rPr>
          <w:rFonts w:ascii="Times New Roman" w:hAnsi="Times New Roman"/>
          <w:sz w:val="20"/>
        </w:rPr>
        <w:t>The dependent variable is the aspect of an experiment that is allowed to vary freely to see if it is affected by changes in the independent variable.</w:t>
      </w:r>
    </w:p>
    <w:p w14:paraId="703B995E" w14:textId="77777777" w:rsidR="00481FC4" w:rsidRDefault="00481FC4" w:rsidP="00481FC4">
      <w:pPr>
        <w:ind w:left="540" w:hanging="540"/>
        <w:rPr>
          <w:rFonts w:ascii="Times New Roman" w:hAnsi="Times New Roman"/>
          <w:sz w:val="20"/>
        </w:rPr>
      </w:pPr>
    </w:p>
    <w:p w14:paraId="39778BBB" w14:textId="3B224B0F" w:rsidR="00481FC4" w:rsidRDefault="00481FC4" w:rsidP="00481FC4">
      <w:pPr>
        <w:numPr>
          <w:ilvl w:val="0"/>
          <w:numId w:val="9"/>
        </w:numPr>
        <w:rPr>
          <w:rFonts w:ascii="Times New Roman" w:hAnsi="Times New Roman"/>
          <w:sz w:val="20"/>
        </w:rPr>
      </w:pPr>
      <w:r>
        <w:rPr>
          <w:rFonts w:ascii="Times New Roman" w:hAnsi="Times New Roman"/>
          <w:sz w:val="20"/>
        </w:rPr>
        <w:t>Each time it rains, I see an increased number of umbrellas on the street. There appears to be a(n) _________ relationship between the weather and the appearance of umbrellas.</w:t>
      </w:r>
    </w:p>
    <w:p w14:paraId="3A386405" w14:textId="77777777" w:rsidR="00841715" w:rsidRDefault="00841715"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functional</w:t>
      </w:r>
    </w:p>
    <w:p w14:paraId="2061DA8D" w14:textId="77777777" w:rsidR="00841715" w:rsidRDefault="00841715" w:rsidP="000C29F2">
      <w:pPr>
        <w:ind w:firstLine="360"/>
        <w:rPr>
          <w:rFonts w:ascii="Times New Roman" w:hAnsi="Times New Roman"/>
          <w:sz w:val="20"/>
        </w:rPr>
      </w:pPr>
      <w:r>
        <w:rPr>
          <w:rFonts w:ascii="Times New Roman" w:hAnsi="Times New Roman"/>
          <w:sz w:val="20"/>
        </w:rPr>
        <w:t>Page number: 53</w:t>
      </w:r>
    </w:p>
    <w:p w14:paraId="650A18AE" w14:textId="129D3D96" w:rsidR="00841715" w:rsidRDefault="00841715" w:rsidP="000C29F2">
      <w:pPr>
        <w:ind w:left="360"/>
        <w:rPr>
          <w:rFonts w:ascii="Times New Roman" w:hAnsi="Times New Roman"/>
          <w:sz w:val="20"/>
        </w:rPr>
      </w:pPr>
      <w:r>
        <w:rPr>
          <w:rFonts w:ascii="Times New Roman" w:hAnsi="Times New Roman"/>
          <w:sz w:val="20"/>
        </w:rPr>
        <w:t xml:space="preserve">Feedback: </w:t>
      </w:r>
      <w:r w:rsidR="00156B3C">
        <w:rPr>
          <w:rFonts w:ascii="Times New Roman" w:hAnsi="Times New Roman"/>
          <w:sz w:val="20"/>
        </w:rPr>
        <w:t xml:space="preserve">There appears to be a functional relationship between the weather and the appearance of umbrellas. </w:t>
      </w:r>
      <w:r w:rsidRPr="00841715">
        <w:rPr>
          <w:rFonts w:ascii="Times New Roman" w:hAnsi="Times New Roman"/>
          <w:sz w:val="20"/>
        </w:rPr>
        <w:t>A functional relationship can be thought of as a cause-and-effect relationship, with changes in the independent variable being the cause and changes in the dependent variable being the effect.</w:t>
      </w:r>
    </w:p>
    <w:p w14:paraId="4F61B3A9" w14:textId="77777777" w:rsidR="00481FC4" w:rsidRDefault="00481FC4" w:rsidP="000C29F2">
      <w:pPr>
        <w:rPr>
          <w:rFonts w:ascii="Times New Roman" w:hAnsi="Times New Roman"/>
          <w:sz w:val="20"/>
        </w:rPr>
      </w:pPr>
    </w:p>
    <w:p w14:paraId="72363C2C" w14:textId="2DA63F1D" w:rsidR="00481FC4" w:rsidRDefault="00481FC4" w:rsidP="00481FC4">
      <w:pPr>
        <w:numPr>
          <w:ilvl w:val="0"/>
          <w:numId w:val="9"/>
        </w:numPr>
        <w:rPr>
          <w:rFonts w:ascii="Times New Roman" w:hAnsi="Times New Roman"/>
          <w:sz w:val="20"/>
        </w:rPr>
      </w:pPr>
      <w:r>
        <w:rPr>
          <w:rFonts w:ascii="Times New Roman" w:hAnsi="Times New Roman"/>
          <w:sz w:val="20"/>
        </w:rPr>
        <w:t>A knife and spoon are placed side by side in a dinner setting creating spatial _________ between the two utensils.</w:t>
      </w:r>
    </w:p>
    <w:p w14:paraId="25AF65C3" w14:textId="77777777" w:rsidR="00481FC4" w:rsidRDefault="00841715"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contiguity</w:t>
      </w:r>
    </w:p>
    <w:p w14:paraId="54DFB464" w14:textId="77777777" w:rsidR="00841715" w:rsidRDefault="00841715" w:rsidP="000C29F2">
      <w:pPr>
        <w:ind w:firstLine="360"/>
        <w:rPr>
          <w:rFonts w:ascii="Times New Roman" w:hAnsi="Times New Roman"/>
          <w:sz w:val="20"/>
        </w:rPr>
      </w:pPr>
      <w:r>
        <w:rPr>
          <w:rFonts w:ascii="Times New Roman" w:hAnsi="Times New Roman"/>
          <w:sz w:val="20"/>
        </w:rPr>
        <w:t>Page number: 57</w:t>
      </w:r>
    </w:p>
    <w:p w14:paraId="25185644" w14:textId="3306EEF0" w:rsidR="00841715" w:rsidRDefault="00841715" w:rsidP="00DA0912">
      <w:pPr>
        <w:ind w:left="360"/>
        <w:rPr>
          <w:rFonts w:ascii="Times New Roman" w:hAnsi="Times New Roman"/>
          <w:sz w:val="20"/>
        </w:rPr>
      </w:pPr>
      <w:r>
        <w:rPr>
          <w:rFonts w:ascii="Times New Roman" w:hAnsi="Times New Roman"/>
          <w:sz w:val="20"/>
        </w:rPr>
        <w:t xml:space="preserve">Feedback: </w:t>
      </w:r>
      <w:r w:rsidR="00156B3C">
        <w:rPr>
          <w:rFonts w:ascii="Times New Roman" w:hAnsi="Times New Roman"/>
          <w:sz w:val="20"/>
        </w:rPr>
        <w:t>A knife and spoon are placed side by side in a dinner setting creating spatial</w:t>
      </w:r>
      <w:r w:rsidR="00156B3C" w:rsidRPr="00841715">
        <w:rPr>
          <w:rFonts w:ascii="Times New Roman" w:hAnsi="Times New Roman"/>
          <w:sz w:val="20"/>
        </w:rPr>
        <w:t xml:space="preserve"> </w:t>
      </w:r>
      <w:r w:rsidR="00156B3C">
        <w:rPr>
          <w:rFonts w:ascii="Times New Roman" w:hAnsi="Times New Roman"/>
          <w:sz w:val="20"/>
        </w:rPr>
        <w:t xml:space="preserve">contiguity between the two utensils. </w:t>
      </w:r>
      <w:r w:rsidRPr="00841715">
        <w:rPr>
          <w:rFonts w:ascii="Times New Roman" w:hAnsi="Times New Roman"/>
          <w:sz w:val="20"/>
        </w:rPr>
        <w:t>Spatial contiguity is the extent to which events are situated close to each other in space.</w:t>
      </w:r>
    </w:p>
    <w:p w14:paraId="31B244CC" w14:textId="77777777" w:rsidR="00481FC4" w:rsidRDefault="00481FC4" w:rsidP="00481FC4">
      <w:pPr>
        <w:ind w:left="540" w:hanging="540"/>
        <w:rPr>
          <w:rFonts w:ascii="Times New Roman" w:hAnsi="Times New Roman"/>
          <w:sz w:val="20"/>
        </w:rPr>
      </w:pPr>
    </w:p>
    <w:p w14:paraId="1F0614A3" w14:textId="0F4638F4" w:rsidR="00481FC4" w:rsidRDefault="00481FC4" w:rsidP="00481FC4">
      <w:pPr>
        <w:numPr>
          <w:ilvl w:val="0"/>
          <w:numId w:val="9"/>
        </w:numPr>
        <w:rPr>
          <w:rFonts w:ascii="Times New Roman" w:hAnsi="Times New Roman"/>
          <w:sz w:val="20"/>
        </w:rPr>
      </w:pPr>
      <w:r>
        <w:rPr>
          <w:rFonts w:ascii="Times New Roman" w:hAnsi="Times New Roman"/>
          <w:sz w:val="20"/>
        </w:rPr>
        <w:t xml:space="preserve">You have just eaten a very large pizza. It is likely that the reward value of eating a pizza has now (increased/decreased) </w:t>
      </w:r>
      <w:r w:rsidR="001D73E0">
        <w:rPr>
          <w:rFonts w:ascii="Times New Roman" w:hAnsi="Times New Roman"/>
          <w:sz w:val="20"/>
        </w:rPr>
        <w:t>_________</w:t>
      </w:r>
      <w:r w:rsidR="00841715">
        <w:rPr>
          <w:rFonts w:ascii="Times New Roman" w:hAnsi="Times New Roman"/>
          <w:sz w:val="20"/>
        </w:rPr>
        <w:t xml:space="preserve"> </w:t>
      </w:r>
      <w:r>
        <w:rPr>
          <w:rFonts w:ascii="Times New Roman" w:hAnsi="Times New Roman"/>
          <w:sz w:val="20"/>
        </w:rPr>
        <w:t xml:space="preserve">as a function of </w:t>
      </w:r>
      <w:r w:rsidR="001D73E0">
        <w:rPr>
          <w:rFonts w:ascii="Times New Roman" w:hAnsi="Times New Roman"/>
          <w:sz w:val="20"/>
        </w:rPr>
        <w:t>_________</w:t>
      </w:r>
      <w:r>
        <w:rPr>
          <w:rFonts w:ascii="Times New Roman" w:hAnsi="Times New Roman"/>
          <w:sz w:val="20"/>
        </w:rPr>
        <w:t>.</w:t>
      </w:r>
    </w:p>
    <w:p w14:paraId="4752727A" w14:textId="77777777" w:rsidR="00481FC4" w:rsidRDefault="00841715"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decreased; satiation</w:t>
      </w:r>
    </w:p>
    <w:p w14:paraId="40FE942D" w14:textId="77777777" w:rsidR="00841715" w:rsidRDefault="00841715" w:rsidP="000C29F2">
      <w:pPr>
        <w:ind w:firstLine="360"/>
        <w:rPr>
          <w:rFonts w:ascii="Times New Roman" w:hAnsi="Times New Roman"/>
          <w:sz w:val="20"/>
        </w:rPr>
      </w:pPr>
      <w:r>
        <w:rPr>
          <w:rFonts w:ascii="Times New Roman" w:hAnsi="Times New Roman"/>
          <w:sz w:val="20"/>
        </w:rPr>
        <w:t>Page number: 56</w:t>
      </w:r>
    </w:p>
    <w:p w14:paraId="018764BC" w14:textId="4CFA3516" w:rsidR="00841715" w:rsidRDefault="00841715" w:rsidP="000C29F2">
      <w:pPr>
        <w:ind w:left="360"/>
        <w:rPr>
          <w:rFonts w:ascii="Times New Roman" w:hAnsi="Times New Roman"/>
          <w:sz w:val="20"/>
        </w:rPr>
      </w:pPr>
      <w:r>
        <w:rPr>
          <w:rFonts w:ascii="Times New Roman" w:hAnsi="Times New Roman"/>
          <w:sz w:val="20"/>
        </w:rPr>
        <w:t xml:space="preserve">Feedback: </w:t>
      </w:r>
      <w:r w:rsidR="00156B3C">
        <w:rPr>
          <w:rFonts w:ascii="Times New Roman" w:hAnsi="Times New Roman"/>
          <w:sz w:val="20"/>
        </w:rPr>
        <w:t xml:space="preserve">It is likely that the reward value of eating a pizza has now decreased as a function of satiation. </w:t>
      </w:r>
      <w:r w:rsidR="00D1358A">
        <w:rPr>
          <w:rFonts w:ascii="Times New Roman" w:hAnsi="Times New Roman"/>
          <w:sz w:val="20"/>
        </w:rPr>
        <w:t>T</w:t>
      </w:r>
      <w:r w:rsidRPr="00841715">
        <w:rPr>
          <w:rFonts w:ascii="Times New Roman" w:hAnsi="Times New Roman"/>
          <w:sz w:val="20"/>
        </w:rPr>
        <w:t xml:space="preserve">he general rule is that deprivation increases the appetitiveness of an event and satiation decreases its </w:t>
      </w:r>
      <w:r w:rsidR="00D1358A" w:rsidRPr="00841715">
        <w:rPr>
          <w:rFonts w:ascii="Times New Roman" w:hAnsi="Times New Roman"/>
          <w:sz w:val="20"/>
        </w:rPr>
        <w:t>appetitiveness</w:t>
      </w:r>
      <w:r w:rsidR="00D1358A">
        <w:rPr>
          <w:rFonts w:ascii="Times New Roman" w:hAnsi="Times New Roman"/>
          <w:sz w:val="20"/>
        </w:rPr>
        <w:t>.</w:t>
      </w:r>
    </w:p>
    <w:p w14:paraId="4230205E" w14:textId="77777777" w:rsidR="00481FC4" w:rsidRDefault="00481FC4" w:rsidP="00481FC4">
      <w:pPr>
        <w:ind w:left="540" w:hanging="540"/>
        <w:rPr>
          <w:rFonts w:ascii="Times New Roman" w:hAnsi="Times New Roman"/>
          <w:sz w:val="20"/>
        </w:rPr>
      </w:pPr>
    </w:p>
    <w:p w14:paraId="4B568619" w14:textId="68414B50" w:rsidR="00481FC4" w:rsidRDefault="00481FC4" w:rsidP="00481FC4">
      <w:pPr>
        <w:numPr>
          <w:ilvl w:val="0"/>
          <w:numId w:val="9"/>
        </w:numPr>
        <w:rPr>
          <w:rFonts w:ascii="Times New Roman" w:hAnsi="Times New Roman"/>
          <w:sz w:val="20"/>
        </w:rPr>
      </w:pPr>
      <w:r>
        <w:rPr>
          <w:rFonts w:ascii="Times New Roman" w:hAnsi="Times New Roman"/>
          <w:sz w:val="20"/>
        </w:rPr>
        <w:t>Robbie is afraid of spiders while Naseem finds them interesting. A spider is a(n) _________ stimulus to Robbie, and a(n) _________ stimulus to Naseem.</w:t>
      </w:r>
    </w:p>
    <w:p w14:paraId="51634B1E" w14:textId="77777777" w:rsidR="00481FC4" w:rsidRDefault="00D1358A"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aversive; appetitive</w:t>
      </w:r>
    </w:p>
    <w:p w14:paraId="2D9EA20D" w14:textId="2BF31EE5" w:rsidR="00481FC4" w:rsidRDefault="00D1358A" w:rsidP="000C29F2">
      <w:pPr>
        <w:ind w:left="360"/>
        <w:rPr>
          <w:rFonts w:ascii="Times New Roman" w:hAnsi="Times New Roman"/>
          <w:sz w:val="20"/>
        </w:rPr>
      </w:pPr>
      <w:r>
        <w:rPr>
          <w:rFonts w:ascii="Times New Roman" w:hAnsi="Times New Roman"/>
          <w:sz w:val="20"/>
        </w:rPr>
        <w:t>Page number: 5</w:t>
      </w:r>
      <w:r w:rsidR="00967ED6">
        <w:rPr>
          <w:rFonts w:ascii="Times New Roman" w:hAnsi="Times New Roman"/>
          <w:sz w:val="20"/>
        </w:rPr>
        <w:t>4</w:t>
      </w:r>
    </w:p>
    <w:p w14:paraId="39BB8991" w14:textId="5A36ED20" w:rsidR="00D1358A" w:rsidRDefault="00D1358A" w:rsidP="000C29F2">
      <w:pPr>
        <w:ind w:left="360"/>
        <w:rPr>
          <w:rFonts w:ascii="Times New Roman" w:hAnsi="Times New Roman"/>
          <w:sz w:val="20"/>
        </w:rPr>
      </w:pPr>
      <w:r>
        <w:rPr>
          <w:rFonts w:ascii="Times New Roman" w:hAnsi="Times New Roman"/>
          <w:sz w:val="20"/>
        </w:rPr>
        <w:t xml:space="preserve">Feedback: </w:t>
      </w:r>
      <w:r w:rsidR="00967ED6">
        <w:rPr>
          <w:rFonts w:ascii="Times New Roman" w:hAnsi="Times New Roman"/>
          <w:sz w:val="20"/>
        </w:rPr>
        <w:t>A spider is an aversive stimulus to Robbie, and an appetitive stimulus to Naseem.</w:t>
      </w:r>
    </w:p>
    <w:p w14:paraId="6A994608" w14:textId="77777777" w:rsidR="00D1358A" w:rsidRDefault="00D1358A" w:rsidP="00481FC4">
      <w:pPr>
        <w:rPr>
          <w:rFonts w:ascii="Times New Roman" w:hAnsi="Times New Roman"/>
          <w:sz w:val="20"/>
        </w:rPr>
      </w:pPr>
    </w:p>
    <w:p w14:paraId="15209041" w14:textId="435E1591" w:rsidR="00481FC4" w:rsidRDefault="00D67ADD" w:rsidP="00481FC4">
      <w:pPr>
        <w:numPr>
          <w:ilvl w:val="0"/>
          <w:numId w:val="9"/>
        </w:numPr>
        <w:rPr>
          <w:rFonts w:ascii="Times New Roman" w:hAnsi="Times New Roman"/>
          <w:sz w:val="20"/>
        </w:rPr>
      </w:pPr>
      <w:r>
        <w:rPr>
          <w:rFonts w:ascii="Times New Roman" w:hAnsi="Times New Roman"/>
          <w:sz w:val="20"/>
        </w:rPr>
        <w:t>The n</w:t>
      </w:r>
      <w:r w:rsidR="00481FC4">
        <w:rPr>
          <w:rFonts w:ascii="Times New Roman" w:hAnsi="Times New Roman"/>
          <w:sz w:val="20"/>
        </w:rPr>
        <w:t>umber of cigarettes smoked each week is a(n) _________ measure of smoking.</w:t>
      </w:r>
    </w:p>
    <w:p w14:paraId="1D4ABDF2" w14:textId="77777777" w:rsidR="00481FC4" w:rsidRDefault="00D1358A" w:rsidP="000C29F2">
      <w:pPr>
        <w:ind w:firstLine="360"/>
        <w:rPr>
          <w:rFonts w:ascii="Times New Roman" w:hAnsi="Times New Roman"/>
          <w:sz w:val="20"/>
        </w:rPr>
      </w:pPr>
      <w:r>
        <w:rPr>
          <w:rFonts w:ascii="Times New Roman" w:hAnsi="Times New Roman"/>
          <w:sz w:val="20"/>
        </w:rPr>
        <w:lastRenderedPageBreak/>
        <w:t xml:space="preserve">Answer: </w:t>
      </w:r>
      <w:r w:rsidR="00481FC4">
        <w:rPr>
          <w:rFonts w:ascii="Times New Roman" w:hAnsi="Times New Roman"/>
          <w:sz w:val="20"/>
        </w:rPr>
        <w:t>rate</w:t>
      </w:r>
    </w:p>
    <w:p w14:paraId="5765A675" w14:textId="77777777" w:rsidR="00D1358A" w:rsidRDefault="00D1358A" w:rsidP="000C29F2">
      <w:pPr>
        <w:ind w:firstLine="360"/>
        <w:rPr>
          <w:rFonts w:ascii="Times New Roman" w:hAnsi="Times New Roman"/>
          <w:sz w:val="20"/>
        </w:rPr>
      </w:pPr>
      <w:r>
        <w:rPr>
          <w:rFonts w:ascii="Times New Roman" w:hAnsi="Times New Roman"/>
          <w:sz w:val="20"/>
        </w:rPr>
        <w:t>Page number: 59</w:t>
      </w:r>
    </w:p>
    <w:p w14:paraId="71AFC386" w14:textId="6415E4E8" w:rsidR="00D1358A" w:rsidRDefault="00D1358A" w:rsidP="00DA0912">
      <w:pPr>
        <w:ind w:left="360"/>
        <w:rPr>
          <w:rFonts w:ascii="Times New Roman" w:hAnsi="Times New Roman"/>
          <w:sz w:val="20"/>
        </w:rPr>
      </w:pPr>
      <w:r>
        <w:rPr>
          <w:rFonts w:ascii="Times New Roman" w:hAnsi="Times New Roman"/>
          <w:sz w:val="20"/>
        </w:rPr>
        <w:t xml:space="preserve">Feedback: </w:t>
      </w:r>
      <w:r w:rsidR="00156B3C">
        <w:rPr>
          <w:rFonts w:ascii="Times New Roman" w:hAnsi="Times New Roman"/>
          <w:sz w:val="20"/>
        </w:rPr>
        <w:t xml:space="preserve">The number of cigarettes smoked each week is a rate measure of smoking. </w:t>
      </w:r>
      <w:r>
        <w:rPr>
          <w:rFonts w:ascii="Times New Roman" w:hAnsi="Times New Roman"/>
          <w:sz w:val="20"/>
        </w:rPr>
        <w:t>R</w:t>
      </w:r>
      <w:r w:rsidRPr="00D1358A">
        <w:rPr>
          <w:rFonts w:ascii="Times New Roman" w:hAnsi="Times New Roman"/>
          <w:sz w:val="20"/>
        </w:rPr>
        <w:t>ate of response is the frequency with which a response occurs in a certain period of time.</w:t>
      </w:r>
    </w:p>
    <w:p w14:paraId="7EECD088" w14:textId="77777777" w:rsidR="00481FC4" w:rsidRDefault="00481FC4" w:rsidP="00481FC4">
      <w:pPr>
        <w:rPr>
          <w:rFonts w:ascii="Times New Roman" w:hAnsi="Times New Roman"/>
          <w:sz w:val="20"/>
        </w:rPr>
      </w:pPr>
    </w:p>
    <w:p w14:paraId="5E08DE20" w14:textId="1F18EE57" w:rsidR="00481FC4" w:rsidRDefault="00481FC4" w:rsidP="00481FC4">
      <w:pPr>
        <w:numPr>
          <w:ilvl w:val="0"/>
          <w:numId w:val="9"/>
        </w:numPr>
        <w:rPr>
          <w:rFonts w:ascii="Times New Roman" w:hAnsi="Times New Roman"/>
          <w:sz w:val="20"/>
        </w:rPr>
      </w:pPr>
      <w:r>
        <w:rPr>
          <w:rFonts w:ascii="Times New Roman" w:hAnsi="Times New Roman"/>
          <w:sz w:val="20"/>
        </w:rPr>
        <w:t xml:space="preserve">Using a(n) </w:t>
      </w:r>
      <w:r w:rsidR="001D73E0">
        <w:rPr>
          <w:rFonts w:ascii="Times New Roman" w:hAnsi="Times New Roman"/>
          <w:sz w:val="20"/>
        </w:rPr>
        <w:t>_________</w:t>
      </w:r>
      <w:r>
        <w:rPr>
          <w:rFonts w:ascii="Times New Roman" w:hAnsi="Times New Roman"/>
          <w:sz w:val="20"/>
        </w:rPr>
        <w:t xml:space="preserve"> recording procedure, a school psychologist drops into a classroom for a 10-minute period four times each day and notes whether some type of disruption occurs during the time that he is there.</w:t>
      </w:r>
    </w:p>
    <w:p w14:paraId="153E610C" w14:textId="1A7C5121" w:rsidR="00481FC4" w:rsidRDefault="00D1358A"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time-sampl</w:t>
      </w:r>
      <w:r w:rsidR="00156B3C">
        <w:rPr>
          <w:rFonts w:ascii="Times New Roman" w:hAnsi="Times New Roman"/>
          <w:sz w:val="20"/>
        </w:rPr>
        <w:t>e</w:t>
      </w:r>
    </w:p>
    <w:p w14:paraId="151DC0A9" w14:textId="77777777" w:rsidR="00D1358A" w:rsidRDefault="00D1358A" w:rsidP="000C29F2">
      <w:pPr>
        <w:ind w:firstLine="360"/>
        <w:rPr>
          <w:rFonts w:ascii="Times New Roman" w:hAnsi="Times New Roman"/>
          <w:sz w:val="20"/>
        </w:rPr>
      </w:pPr>
      <w:r>
        <w:rPr>
          <w:rFonts w:ascii="Times New Roman" w:hAnsi="Times New Roman"/>
          <w:sz w:val="20"/>
        </w:rPr>
        <w:t>Page number: 63</w:t>
      </w:r>
    </w:p>
    <w:p w14:paraId="3174C8D2" w14:textId="025CE719" w:rsidR="00D1358A" w:rsidRDefault="00D1358A" w:rsidP="000C29F2">
      <w:pPr>
        <w:ind w:left="360"/>
        <w:rPr>
          <w:rFonts w:ascii="Times New Roman" w:hAnsi="Times New Roman"/>
          <w:sz w:val="20"/>
        </w:rPr>
      </w:pPr>
      <w:r>
        <w:rPr>
          <w:rFonts w:ascii="Times New Roman" w:hAnsi="Times New Roman"/>
          <w:sz w:val="20"/>
        </w:rPr>
        <w:t>Feedback:</w:t>
      </w:r>
      <w:r w:rsidRPr="00D1358A">
        <w:rPr>
          <w:rFonts w:ascii="Times New Roman" w:hAnsi="Times New Roman"/>
          <w:sz w:val="20"/>
        </w:rPr>
        <w:t xml:space="preserve"> </w:t>
      </w:r>
      <w:r w:rsidR="00156B3C">
        <w:rPr>
          <w:rFonts w:ascii="Times New Roman" w:hAnsi="Times New Roman"/>
          <w:sz w:val="20"/>
        </w:rPr>
        <w:t xml:space="preserve">The school psychologist uses a time-sample recording procedure. </w:t>
      </w:r>
      <w:r w:rsidRPr="00D1358A">
        <w:rPr>
          <w:rFonts w:ascii="Times New Roman" w:hAnsi="Times New Roman"/>
          <w:sz w:val="20"/>
        </w:rPr>
        <w:t>In time-sample recording, one measures whether or not a behavior occurs during each interval within a series of discontinuous intervals</w:t>
      </w:r>
      <w:r>
        <w:rPr>
          <w:rFonts w:ascii="Times New Roman" w:hAnsi="Times New Roman"/>
          <w:sz w:val="20"/>
        </w:rPr>
        <w:t>.</w:t>
      </w:r>
    </w:p>
    <w:p w14:paraId="6848E752" w14:textId="77777777" w:rsidR="00481FC4" w:rsidRDefault="00481FC4" w:rsidP="000C29F2">
      <w:pPr>
        <w:rPr>
          <w:rFonts w:ascii="Times New Roman" w:hAnsi="Times New Roman"/>
          <w:sz w:val="20"/>
        </w:rPr>
      </w:pPr>
    </w:p>
    <w:p w14:paraId="4FDF161F" w14:textId="2E412A71" w:rsidR="00481FC4" w:rsidRDefault="00481FC4" w:rsidP="00481FC4">
      <w:pPr>
        <w:numPr>
          <w:ilvl w:val="0"/>
          <w:numId w:val="9"/>
        </w:numPr>
        <w:rPr>
          <w:rFonts w:ascii="Times New Roman" w:hAnsi="Times New Roman"/>
          <w:sz w:val="20"/>
        </w:rPr>
      </w:pPr>
      <w:r>
        <w:rPr>
          <w:rFonts w:ascii="Times New Roman" w:hAnsi="Times New Roman"/>
          <w:sz w:val="20"/>
        </w:rPr>
        <w:t>An ABCAC design is a type of _________ design.</w:t>
      </w:r>
    </w:p>
    <w:p w14:paraId="3C607B3A" w14:textId="7F58D0CE" w:rsidR="00481FC4" w:rsidRDefault="00D1358A" w:rsidP="00481FC4">
      <w:pPr>
        <w:ind w:left="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reversal</w:t>
      </w:r>
    </w:p>
    <w:p w14:paraId="5C644359" w14:textId="77777777" w:rsidR="00D1358A" w:rsidRDefault="00D1358A" w:rsidP="00481FC4">
      <w:pPr>
        <w:ind w:left="360"/>
        <w:rPr>
          <w:rFonts w:ascii="Times New Roman" w:hAnsi="Times New Roman"/>
          <w:sz w:val="20"/>
        </w:rPr>
      </w:pPr>
      <w:r>
        <w:rPr>
          <w:rFonts w:ascii="Times New Roman" w:hAnsi="Times New Roman"/>
          <w:sz w:val="20"/>
        </w:rPr>
        <w:t xml:space="preserve">Page number: </w:t>
      </w:r>
      <w:r w:rsidR="00561218">
        <w:rPr>
          <w:rFonts w:ascii="Times New Roman" w:hAnsi="Times New Roman"/>
          <w:sz w:val="20"/>
        </w:rPr>
        <w:t>74</w:t>
      </w:r>
    </w:p>
    <w:p w14:paraId="0D78A106" w14:textId="77777777" w:rsidR="00D1358A" w:rsidRDefault="00D1358A" w:rsidP="00481FC4">
      <w:pPr>
        <w:ind w:left="360"/>
        <w:rPr>
          <w:rFonts w:ascii="Times New Roman" w:hAnsi="Times New Roman"/>
          <w:sz w:val="20"/>
        </w:rPr>
      </w:pPr>
      <w:r>
        <w:rPr>
          <w:rFonts w:ascii="Times New Roman" w:hAnsi="Times New Roman"/>
          <w:sz w:val="20"/>
        </w:rPr>
        <w:t xml:space="preserve">Feedback: </w:t>
      </w:r>
      <w:r w:rsidR="00561218" w:rsidRPr="00561218">
        <w:rPr>
          <w:rFonts w:ascii="Times New Roman" w:hAnsi="Times New Roman"/>
          <w:sz w:val="20"/>
        </w:rPr>
        <w:t>A reversal design consists of repeated alternations between a baseline phase and a treatment phase</w:t>
      </w:r>
      <w:r w:rsidR="00561218">
        <w:rPr>
          <w:rFonts w:ascii="Times New Roman" w:hAnsi="Times New Roman"/>
          <w:sz w:val="20"/>
        </w:rPr>
        <w:t>. When a reversal design assesses more than one treatment method, it is also called an ABCAC design.</w:t>
      </w:r>
    </w:p>
    <w:p w14:paraId="67C62809" w14:textId="77777777" w:rsidR="00481FC4" w:rsidRDefault="00481FC4" w:rsidP="000C29F2">
      <w:pPr>
        <w:rPr>
          <w:rFonts w:ascii="Times New Roman" w:hAnsi="Times New Roman"/>
          <w:sz w:val="20"/>
        </w:rPr>
      </w:pPr>
    </w:p>
    <w:p w14:paraId="37FADEB3" w14:textId="0D4F78EF" w:rsidR="00481FC4" w:rsidRDefault="00481FC4" w:rsidP="00481FC4">
      <w:pPr>
        <w:numPr>
          <w:ilvl w:val="0"/>
          <w:numId w:val="9"/>
        </w:numPr>
        <w:rPr>
          <w:rFonts w:ascii="Times New Roman" w:hAnsi="Times New Roman"/>
          <w:sz w:val="20"/>
        </w:rPr>
      </w:pPr>
      <w:r>
        <w:rPr>
          <w:rFonts w:ascii="Times New Roman" w:hAnsi="Times New Roman"/>
          <w:sz w:val="20"/>
        </w:rPr>
        <w:t>The reversal design is also known as a(n) _________ design.</w:t>
      </w:r>
    </w:p>
    <w:p w14:paraId="2E3E556A" w14:textId="77777777" w:rsidR="00481FC4" w:rsidRDefault="00561218"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ABAB</w:t>
      </w:r>
    </w:p>
    <w:p w14:paraId="285F9BED" w14:textId="77777777" w:rsidR="00561218" w:rsidRDefault="00561218" w:rsidP="000C29F2">
      <w:pPr>
        <w:ind w:firstLine="360"/>
        <w:rPr>
          <w:rFonts w:ascii="Times New Roman" w:hAnsi="Times New Roman"/>
          <w:sz w:val="20"/>
        </w:rPr>
      </w:pPr>
      <w:r>
        <w:rPr>
          <w:rFonts w:ascii="Times New Roman" w:hAnsi="Times New Roman"/>
          <w:sz w:val="20"/>
        </w:rPr>
        <w:t>Page number: 73</w:t>
      </w:r>
    </w:p>
    <w:p w14:paraId="133EF0D5" w14:textId="3CDF134F" w:rsidR="00561218" w:rsidRDefault="00561218" w:rsidP="000C29F2">
      <w:pPr>
        <w:ind w:firstLine="360"/>
        <w:rPr>
          <w:rFonts w:ascii="Times New Roman" w:hAnsi="Times New Roman"/>
          <w:sz w:val="20"/>
        </w:rPr>
      </w:pPr>
      <w:r>
        <w:rPr>
          <w:rFonts w:ascii="Times New Roman" w:hAnsi="Times New Roman"/>
          <w:sz w:val="20"/>
        </w:rPr>
        <w:t>Feedback: T</w:t>
      </w:r>
      <w:r w:rsidRPr="00561218">
        <w:rPr>
          <w:rFonts w:ascii="Times New Roman" w:hAnsi="Times New Roman"/>
          <w:sz w:val="20"/>
        </w:rPr>
        <w:t>he reve</w:t>
      </w:r>
      <w:r>
        <w:rPr>
          <w:rFonts w:ascii="Times New Roman" w:hAnsi="Times New Roman"/>
          <w:sz w:val="20"/>
        </w:rPr>
        <w:t xml:space="preserve">rsal design </w:t>
      </w:r>
      <w:r w:rsidRPr="00561218">
        <w:rPr>
          <w:rFonts w:ascii="Times New Roman" w:hAnsi="Times New Roman"/>
          <w:sz w:val="20"/>
        </w:rPr>
        <w:t>is sometimes als</w:t>
      </w:r>
      <w:r>
        <w:rPr>
          <w:rFonts w:ascii="Times New Roman" w:hAnsi="Times New Roman"/>
          <w:sz w:val="20"/>
        </w:rPr>
        <w:t>o called an ABA or ABAB design.</w:t>
      </w:r>
    </w:p>
    <w:p w14:paraId="70A9E2A2" w14:textId="77777777" w:rsidR="00481FC4" w:rsidRDefault="00481FC4" w:rsidP="00561218">
      <w:pPr>
        <w:rPr>
          <w:rFonts w:ascii="Times New Roman" w:hAnsi="Times New Roman"/>
          <w:sz w:val="20"/>
        </w:rPr>
      </w:pPr>
    </w:p>
    <w:p w14:paraId="40685717" w14:textId="385658C6" w:rsidR="00481FC4" w:rsidRDefault="00481FC4" w:rsidP="00481FC4">
      <w:pPr>
        <w:numPr>
          <w:ilvl w:val="0"/>
          <w:numId w:val="9"/>
        </w:numPr>
        <w:rPr>
          <w:rFonts w:ascii="Times New Roman" w:hAnsi="Times New Roman"/>
          <w:sz w:val="20"/>
        </w:rPr>
      </w:pPr>
      <w:r>
        <w:rPr>
          <w:rFonts w:ascii="Times New Roman" w:hAnsi="Times New Roman"/>
          <w:sz w:val="20"/>
        </w:rPr>
        <w:t xml:space="preserve">After Trish told Jennifer that Lorne was the most popular guy in school, Jennifer became extremely interested in him. Trish’s statement about Lorne apparently functioned as a(n) </w:t>
      </w:r>
      <w:r w:rsidR="001D73E0">
        <w:rPr>
          <w:rFonts w:ascii="Times New Roman" w:hAnsi="Times New Roman"/>
          <w:sz w:val="20"/>
        </w:rPr>
        <w:t>_________</w:t>
      </w:r>
      <w:r>
        <w:rPr>
          <w:rFonts w:ascii="Times New Roman" w:hAnsi="Times New Roman"/>
          <w:sz w:val="20"/>
        </w:rPr>
        <w:t xml:space="preserve"> that increased Lorne’s value as a(n) _________ stimulus.</w:t>
      </w:r>
    </w:p>
    <w:p w14:paraId="7DE1D91B" w14:textId="77777777" w:rsidR="00481FC4" w:rsidRDefault="00561218"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establishing operation; appetitive</w:t>
      </w:r>
    </w:p>
    <w:p w14:paraId="5C52D326" w14:textId="77777777" w:rsidR="00561218" w:rsidRDefault="00561218" w:rsidP="000C29F2">
      <w:pPr>
        <w:ind w:firstLine="360"/>
        <w:rPr>
          <w:rFonts w:ascii="Times New Roman" w:hAnsi="Times New Roman"/>
          <w:sz w:val="20"/>
        </w:rPr>
      </w:pPr>
      <w:r>
        <w:rPr>
          <w:rFonts w:ascii="Times New Roman" w:hAnsi="Times New Roman"/>
          <w:sz w:val="20"/>
        </w:rPr>
        <w:t>Page number: 56</w:t>
      </w:r>
    </w:p>
    <w:p w14:paraId="707B39D6" w14:textId="7FC75B5A" w:rsidR="00561218" w:rsidRDefault="00561218" w:rsidP="00DA0912">
      <w:pPr>
        <w:ind w:left="360"/>
        <w:rPr>
          <w:rFonts w:ascii="Times New Roman" w:hAnsi="Times New Roman"/>
          <w:sz w:val="20"/>
        </w:rPr>
      </w:pPr>
      <w:r>
        <w:rPr>
          <w:rFonts w:ascii="Times New Roman" w:hAnsi="Times New Roman"/>
          <w:sz w:val="20"/>
        </w:rPr>
        <w:t xml:space="preserve">Feedback: </w:t>
      </w:r>
      <w:r w:rsidR="00156B3C">
        <w:rPr>
          <w:rFonts w:ascii="Times New Roman" w:hAnsi="Times New Roman"/>
          <w:sz w:val="20"/>
        </w:rPr>
        <w:t>Trish’s statement about Lorne apparently functioned as an establishing operation that increased Lorne’s value as an appetitive stimulus.</w:t>
      </w:r>
      <w:r w:rsidR="00156B3C" w:rsidRPr="00561218">
        <w:rPr>
          <w:rFonts w:ascii="Times New Roman" w:hAnsi="Times New Roman"/>
          <w:sz w:val="20"/>
        </w:rPr>
        <w:t xml:space="preserve"> </w:t>
      </w:r>
      <w:r w:rsidRPr="00561218">
        <w:rPr>
          <w:rFonts w:ascii="Times New Roman" w:hAnsi="Times New Roman"/>
          <w:sz w:val="20"/>
        </w:rPr>
        <w:t>An establishing operation is a procedure that increases the appetitiveness or aversiveness of an event</w:t>
      </w:r>
      <w:r>
        <w:rPr>
          <w:rFonts w:ascii="Times New Roman" w:hAnsi="Times New Roman"/>
          <w:sz w:val="20"/>
        </w:rPr>
        <w:t>.</w:t>
      </w:r>
    </w:p>
    <w:p w14:paraId="4266A933" w14:textId="77777777" w:rsidR="00481FC4" w:rsidRDefault="00481FC4" w:rsidP="000C29F2">
      <w:pPr>
        <w:rPr>
          <w:rFonts w:ascii="Times New Roman" w:hAnsi="Times New Roman"/>
          <w:sz w:val="20"/>
        </w:rPr>
      </w:pPr>
    </w:p>
    <w:p w14:paraId="7775D713" w14:textId="63987048" w:rsidR="00481FC4" w:rsidRDefault="00481FC4" w:rsidP="00481FC4">
      <w:pPr>
        <w:numPr>
          <w:ilvl w:val="0"/>
          <w:numId w:val="9"/>
        </w:numPr>
        <w:rPr>
          <w:rFonts w:ascii="Times New Roman" w:hAnsi="Times New Roman"/>
          <w:sz w:val="20"/>
        </w:rPr>
      </w:pPr>
      <w:r>
        <w:rPr>
          <w:rFonts w:ascii="Times New Roman" w:hAnsi="Times New Roman"/>
          <w:sz w:val="20"/>
        </w:rPr>
        <w:t>On a cumulative recorder, a gradually sloping line indicates a(n) ________</w:t>
      </w:r>
      <w:r w:rsidR="00561218">
        <w:rPr>
          <w:rFonts w:ascii="Times New Roman" w:hAnsi="Times New Roman"/>
          <w:sz w:val="20"/>
        </w:rPr>
        <w:t>_</w:t>
      </w:r>
      <w:r>
        <w:rPr>
          <w:rFonts w:ascii="Times New Roman" w:hAnsi="Times New Roman"/>
          <w:sz w:val="20"/>
        </w:rPr>
        <w:t xml:space="preserve"> rate of response while a steep line indicates a(n) ________</w:t>
      </w:r>
      <w:r w:rsidR="00D67ADD">
        <w:rPr>
          <w:rFonts w:ascii="Times New Roman" w:hAnsi="Times New Roman"/>
          <w:sz w:val="20"/>
        </w:rPr>
        <w:t>_</w:t>
      </w:r>
      <w:r>
        <w:rPr>
          <w:rFonts w:ascii="Times New Roman" w:hAnsi="Times New Roman"/>
          <w:sz w:val="20"/>
        </w:rPr>
        <w:t xml:space="preserve"> rate of response. By contrast, a(n) _________ line indicates no response.</w:t>
      </w:r>
    </w:p>
    <w:p w14:paraId="7EC8F407" w14:textId="77777777" w:rsidR="00481FC4" w:rsidRDefault="00561218"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low; high; flat</w:t>
      </w:r>
    </w:p>
    <w:p w14:paraId="7E46A1C2" w14:textId="77777777" w:rsidR="00B8159F" w:rsidRDefault="00B8159F" w:rsidP="000C29F2">
      <w:pPr>
        <w:ind w:firstLine="360"/>
        <w:rPr>
          <w:rFonts w:ascii="Times New Roman" w:hAnsi="Times New Roman"/>
          <w:sz w:val="20"/>
        </w:rPr>
      </w:pPr>
      <w:r>
        <w:rPr>
          <w:rFonts w:ascii="Times New Roman" w:hAnsi="Times New Roman"/>
          <w:sz w:val="20"/>
        </w:rPr>
        <w:t>Page number: 60</w:t>
      </w:r>
    </w:p>
    <w:p w14:paraId="76B87AFF" w14:textId="77777777" w:rsidR="00B8159F" w:rsidRDefault="00B8159F" w:rsidP="000C29F2">
      <w:pPr>
        <w:ind w:left="360"/>
        <w:rPr>
          <w:rFonts w:ascii="Times New Roman" w:hAnsi="Times New Roman"/>
          <w:sz w:val="20"/>
        </w:rPr>
      </w:pPr>
      <w:r>
        <w:rPr>
          <w:rFonts w:ascii="Times New Roman" w:hAnsi="Times New Roman"/>
          <w:sz w:val="20"/>
        </w:rPr>
        <w:t>Feedback: A</w:t>
      </w:r>
      <w:r w:rsidRPr="00B8159F">
        <w:rPr>
          <w:rFonts w:ascii="Times New Roman" w:hAnsi="Times New Roman"/>
          <w:sz w:val="20"/>
        </w:rPr>
        <w:t xml:space="preserve"> low rate of response produces a line that slopes upward at a shallow angle (because the pen is slowly moving upward</w:t>
      </w:r>
      <w:r>
        <w:rPr>
          <w:rFonts w:ascii="Times New Roman" w:hAnsi="Times New Roman"/>
          <w:sz w:val="20"/>
        </w:rPr>
        <w:t xml:space="preserve"> </w:t>
      </w:r>
      <w:r w:rsidRPr="00B8159F">
        <w:rPr>
          <w:rFonts w:ascii="Times New Roman" w:hAnsi="Times New Roman"/>
          <w:sz w:val="20"/>
        </w:rPr>
        <w:t>while the paper</w:t>
      </w:r>
      <w:r>
        <w:rPr>
          <w:rFonts w:ascii="Times New Roman" w:hAnsi="Times New Roman"/>
          <w:sz w:val="20"/>
        </w:rPr>
        <w:t xml:space="preserve"> </w:t>
      </w:r>
      <w:r w:rsidRPr="00B8159F">
        <w:rPr>
          <w:rFonts w:ascii="Times New Roman" w:hAnsi="Times New Roman"/>
          <w:sz w:val="20"/>
        </w:rPr>
        <w:t>passes</w:t>
      </w:r>
      <w:r>
        <w:rPr>
          <w:rFonts w:ascii="Times New Roman" w:hAnsi="Times New Roman"/>
          <w:sz w:val="20"/>
        </w:rPr>
        <w:t xml:space="preserve"> </w:t>
      </w:r>
      <w:r w:rsidRPr="00B8159F">
        <w:rPr>
          <w:rFonts w:ascii="Times New Roman" w:hAnsi="Times New Roman"/>
          <w:sz w:val="20"/>
        </w:rPr>
        <w:t>beneath</w:t>
      </w:r>
      <w:r>
        <w:rPr>
          <w:rFonts w:ascii="Times New Roman" w:hAnsi="Times New Roman"/>
          <w:sz w:val="20"/>
        </w:rPr>
        <w:t xml:space="preserve"> </w:t>
      </w:r>
      <w:r w:rsidRPr="00B8159F">
        <w:rPr>
          <w:rFonts w:ascii="Times New Roman" w:hAnsi="Times New Roman"/>
          <w:sz w:val="20"/>
        </w:rPr>
        <w:t>it),whereas</w:t>
      </w:r>
      <w:r>
        <w:rPr>
          <w:rFonts w:ascii="Times New Roman" w:hAnsi="Times New Roman"/>
          <w:sz w:val="20"/>
        </w:rPr>
        <w:t xml:space="preserve"> </w:t>
      </w:r>
      <w:r w:rsidRPr="00B8159F">
        <w:rPr>
          <w:rFonts w:ascii="Times New Roman" w:hAnsi="Times New Roman"/>
          <w:sz w:val="20"/>
        </w:rPr>
        <w:t>a</w:t>
      </w:r>
      <w:r>
        <w:rPr>
          <w:rFonts w:ascii="Times New Roman" w:hAnsi="Times New Roman"/>
          <w:sz w:val="20"/>
        </w:rPr>
        <w:t xml:space="preserve"> </w:t>
      </w:r>
      <w:r w:rsidRPr="00B8159F">
        <w:rPr>
          <w:rFonts w:ascii="Times New Roman" w:hAnsi="Times New Roman"/>
          <w:sz w:val="20"/>
        </w:rPr>
        <w:t>high rate</w:t>
      </w:r>
      <w:r>
        <w:rPr>
          <w:rFonts w:ascii="Times New Roman" w:hAnsi="Times New Roman"/>
          <w:sz w:val="20"/>
        </w:rPr>
        <w:t xml:space="preserve"> </w:t>
      </w:r>
      <w:r w:rsidRPr="00B8159F">
        <w:rPr>
          <w:rFonts w:ascii="Times New Roman" w:hAnsi="Times New Roman"/>
          <w:sz w:val="20"/>
        </w:rPr>
        <w:t>of</w:t>
      </w:r>
      <w:r>
        <w:rPr>
          <w:rFonts w:ascii="Times New Roman" w:hAnsi="Times New Roman"/>
          <w:sz w:val="20"/>
        </w:rPr>
        <w:t xml:space="preserve"> </w:t>
      </w:r>
      <w:r w:rsidRPr="00B8159F">
        <w:rPr>
          <w:rFonts w:ascii="Times New Roman" w:hAnsi="Times New Roman"/>
          <w:sz w:val="20"/>
        </w:rPr>
        <w:t>response</w:t>
      </w:r>
      <w:r>
        <w:rPr>
          <w:rFonts w:ascii="Times New Roman" w:hAnsi="Times New Roman"/>
          <w:sz w:val="20"/>
        </w:rPr>
        <w:t xml:space="preserve"> </w:t>
      </w:r>
      <w:r w:rsidRPr="00B8159F">
        <w:rPr>
          <w:rFonts w:ascii="Times New Roman" w:hAnsi="Times New Roman"/>
          <w:sz w:val="20"/>
        </w:rPr>
        <w:t>produces</w:t>
      </w:r>
      <w:r>
        <w:rPr>
          <w:rFonts w:ascii="Times New Roman" w:hAnsi="Times New Roman"/>
          <w:sz w:val="20"/>
        </w:rPr>
        <w:t xml:space="preserve"> </w:t>
      </w:r>
      <w:r w:rsidRPr="00B8159F">
        <w:rPr>
          <w:rFonts w:ascii="Times New Roman" w:hAnsi="Times New Roman"/>
          <w:sz w:val="20"/>
        </w:rPr>
        <w:t>a</w:t>
      </w:r>
      <w:r>
        <w:rPr>
          <w:rFonts w:ascii="Times New Roman" w:hAnsi="Times New Roman"/>
          <w:sz w:val="20"/>
        </w:rPr>
        <w:t xml:space="preserve"> </w:t>
      </w:r>
      <w:r w:rsidRPr="00B8159F">
        <w:rPr>
          <w:rFonts w:ascii="Times New Roman" w:hAnsi="Times New Roman"/>
          <w:sz w:val="20"/>
        </w:rPr>
        <w:t>line</w:t>
      </w:r>
      <w:r>
        <w:rPr>
          <w:rFonts w:ascii="Times New Roman" w:hAnsi="Times New Roman"/>
          <w:sz w:val="20"/>
        </w:rPr>
        <w:t xml:space="preserve"> </w:t>
      </w:r>
      <w:r w:rsidRPr="00B8159F">
        <w:rPr>
          <w:rFonts w:ascii="Times New Roman" w:hAnsi="Times New Roman"/>
          <w:sz w:val="20"/>
        </w:rPr>
        <w:t>that</w:t>
      </w:r>
      <w:r>
        <w:rPr>
          <w:rFonts w:ascii="Times New Roman" w:hAnsi="Times New Roman"/>
          <w:sz w:val="20"/>
        </w:rPr>
        <w:t xml:space="preserve"> </w:t>
      </w:r>
      <w:r w:rsidRPr="00B8159F">
        <w:rPr>
          <w:rFonts w:ascii="Times New Roman" w:hAnsi="Times New Roman"/>
          <w:sz w:val="20"/>
        </w:rPr>
        <w:t>slopes</w:t>
      </w:r>
      <w:r>
        <w:rPr>
          <w:rFonts w:ascii="Times New Roman" w:hAnsi="Times New Roman"/>
          <w:sz w:val="20"/>
        </w:rPr>
        <w:t xml:space="preserve"> </w:t>
      </w:r>
      <w:r w:rsidRPr="00B8159F">
        <w:rPr>
          <w:rFonts w:ascii="Times New Roman" w:hAnsi="Times New Roman"/>
          <w:sz w:val="20"/>
        </w:rPr>
        <w:t>upward</w:t>
      </w:r>
      <w:r>
        <w:rPr>
          <w:rFonts w:ascii="Times New Roman" w:hAnsi="Times New Roman"/>
          <w:sz w:val="20"/>
        </w:rPr>
        <w:t xml:space="preserve"> </w:t>
      </w:r>
      <w:r w:rsidRPr="00B8159F">
        <w:rPr>
          <w:rFonts w:ascii="Times New Roman" w:hAnsi="Times New Roman"/>
          <w:sz w:val="20"/>
        </w:rPr>
        <w:t>at</w:t>
      </w:r>
      <w:r>
        <w:rPr>
          <w:rFonts w:ascii="Times New Roman" w:hAnsi="Times New Roman"/>
          <w:sz w:val="20"/>
        </w:rPr>
        <w:t xml:space="preserve"> </w:t>
      </w:r>
      <w:r w:rsidRPr="00B8159F">
        <w:rPr>
          <w:rFonts w:ascii="Times New Roman" w:hAnsi="Times New Roman"/>
          <w:sz w:val="20"/>
        </w:rPr>
        <w:t>a</w:t>
      </w:r>
      <w:r>
        <w:rPr>
          <w:rFonts w:ascii="Times New Roman" w:hAnsi="Times New Roman"/>
          <w:sz w:val="20"/>
        </w:rPr>
        <w:t xml:space="preserve"> </w:t>
      </w:r>
      <w:r w:rsidRPr="00B8159F">
        <w:rPr>
          <w:rFonts w:ascii="Times New Roman" w:hAnsi="Times New Roman"/>
          <w:sz w:val="20"/>
        </w:rPr>
        <w:t>steep</w:t>
      </w:r>
      <w:r>
        <w:rPr>
          <w:rFonts w:ascii="Times New Roman" w:hAnsi="Times New Roman"/>
          <w:sz w:val="20"/>
        </w:rPr>
        <w:t xml:space="preserve"> </w:t>
      </w:r>
      <w:r w:rsidRPr="00B8159F">
        <w:rPr>
          <w:rFonts w:ascii="Times New Roman" w:hAnsi="Times New Roman"/>
          <w:sz w:val="20"/>
        </w:rPr>
        <w:t>angle</w:t>
      </w:r>
      <w:r>
        <w:rPr>
          <w:rFonts w:ascii="Times New Roman" w:hAnsi="Times New Roman"/>
          <w:sz w:val="20"/>
        </w:rPr>
        <w:t>.</w:t>
      </w:r>
    </w:p>
    <w:p w14:paraId="1E537BA7" w14:textId="77777777" w:rsidR="00481FC4" w:rsidRDefault="00481FC4" w:rsidP="000C29F2">
      <w:pPr>
        <w:rPr>
          <w:rFonts w:ascii="Times New Roman" w:hAnsi="Times New Roman"/>
          <w:sz w:val="20"/>
        </w:rPr>
      </w:pPr>
    </w:p>
    <w:p w14:paraId="03BB889E" w14:textId="7E2033F2" w:rsidR="00481FC4" w:rsidRDefault="00481FC4" w:rsidP="00481FC4">
      <w:pPr>
        <w:numPr>
          <w:ilvl w:val="0"/>
          <w:numId w:val="9"/>
        </w:numPr>
        <w:rPr>
          <w:rFonts w:ascii="Times New Roman" w:hAnsi="Times New Roman"/>
          <w:sz w:val="20"/>
        </w:rPr>
      </w:pPr>
      <w:r>
        <w:rPr>
          <w:rFonts w:ascii="Times New Roman" w:hAnsi="Times New Roman"/>
          <w:sz w:val="20"/>
        </w:rPr>
        <w:t>The amount of time it takes Zak to read a chapter is a(n) _________ measure of behavior, while the amount of time it took him to begin reading the chapter is a(n) _________ measure of behavior. By contrast, the total amount of time he spends reading each day is a(n) _________ measure of behavior.</w:t>
      </w:r>
    </w:p>
    <w:p w14:paraId="4C74CBCC" w14:textId="77777777" w:rsidR="00481FC4" w:rsidRDefault="00B8159F"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speed; latency; duration</w:t>
      </w:r>
    </w:p>
    <w:p w14:paraId="37BB2601" w14:textId="3475D11D" w:rsidR="00B8159F" w:rsidRDefault="00C532AC" w:rsidP="000C29F2">
      <w:pPr>
        <w:ind w:firstLine="360"/>
        <w:rPr>
          <w:rFonts w:ascii="Times New Roman" w:hAnsi="Times New Roman"/>
          <w:sz w:val="20"/>
        </w:rPr>
      </w:pPr>
      <w:r>
        <w:rPr>
          <w:rFonts w:ascii="Times New Roman" w:hAnsi="Times New Roman"/>
          <w:sz w:val="20"/>
        </w:rPr>
        <w:t>Page number: 61</w:t>
      </w:r>
      <w:r w:rsidR="00967ED6">
        <w:rPr>
          <w:rFonts w:ascii="Times New Roman" w:hAnsi="Times New Roman"/>
          <w:sz w:val="20"/>
        </w:rPr>
        <w:t>–</w:t>
      </w:r>
      <w:r w:rsidR="00297BB9">
        <w:rPr>
          <w:rFonts w:ascii="Times New Roman" w:hAnsi="Times New Roman"/>
          <w:sz w:val="20"/>
        </w:rPr>
        <w:t>62</w:t>
      </w:r>
    </w:p>
    <w:p w14:paraId="21ADC67D" w14:textId="77777777" w:rsidR="00B8159F" w:rsidRDefault="00B8159F" w:rsidP="000C29F2">
      <w:pPr>
        <w:ind w:left="360"/>
        <w:rPr>
          <w:rFonts w:ascii="Times New Roman" w:hAnsi="Times New Roman"/>
          <w:sz w:val="20"/>
        </w:rPr>
      </w:pPr>
      <w:r>
        <w:rPr>
          <w:rFonts w:ascii="Times New Roman" w:hAnsi="Times New Roman"/>
          <w:sz w:val="20"/>
        </w:rPr>
        <w:t xml:space="preserve">Feedback: </w:t>
      </w:r>
      <w:r w:rsidR="00C532AC" w:rsidRPr="00C532AC">
        <w:rPr>
          <w:rFonts w:ascii="Times New Roman" w:hAnsi="Times New Roman"/>
          <w:sz w:val="20"/>
        </w:rPr>
        <w:t xml:space="preserve">Duration is the length of time that an individual repeatedly or continuously performs a behavior. </w:t>
      </w:r>
      <w:r w:rsidR="00C532AC">
        <w:rPr>
          <w:rFonts w:ascii="Times New Roman" w:hAnsi="Times New Roman"/>
          <w:sz w:val="20"/>
        </w:rPr>
        <w:t>S</w:t>
      </w:r>
      <w:r w:rsidR="00C532AC" w:rsidRPr="00C532AC">
        <w:rPr>
          <w:rFonts w:ascii="Times New Roman" w:hAnsi="Times New Roman"/>
          <w:sz w:val="20"/>
        </w:rPr>
        <w:t>peed is the length of time it takes for an episode of behavior to occur from start to finish.</w:t>
      </w:r>
      <w:r w:rsidR="00C532AC" w:rsidRPr="00C532AC">
        <w:t xml:space="preserve"> </w:t>
      </w:r>
      <w:r w:rsidR="00C532AC" w:rsidRPr="00C532AC">
        <w:rPr>
          <w:rFonts w:ascii="Times New Roman" w:hAnsi="Times New Roman"/>
          <w:sz w:val="20"/>
        </w:rPr>
        <w:t>The latency of a behavior is the length of time required for a behavior to begin.</w:t>
      </w:r>
    </w:p>
    <w:p w14:paraId="22A45FE3" w14:textId="77777777" w:rsidR="00481FC4" w:rsidRDefault="00481FC4" w:rsidP="00481FC4">
      <w:pPr>
        <w:ind w:left="540" w:hanging="540"/>
        <w:rPr>
          <w:rFonts w:ascii="Times New Roman" w:hAnsi="Times New Roman"/>
          <w:sz w:val="20"/>
        </w:rPr>
      </w:pPr>
    </w:p>
    <w:p w14:paraId="16FF3CF7" w14:textId="3187D1EA" w:rsidR="00481FC4" w:rsidRDefault="00481FC4" w:rsidP="00C04CDB">
      <w:pPr>
        <w:numPr>
          <w:ilvl w:val="0"/>
          <w:numId w:val="9"/>
        </w:numPr>
        <w:rPr>
          <w:rFonts w:ascii="Times New Roman" w:hAnsi="Times New Roman"/>
          <w:sz w:val="20"/>
        </w:rPr>
      </w:pPr>
      <w:r>
        <w:rPr>
          <w:rFonts w:ascii="Times New Roman" w:hAnsi="Times New Roman"/>
          <w:sz w:val="20"/>
        </w:rPr>
        <w:t xml:space="preserve">I wish to test a new drug which I believe will permanently remove the symptoms of a rare neurological disorder. Unfortunately, only three patients who suffer from the disorder have volunteered to take the drug. </w:t>
      </w:r>
      <w:r w:rsidR="00C04CDB" w:rsidRPr="00C04CDB">
        <w:rPr>
          <w:rFonts w:ascii="Times New Roman" w:hAnsi="Times New Roman"/>
          <w:sz w:val="20"/>
        </w:rPr>
        <w:t>In this scenario, ________</w:t>
      </w:r>
      <w:r w:rsidR="00D67ADD">
        <w:rPr>
          <w:rFonts w:ascii="Times New Roman" w:hAnsi="Times New Roman"/>
          <w:sz w:val="20"/>
        </w:rPr>
        <w:t>_</w:t>
      </w:r>
      <w:r w:rsidR="00C04CDB" w:rsidRPr="00C04CDB">
        <w:rPr>
          <w:rFonts w:ascii="Times New Roman" w:hAnsi="Times New Roman"/>
          <w:sz w:val="20"/>
        </w:rPr>
        <w:t xml:space="preserve"> design would be the most effective at demonstrating </w:t>
      </w:r>
      <w:r w:rsidR="00C04CDB">
        <w:rPr>
          <w:rFonts w:ascii="Times New Roman" w:hAnsi="Times New Roman"/>
          <w:sz w:val="20"/>
        </w:rPr>
        <w:t>the effectiveness of this drug.</w:t>
      </w:r>
    </w:p>
    <w:p w14:paraId="22F9EC26" w14:textId="428CC7AA" w:rsidR="00481FC4" w:rsidRDefault="00C532AC" w:rsidP="000C29F2">
      <w:pPr>
        <w:ind w:left="432"/>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multiple-baseline (across persons) design</w:t>
      </w:r>
    </w:p>
    <w:p w14:paraId="68E51FC8" w14:textId="77777777" w:rsidR="00C532AC" w:rsidRDefault="00C532AC" w:rsidP="000C29F2">
      <w:pPr>
        <w:ind w:left="432"/>
        <w:rPr>
          <w:rFonts w:ascii="Times New Roman" w:hAnsi="Times New Roman"/>
          <w:sz w:val="20"/>
        </w:rPr>
      </w:pPr>
      <w:r>
        <w:rPr>
          <w:rFonts w:ascii="Times New Roman" w:hAnsi="Times New Roman"/>
          <w:sz w:val="20"/>
        </w:rPr>
        <w:t xml:space="preserve">Page number: </w:t>
      </w:r>
      <w:r w:rsidR="00297BB9">
        <w:rPr>
          <w:rFonts w:ascii="Times New Roman" w:hAnsi="Times New Roman"/>
          <w:sz w:val="20"/>
        </w:rPr>
        <w:t>76</w:t>
      </w:r>
    </w:p>
    <w:p w14:paraId="39011B6A" w14:textId="2A81B042" w:rsidR="00C532AC" w:rsidRDefault="00C532AC" w:rsidP="000C29F2">
      <w:pPr>
        <w:ind w:left="432"/>
        <w:rPr>
          <w:rFonts w:ascii="Times New Roman" w:hAnsi="Times New Roman"/>
          <w:sz w:val="20"/>
        </w:rPr>
      </w:pPr>
      <w:r>
        <w:rPr>
          <w:rFonts w:ascii="Times New Roman" w:hAnsi="Times New Roman"/>
          <w:sz w:val="20"/>
        </w:rPr>
        <w:lastRenderedPageBreak/>
        <w:t xml:space="preserve">Feedback: </w:t>
      </w:r>
      <w:r w:rsidR="00A83301">
        <w:rPr>
          <w:rFonts w:ascii="Times New Roman" w:hAnsi="Times New Roman"/>
          <w:sz w:val="20"/>
        </w:rPr>
        <w:t xml:space="preserve">A multiple-baseline design </w:t>
      </w:r>
      <w:r w:rsidR="00A83301" w:rsidRPr="00C04CDB">
        <w:rPr>
          <w:rFonts w:ascii="Times New Roman" w:hAnsi="Times New Roman"/>
          <w:sz w:val="20"/>
        </w:rPr>
        <w:t xml:space="preserve">would be the most effective at demonstrating </w:t>
      </w:r>
      <w:r w:rsidR="00A83301">
        <w:rPr>
          <w:rFonts w:ascii="Times New Roman" w:hAnsi="Times New Roman"/>
          <w:sz w:val="20"/>
        </w:rPr>
        <w:t xml:space="preserve">the effectiveness of the drug. </w:t>
      </w:r>
      <w:r w:rsidR="00297BB9" w:rsidRPr="00297BB9">
        <w:rPr>
          <w:rFonts w:ascii="Times New Roman" w:hAnsi="Times New Roman"/>
          <w:sz w:val="20"/>
        </w:rPr>
        <w:t>In a multiple-baseline design, a treatment is instituted at successive points in time for two or more persons, settings, or behaviors.</w:t>
      </w:r>
    </w:p>
    <w:p w14:paraId="7A859097" w14:textId="77777777" w:rsidR="00C532AC" w:rsidRDefault="00C532AC" w:rsidP="00DA0912">
      <w:pPr>
        <w:rPr>
          <w:rFonts w:ascii="Times New Roman" w:hAnsi="Times New Roman"/>
          <w:sz w:val="20"/>
        </w:rPr>
      </w:pPr>
    </w:p>
    <w:p w14:paraId="7108DDF3" w14:textId="77064F0A" w:rsidR="00481FC4" w:rsidRDefault="00481FC4" w:rsidP="00481FC4">
      <w:pPr>
        <w:numPr>
          <w:ilvl w:val="0"/>
          <w:numId w:val="9"/>
        </w:numPr>
        <w:tabs>
          <w:tab w:val="left" w:pos="2160"/>
        </w:tabs>
        <w:rPr>
          <w:rFonts w:ascii="Times New Roman" w:hAnsi="Times New Roman"/>
          <w:sz w:val="20"/>
        </w:rPr>
      </w:pPr>
      <w:r>
        <w:rPr>
          <w:rFonts w:ascii="Times New Roman" w:hAnsi="Times New Roman"/>
          <w:sz w:val="20"/>
        </w:rPr>
        <w:t xml:space="preserve">Being quite addicted to computer games, Jules decides to implement a program to gradually reduce the amount of time that he spends playing these games. A useful design for determining if his program is successful would be a(n) </w:t>
      </w:r>
      <w:r w:rsidR="001D73E0">
        <w:rPr>
          <w:rFonts w:ascii="Times New Roman" w:hAnsi="Times New Roman"/>
          <w:sz w:val="20"/>
        </w:rPr>
        <w:t>_________</w:t>
      </w:r>
      <w:r>
        <w:rPr>
          <w:rFonts w:ascii="Times New Roman" w:hAnsi="Times New Roman"/>
          <w:sz w:val="20"/>
        </w:rPr>
        <w:t xml:space="preserve"> design.</w:t>
      </w:r>
    </w:p>
    <w:p w14:paraId="7C379F19" w14:textId="77777777" w:rsidR="00481FC4" w:rsidRDefault="00297BB9"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changing-criterion</w:t>
      </w:r>
    </w:p>
    <w:p w14:paraId="7CDF6A9B" w14:textId="77777777" w:rsidR="00297BB9" w:rsidRDefault="00297BB9" w:rsidP="000C29F2">
      <w:pPr>
        <w:ind w:firstLine="360"/>
        <w:rPr>
          <w:rFonts w:ascii="Times New Roman" w:hAnsi="Times New Roman"/>
          <w:sz w:val="20"/>
        </w:rPr>
      </w:pPr>
      <w:r>
        <w:rPr>
          <w:rFonts w:ascii="Times New Roman" w:hAnsi="Times New Roman"/>
          <w:sz w:val="20"/>
        </w:rPr>
        <w:t>Page number: 79</w:t>
      </w:r>
    </w:p>
    <w:p w14:paraId="2209A523" w14:textId="51322AF2" w:rsidR="00297BB9" w:rsidRDefault="00297BB9" w:rsidP="000C29F2">
      <w:pPr>
        <w:ind w:left="360"/>
        <w:rPr>
          <w:rFonts w:ascii="Times New Roman" w:hAnsi="Times New Roman"/>
          <w:sz w:val="20"/>
        </w:rPr>
      </w:pPr>
      <w:r>
        <w:rPr>
          <w:rFonts w:ascii="Times New Roman" w:hAnsi="Times New Roman"/>
          <w:sz w:val="20"/>
        </w:rPr>
        <w:t xml:space="preserve">Feedback: </w:t>
      </w:r>
      <w:r w:rsidR="00A83301">
        <w:rPr>
          <w:rFonts w:ascii="Times New Roman" w:hAnsi="Times New Roman"/>
          <w:sz w:val="20"/>
        </w:rPr>
        <w:t>A useful design for determining if Jules’ program is successful would be a</w:t>
      </w:r>
      <w:r w:rsidR="00A83301" w:rsidRPr="00297BB9">
        <w:rPr>
          <w:rFonts w:ascii="Times New Roman" w:hAnsi="Times New Roman"/>
          <w:sz w:val="20"/>
        </w:rPr>
        <w:t xml:space="preserve"> </w:t>
      </w:r>
      <w:r w:rsidR="00A83301">
        <w:rPr>
          <w:rFonts w:ascii="Times New Roman" w:hAnsi="Times New Roman"/>
          <w:sz w:val="20"/>
        </w:rPr>
        <w:t>changing-criterion design. In</w:t>
      </w:r>
      <w:r w:rsidRPr="00297BB9">
        <w:rPr>
          <w:rFonts w:ascii="Times New Roman" w:hAnsi="Times New Roman"/>
          <w:sz w:val="20"/>
        </w:rPr>
        <w:t xml:space="preserve"> a changing-criterion design, the effect of </w:t>
      </w:r>
      <w:r w:rsidR="00D67ADD">
        <w:rPr>
          <w:rFonts w:ascii="Times New Roman" w:hAnsi="Times New Roman"/>
          <w:sz w:val="20"/>
        </w:rPr>
        <w:t>a</w:t>
      </w:r>
      <w:r w:rsidRPr="00297BB9">
        <w:rPr>
          <w:rFonts w:ascii="Times New Roman" w:hAnsi="Times New Roman"/>
          <w:sz w:val="20"/>
        </w:rPr>
        <w:t xml:space="preserve"> treatment is demonstrated by how closely the behavior matches a criterion that is being systematically altered.</w:t>
      </w:r>
    </w:p>
    <w:p w14:paraId="6710E7AF" w14:textId="77777777" w:rsidR="00481FC4" w:rsidRDefault="00481FC4" w:rsidP="00481FC4">
      <w:pPr>
        <w:ind w:left="540" w:hanging="540"/>
        <w:rPr>
          <w:rFonts w:ascii="Times New Roman" w:hAnsi="Times New Roman"/>
          <w:sz w:val="20"/>
        </w:rPr>
      </w:pPr>
    </w:p>
    <w:p w14:paraId="08E1ECCA" w14:textId="651907C4" w:rsidR="00297BB9" w:rsidRDefault="00481FC4" w:rsidP="00481FC4">
      <w:pPr>
        <w:numPr>
          <w:ilvl w:val="0"/>
          <w:numId w:val="9"/>
        </w:numPr>
        <w:rPr>
          <w:rFonts w:ascii="Times New Roman" w:hAnsi="Times New Roman"/>
          <w:sz w:val="20"/>
        </w:rPr>
      </w:pPr>
      <w:r>
        <w:rPr>
          <w:rFonts w:ascii="Times New Roman" w:hAnsi="Times New Roman"/>
          <w:sz w:val="20"/>
        </w:rPr>
        <w:t>We easily associate a table and a chair because there is often close spatial _________ between the two items.</w:t>
      </w:r>
    </w:p>
    <w:p w14:paraId="5E45BFB9" w14:textId="5635F76B" w:rsidR="00481FC4" w:rsidRDefault="00297BB9" w:rsidP="000C29F2">
      <w:pPr>
        <w:ind w:left="360"/>
        <w:rPr>
          <w:rFonts w:ascii="Times New Roman" w:hAnsi="Times New Roman"/>
          <w:sz w:val="20"/>
        </w:rPr>
      </w:pPr>
      <w:r w:rsidRPr="00297BB9">
        <w:rPr>
          <w:rFonts w:ascii="Times New Roman" w:hAnsi="Times New Roman"/>
          <w:sz w:val="20"/>
        </w:rPr>
        <w:t xml:space="preserve">Answer: </w:t>
      </w:r>
      <w:r w:rsidR="00481FC4" w:rsidRPr="00297BB9">
        <w:rPr>
          <w:rFonts w:ascii="Times New Roman" w:hAnsi="Times New Roman"/>
          <w:sz w:val="20"/>
        </w:rPr>
        <w:t xml:space="preserve">contiguity </w:t>
      </w:r>
    </w:p>
    <w:p w14:paraId="34D8FAD8" w14:textId="77777777" w:rsidR="00297BB9" w:rsidRDefault="00297BB9" w:rsidP="00297BB9">
      <w:pPr>
        <w:ind w:firstLine="360"/>
        <w:rPr>
          <w:rFonts w:ascii="Times New Roman" w:hAnsi="Times New Roman"/>
          <w:sz w:val="20"/>
        </w:rPr>
      </w:pPr>
      <w:r>
        <w:rPr>
          <w:rFonts w:ascii="Times New Roman" w:hAnsi="Times New Roman"/>
          <w:sz w:val="20"/>
        </w:rPr>
        <w:t>Page number: 57</w:t>
      </w:r>
    </w:p>
    <w:p w14:paraId="031BF3C2" w14:textId="576E71B8" w:rsidR="00297BB9" w:rsidRDefault="00297BB9" w:rsidP="00DA0912">
      <w:pPr>
        <w:ind w:left="360"/>
        <w:rPr>
          <w:rFonts w:ascii="Times New Roman" w:hAnsi="Times New Roman"/>
          <w:sz w:val="20"/>
        </w:rPr>
      </w:pPr>
      <w:r>
        <w:rPr>
          <w:rFonts w:ascii="Times New Roman" w:hAnsi="Times New Roman"/>
          <w:sz w:val="20"/>
        </w:rPr>
        <w:t xml:space="preserve">Feedback: </w:t>
      </w:r>
      <w:r w:rsidR="00A83301">
        <w:rPr>
          <w:rFonts w:ascii="Times New Roman" w:hAnsi="Times New Roman"/>
          <w:sz w:val="20"/>
        </w:rPr>
        <w:t>We easily associate a table and a chair because there is often close spatial</w:t>
      </w:r>
      <w:r w:rsidR="00A83301" w:rsidRPr="00841715">
        <w:rPr>
          <w:rFonts w:ascii="Times New Roman" w:hAnsi="Times New Roman"/>
          <w:sz w:val="20"/>
        </w:rPr>
        <w:t xml:space="preserve"> </w:t>
      </w:r>
      <w:r w:rsidR="00A83301">
        <w:rPr>
          <w:rFonts w:ascii="Times New Roman" w:hAnsi="Times New Roman"/>
          <w:sz w:val="20"/>
        </w:rPr>
        <w:t xml:space="preserve">contiguity between the two items. </w:t>
      </w:r>
      <w:r w:rsidRPr="00841715">
        <w:rPr>
          <w:rFonts w:ascii="Times New Roman" w:hAnsi="Times New Roman"/>
          <w:sz w:val="20"/>
        </w:rPr>
        <w:t>Spatial contiguity is the extent to which events are situated close to each other in space.</w:t>
      </w:r>
    </w:p>
    <w:p w14:paraId="0901EF1A" w14:textId="2A3E6D45" w:rsidR="00D67ADD" w:rsidRPr="00297BB9" w:rsidRDefault="00D67ADD" w:rsidP="000C29F2">
      <w:pPr>
        <w:ind w:firstLine="360"/>
        <w:rPr>
          <w:rFonts w:ascii="Times New Roman" w:hAnsi="Times New Roman"/>
          <w:sz w:val="20"/>
        </w:rPr>
      </w:pPr>
      <w:r w:rsidRPr="00297BB9">
        <w:rPr>
          <w:rFonts w:ascii="Times New Roman" w:hAnsi="Times New Roman"/>
          <w:sz w:val="20"/>
        </w:rPr>
        <w:t>WWW</w:t>
      </w:r>
    </w:p>
    <w:p w14:paraId="6263114C" w14:textId="77777777" w:rsidR="00481FC4" w:rsidRDefault="00481FC4" w:rsidP="00481FC4">
      <w:pPr>
        <w:ind w:left="540" w:hanging="540"/>
        <w:rPr>
          <w:rFonts w:ascii="Times New Roman" w:hAnsi="Times New Roman"/>
          <w:sz w:val="20"/>
        </w:rPr>
      </w:pPr>
    </w:p>
    <w:p w14:paraId="0D9B76D1" w14:textId="6F61B456" w:rsidR="00481FC4" w:rsidRDefault="00481FC4" w:rsidP="00481FC4">
      <w:pPr>
        <w:numPr>
          <w:ilvl w:val="0"/>
          <w:numId w:val="9"/>
        </w:numPr>
        <w:rPr>
          <w:rFonts w:ascii="Times New Roman" w:hAnsi="Times New Roman"/>
          <w:sz w:val="20"/>
        </w:rPr>
      </w:pPr>
      <w:r>
        <w:rPr>
          <w:rFonts w:ascii="Times New Roman" w:hAnsi="Times New Roman"/>
          <w:sz w:val="20"/>
        </w:rPr>
        <w:t>The number of fish caught each hour during a fishing trip each week would constitute a(n) _________ measure of catching fish.</w:t>
      </w:r>
    </w:p>
    <w:p w14:paraId="2029F11E" w14:textId="2AC3A9C1" w:rsidR="00481FC4" w:rsidRDefault="00297BB9" w:rsidP="000C29F2">
      <w:pPr>
        <w:ind w:firstLine="360"/>
        <w:rPr>
          <w:rFonts w:ascii="Times New Roman" w:hAnsi="Times New Roman"/>
          <w:sz w:val="20"/>
        </w:rPr>
      </w:pPr>
      <w:r>
        <w:rPr>
          <w:rFonts w:ascii="Times New Roman" w:hAnsi="Times New Roman"/>
          <w:sz w:val="20"/>
        </w:rPr>
        <w:t xml:space="preserve">Answer: </w:t>
      </w:r>
      <w:r w:rsidR="00481FC4">
        <w:rPr>
          <w:rFonts w:ascii="Times New Roman" w:hAnsi="Times New Roman"/>
          <w:sz w:val="20"/>
        </w:rPr>
        <w:t>rate</w:t>
      </w:r>
      <w:r w:rsidR="00032BB8">
        <w:rPr>
          <w:rFonts w:ascii="Times New Roman" w:hAnsi="Times New Roman"/>
          <w:sz w:val="20"/>
        </w:rPr>
        <w:t xml:space="preserve"> </w:t>
      </w:r>
    </w:p>
    <w:p w14:paraId="0413C06D" w14:textId="77777777" w:rsidR="00297BB9" w:rsidRDefault="00297BB9" w:rsidP="00297BB9">
      <w:pPr>
        <w:ind w:firstLine="360"/>
        <w:rPr>
          <w:rFonts w:ascii="Times New Roman" w:hAnsi="Times New Roman"/>
          <w:sz w:val="20"/>
        </w:rPr>
      </w:pPr>
      <w:r>
        <w:rPr>
          <w:rFonts w:ascii="Times New Roman" w:hAnsi="Times New Roman"/>
          <w:sz w:val="20"/>
        </w:rPr>
        <w:t>Page number: 59</w:t>
      </w:r>
    </w:p>
    <w:p w14:paraId="04C9D5BD" w14:textId="156AC222" w:rsidR="00297BB9" w:rsidRDefault="00297BB9" w:rsidP="00DA0912">
      <w:pPr>
        <w:ind w:left="360"/>
        <w:rPr>
          <w:rFonts w:ascii="Times New Roman" w:hAnsi="Times New Roman"/>
          <w:sz w:val="20"/>
        </w:rPr>
      </w:pPr>
      <w:r>
        <w:rPr>
          <w:rFonts w:ascii="Times New Roman" w:hAnsi="Times New Roman"/>
          <w:sz w:val="20"/>
        </w:rPr>
        <w:t xml:space="preserve">Feedback: </w:t>
      </w:r>
      <w:r w:rsidR="00A83301">
        <w:rPr>
          <w:rFonts w:ascii="Times New Roman" w:hAnsi="Times New Roman"/>
          <w:sz w:val="20"/>
        </w:rPr>
        <w:t xml:space="preserve">The number of fish caught each hour during a fishing trip each week would constitute a rate measure of catching fish. </w:t>
      </w:r>
      <w:r>
        <w:rPr>
          <w:rFonts w:ascii="Times New Roman" w:hAnsi="Times New Roman"/>
          <w:sz w:val="20"/>
        </w:rPr>
        <w:t>R</w:t>
      </w:r>
      <w:r w:rsidRPr="00D1358A">
        <w:rPr>
          <w:rFonts w:ascii="Times New Roman" w:hAnsi="Times New Roman"/>
          <w:sz w:val="20"/>
        </w:rPr>
        <w:t>ate of response is the frequency with which a response occurs in a certain period of time.</w:t>
      </w:r>
    </w:p>
    <w:p w14:paraId="7AC6009B" w14:textId="19122216" w:rsidR="00A50501" w:rsidRDefault="00A50501" w:rsidP="00297BB9">
      <w:pPr>
        <w:ind w:firstLine="360"/>
        <w:rPr>
          <w:rFonts w:ascii="Times New Roman" w:hAnsi="Times New Roman"/>
          <w:sz w:val="20"/>
        </w:rPr>
      </w:pPr>
      <w:r>
        <w:rPr>
          <w:rFonts w:ascii="Times New Roman" w:hAnsi="Times New Roman"/>
          <w:sz w:val="20"/>
        </w:rPr>
        <w:t>WWW</w:t>
      </w:r>
    </w:p>
    <w:p w14:paraId="425F5B50" w14:textId="77777777" w:rsidR="00481FC4" w:rsidRDefault="00481FC4" w:rsidP="00481FC4">
      <w:pPr>
        <w:ind w:left="540" w:hanging="540"/>
        <w:rPr>
          <w:rFonts w:ascii="Times New Roman" w:hAnsi="Times New Roman"/>
          <w:sz w:val="20"/>
        </w:rPr>
      </w:pPr>
    </w:p>
    <w:p w14:paraId="5F3EF33D" w14:textId="48F85BB8" w:rsidR="00481FC4" w:rsidRDefault="00481FC4" w:rsidP="00481FC4">
      <w:pPr>
        <w:numPr>
          <w:ilvl w:val="0"/>
          <w:numId w:val="9"/>
        </w:numPr>
        <w:rPr>
          <w:rFonts w:ascii="Times New Roman" w:hAnsi="Times New Roman"/>
          <w:sz w:val="20"/>
        </w:rPr>
      </w:pPr>
      <w:r>
        <w:rPr>
          <w:rFonts w:ascii="Times New Roman" w:hAnsi="Times New Roman"/>
          <w:sz w:val="20"/>
        </w:rPr>
        <w:t>Nina loves beans; Jana hates beans. Beans are a(n) _________ stimulus to Nina, and a(n) _________ stimulus to Jana.</w:t>
      </w:r>
    </w:p>
    <w:p w14:paraId="7C88F547" w14:textId="34500C9E" w:rsidR="00481FC4" w:rsidRDefault="00297BB9" w:rsidP="000C29F2">
      <w:pPr>
        <w:ind w:firstLine="360"/>
        <w:rPr>
          <w:rFonts w:ascii="Times New Roman" w:hAnsi="Times New Roman"/>
          <w:b/>
        </w:rPr>
      </w:pPr>
      <w:r>
        <w:rPr>
          <w:rFonts w:ascii="Times New Roman" w:hAnsi="Times New Roman"/>
          <w:sz w:val="20"/>
        </w:rPr>
        <w:t xml:space="preserve">Answer: </w:t>
      </w:r>
      <w:r w:rsidR="00481FC4">
        <w:rPr>
          <w:rFonts w:ascii="Times New Roman" w:hAnsi="Times New Roman"/>
          <w:sz w:val="20"/>
        </w:rPr>
        <w:t>appetitive; aversive</w:t>
      </w:r>
      <w:r w:rsidR="00032BB8">
        <w:rPr>
          <w:rFonts w:ascii="Times New Roman" w:hAnsi="Times New Roman"/>
          <w:sz w:val="20"/>
        </w:rPr>
        <w:t xml:space="preserve"> </w:t>
      </w:r>
    </w:p>
    <w:p w14:paraId="2D36A72B" w14:textId="7E00E5B5" w:rsidR="00297BB9" w:rsidRDefault="00297BB9" w:rsidP="00297BB9">
      <w:pPr>
        <w:ind w:left="360"/>
        <w:rPr>
          <w:rFonts w:ascii="Times New Roman" w:hAnsi="Times New Roman"/>
          <w:sz w:val="20"/>
        </w:rPr>
      </w:pPr>
      <w:r>
        <w:rPr>
          <w:rFonts w:ascii="Times New Roman" w:hAnsi="Times New Roman"/>
          <w:sz w:val="20"/>
        </w:rPr>
        <w:t>Page number: 5</w:t>
      </w:r>
      <w:r w:rsidR="00967ED6">
        <w:rPr>
          <w:rFonts w:ascii="Times New Roman" w:hAnsi="Times New Roman"/>
          <w:sz w:val="20"/>
        </w:rPr>
        <w:t>4</w:t>
      </w:r>
    </w:p>
    <w:p w14:paraId="24B7F88F" w14:textId="5EE1A73C" w:rsidR="00297BB9" w:rsidRDefault="00297BB9" w:rsidP="00297BB9">
      <w:pPr>
        <w:ind w:left="360"/>
        <w:rPr>
          <w:rFonts w:ascii="Times New Roman" w:hAnsi="Times New Roman"/>
          <w:sz w:val="20"/>
        </w:rPr>
      </w:pPr>
      <w:r>
        <w:rPr>
          <w:rFonts w:ascii="Times New Roman" w:hAnsi="Times New Roman"/>
          <w:sz w:val="20"/>
        </w:rPr>
        <w:t xml:space="preserve">Feedback: </w:t>
      </w:r>
      <w:r w:rsidR="00967ED6">
        <w:rPr>
          <w:rFonts w:ascii="Times New Roman" w:hAnsi="Times New Roman"/>
          <w:sz w:val="20"/>
        </w:rPr>
        <w:t>Beans are an appetitive stimulus to Nina and an aversive stimulus to Jana.</w:t>
      </w:r>
    </w:p>
    <w:p w14:paraId="5A1AD68E" w14:textId="52A5F827" w:rsidR="00A50501" w:rsidRDefault="00A50501" w:rsidP="00297BB9">
      <w:pPr>
        <w:ind w:left="360"/>
        <w:rPr>
          <w:rFonts w:ascii="Times New Roman" w:hAnsi="Times New Roman"/>
          <w:sz w:val="20"/>
        </w:rPr>
      </w:pPr>
      <w:r>
        <w:rPr>
          <w:rFonts w:ascii="Times New Roman" w:hAnsi="Times New Roman"/>
          <w:sz w:val="20"/>
        </w:rPr>
        <w:t>WWW</w:t>
      </w:r>
    </w:p>
    <w:p w14:paraId="40C75AEB" w14:textId="77777777" w:rsidR="00297BB9" w:rsidRDefault="00297BB9" w:rsidP="00297BB9">
      <w:pPr>
        <w:rPr>
          <w:rFonts w:ascii="Times New Roman" w:hAnsi="Times New Roman"/>
          <w:sz w:val="20"/>
        </w:rPr>
      </w:pPr>
    </w:p>
    <w:p w14:paraId="3AF7C276" w14:textId="77777777" w:rsidR="00297BB9" w:rsidRDefault="00297BB9" w:rsidP="00297BB9">
      <w:pPr>
        <w:rPr>
          <w:rFonts w:ascii="Times New Roman" w:hAnsi="Times New Roman"/>
          <w:b/>
        </w:rPr>
      </w:pPr>
    </w:p>
    <w:p w14:paraId="5A0D19A0" w14:textId="11D98A5B" w:rsidR="00481FC4" w:rsidRDefault="00481FC4" w:rsidP="00481FC4">
      <w:pPr>
        <w:pBdr>
          <w:top w:val="single" w:sz="4" w:space="1" w:color="auto"/>
        </w:pBdr>
        <w:rPr>
          <w:rFonts w:ascii="Times New Roman" w:hAnsi="Times New Roman"/>
          <w:b/>
        </w:rPr>
      </w:pPr>
      <w:r>
        <w:rPr>
          <w:rFonts w:ascii="Times New Roman" w:hAnsi="Times New Roman"/>
          <w:b/>
        </w:rPr>
        <w:t>Short-Answer Items</w:t>
      </w:r>
    </w:p>
    <w:p w14:paraId="439CFE3E" w14:textId="77777777" w:rsidR="00481FC4" w:rsidRDefault="00481FC4" w:rsidP="00481FC4">
      <w:pPr>
        <w:rPr>
          <w:rFonts w:ascii="Times New Roman" w:hAnsi="Times New Roman"/>
          <w:b/>
        </w:rPr>
      </w:pPr>
      <w:r>
        <w:rPr>
          <w:rFonts w:ascii="Times New Roman" w:hAnsi="Times New Roman"/>
          <w:sz w:val="20"/>
        </w:rPr>
        <w:t>Most of these items are end-of-chapter study questions from the text; those marked WWW are additional items from the student resource website.</w:t>
      </w:r>
    </w:p>
    <w:p w14:paraId="78D278AC" w14:textId="77777777" w:rsidR="00481FC4" w:rsidRDefault="00481FC4" w:rsidP="000C29F2">
      <w:pPr>
        <w:spacing w:after="200" w:line="276" w:lineRule="auto"/>
        <w:rPr>
          <w:rFonts w:ascii="Times New Roman" w:hAnsi="Times New Roman"/>
          <w:sz w:val="20"/>
        </w:rPr>
      </w:pPr>
    </w:p>
    <w:p w14:paraId="3D6C4AC2" w14:textId="77777777" w:rsidR="00481FC4" w:rsidRPr="00A8012A" w:rsidRDefault="00481FC4" w:rsidP="00481FC4">
      <w:pPr>
        <w:numPr>
          <w:ilvl w:val="0"/>
          <w:numId w:val="18"/>
        </w:numPr>
        <w:spacing w:after="200" w:line="276" w:lineRule="auto"/>
        <w:rPr>
          <w:rFonts w:ascii="Times New Roman" w:hAnsi="Times New Roman"/>
          <w:sz w:val="20"/>
        </w:rPr>
      </w:pPr>
      <w:r w:rsidRPr="00A8012A">
        <w:rPr>
          <w:rFonts w:ascii="Times New Roman" w:hAnsi="Times New Roman"/>
          <w:sz w:val="20"/>
        </w:rPr>
        <w:t>Distinguish between independent and dependent variables. What is a functional relationship?</w:t>
      </w:r>
    </w:p>
    <w:p w14:paraId="11FBAE05" w14:textId="77777777" w:rsidR="005B3FA5" w:rsidRDefault="005B3FA5" w:rsidP="00481FC4">
      <w:pPr>
        <w:ind w:left="360"/>
        <w:rPr>
          <w:rFonts w:ascii="Times New Roman" w:hAnsi="Times New Roman"/>
          <w:sz w:val="20"/>
        </w:rPr>
      </w:pPr>
      <w:r>
        <w:rPr>
          <w:rFonts w:ascii="Times New Roman" w:hAnsi="Times New Roman"/>
          <w:sz w:val="20"/>
        </w:rPr>
        <w:t xml:space="preserve">Answer: </w:t>
      </w:r>
      <w:r w:rsidR="00481FC4" w:rsidRPr="00A8012A">
        <w:rPr>
          <w:rFonts w:ascii="Times New Roman" w:hAnsi="Times New Roman"/>
          <w:sz w:val="20"/>
        </w:rPr>
        <w:t xml:space="preserve">The </w:t>
      </w:r>
      <w:r w:rsidR="00481FC4" w:rsidRPr="00A8012A">
        <w:rPr>
          <w:rFonts w:ascii="Times New Roman" w:hAnsi="Times New Roman"/>
          <w:i/>
          <w:sz w:val="20"/>
        </w:rPr>
        <w:t>independent variable</w:t>
      </w:r>
      <w:r w:rsidR="00481FC4" w:rsidRPr="00A8012A">
        <w:rPr>
          <w:rFonts w:ascii="Times New Roman" w:hAnsi="Times New Roman"/>
          <w:sz w:val="20"/>
        </w:rPr>
        <w:t xml:space="preserve"> is that aspect of an experiment that systematically varies across the different conditions in the experiment. The </w:t>
      </w:r>
      <w:r w:rsidR="00481FC4" w:rsidRPr="00A8012A">
        <w:rPr>
          <w:rFonts w:ascii="Times New Roman" w:hAnsi="Times New Roman"/>
          <w:i/>
          <w:sz w:val="20"/>
        </w:rPr>
        <w:t>dependent variable</w:t>
      </w:r>
      <w:r w:rsidR="00481FC4" w:rsidRPr="00A8012A">
        <w:rPr>
          <w:rFonts w:ascii="Times New Roman" w:hAnsi="Times New Roman"/>
          <w:sz w:val="20"/>
        </w:rPr>
        <w:t xml:space="preserve"> is that aspect of an experiment that is allowed to freely vary to see if it is affected by changes in the independent variable. A </w:t>
      </w:r>
      <w:r w:rsidR="00481FC4" w:rsidRPr="00A8012A">
        <w:rPr>
          <w:rFonts w:ascii="Times New Roman" w:hAnsi="Times New Roman"/>
          <w:i/>
          <w:sz w:val="20"/>
        </w:rPr>
        <w:t>functional relationship</w:t>
      </w:r>
      <w:r w:rsidR="00481FC4" w:rsidRPr="00A8012A">
        <w:rPr>
          <w:rFonts w:ascii="Times New Roman" w:hAnsi="Times New Roman"/>
          <w:sz w:val="20"/>
        </w:rPr>
        <w:t xml:space="preserve"> is the relationship between changes in an independent variable and changes in a dependent variable.</w:t>
      </w:r>
    </w:p>
    <w:p w14:paraId="2E12F470" w14:textId="6E9B6523" w:rsidR="00481FC4" w:rsidRDefault="005B3FA5" w:rsidP="000C29F2">
      <w:pPr>
        <w:ind w:left="360"/>
        <w:rPr>
          <w:rFonts w:ascii="Times New Roman" w:hAnsi="Times New Roman"/>
          <w:sz w:val="20"/>
        </w:rPr>
      </w:pPr>
      <w:r>
        <w:rPr>
          <w:rFonts w:ascii="Times New Roman" w:hAnsi="Times New Roman"/>
          <w:sz w:val="20"/>
        </w:rPr>
        <w:t>Page number: 52</w:t>
      </w:r>
    </w:p>
    <w:p w14:paraId="28383059" w14:textId="77777777" w:rsidR="005B3FA5" w:rsidRPr="00A8012A" w:rsidRDefault="005B3FA5" w:rsidP="00DA0912">
      <w:pPr>
        <w:rPr>
          <w:rFonts w:ascii="Times New Roman" w:hAnsi="Times New Roman"/>
          <w:sz w:val="20"/>
        </w:rPr>
      </w:pPr>
    </w:p>
    <w:p w14:paraId="3664283C" w14:textId="5A83F3F6"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 xml:space="preserve">Define stimulus and response. Differentiate between the terms </w:t>
      </w:r>
      <w:r w:rsidRPr="00A8012A">
        <w:rPr>
          <w:rFonts w:ascii="Times New Roman" w:hAnsi="Times New Roman"/>
          <w:i/>
          <w:sz w:val="20"/>
        </w:rPr>
        <w:t>stimulus</w:t>
      </w:r>
      <w:r w:rsidRPr="00A8012A">
        <w:rPr>
          <w:rFonts w:ascii="Times New Roman" w:hAnsi="Times New Roman"/>
          <w:sz w:val="20"/>
        </w:rPr>
        <w:t xml:space="preserve"> and </w:t>
      </w:r>
      <w:r w:rsidRPr="00A8012A">
        <w:rPr>
          <w:rFonts w:ascii="Times New Roman" w:hAnsi="Times New Roman"/>
          <w:i/>
          <w:sz w:val="20"/>
        </w:rPr>
        <w:t>stimuli</w:t>
      </w:r>
      <w:r w:rsidRPr="00A8012A">
        <w:rPr>
          <w:rFonts w:ascii="Times New Roman" w:hAnsi="Times New Roman"/>
          <w:sz w:val="20"/>
        </w:rPr>
        <w:t>.</w:t>
      </w:r>
    </w:p>
    <w:p w14:paraId="3B685838" w14:textId="7929979B" w:rsidR="005B3FA5" w:rsidRDefault="005B3FA5" w:rsidP="00481FC4">
      <w:pPr>
        <w:ind w:left="360"/>
        <w:rPr>
          <w:rFonts w:ascii="Times New Roman" w:hAnsi="Times New Roman"/>
          <w:color w:val="000000"/>
          <w:sz w:val="20"/>
        </w:rPr>
      </w:pPr>
      <w:r>
        <w:rPr>
          <w:rFonts w:ascii="Times New Roman" w:hAnsi="Times New Roman"/>
          <w:color w:val="000000"/>
          <w:sz w:val="20"/>
        </w:rPr>
        <w:t>Answer:</w:t>
      </w:r>
      <w:r w:rsidR="00D86E15">
        <w:rPr>
          <w:rFonts w:ascii="Times New Roman" w:hAnsi="Times New Roman"/>
          <w:color w:val="000000"/>
          <w:sz w:val="20"/>
        </w:rPr>
        <w:t xml:space="preserve"> </w:t>
      </w:r>
      <w:r w:rsidR="00481FC4" w:rsidRPr="00A8012A">
        <w:rPr>
          <w:rFonts w:ascii="Times New Roman" w:hAnsi="Times New Roman"/>
          <w:color w:val="000000"/>
          <w:sz w:val="20"/>
        </w:rPr>
        <w:t xml:space="preserve">A </w:t>
      </w:r>
      <w:r w:rsidR="00481FC4" w:rsidRPr="00A8012A">
        <w:rPr>
          <w:rFonts w:ascii="Times New Roman" w:hAnsi="Times New Roman"/>
          <w:i/>
          <w:color w:val="000000"/>
          <w:sz w:val="20"/>
        </w:rPr>
        <w:t>stimulus</w:t>
      </w:r>
      <w:r w:rsidR="00481FC4" w:rsidRPr="00A8012A">
        <w:rPr>
          <w:rFonts w:ascii="Times New Roman" w:hAnsi="Times New Roman"/>
          <w:color w:val="000000"/>
          <w:sz w:val="20"/>
        </w:rPr>
        <w:t xml:space="preserve"> is any event that can potentially influence behavior, while a </w:t>
      </w:r>
      <w:r w:rsidR="00481FC4" w:rsidRPr="00A8012A">
        <w:rPr>
          <w:rFonts w:ascii="Times New Roman" w:hAnsi="Times New Roman"/>
          <w:i/>
          <w:color w:val="000000"/>
          <w:sz w:val="20"/>
        </w:rPr>
        <w:t>response</w:t>
      </w:r>
      <w:r w:rsidR="00481FC4" w:rsidRPr="00A8012A">
        <w:rPr>
          <w:rFonts w:ascii="Times New Roman" w:hAnsi="Times New Roman"/>
          <w:color w:val="000000"/>
          <w:sz w:val="20"/>
        </w:rPr>
        <w:t xml:space="preserve"> is a particular instance of a behavior. The term </w:t>
      </w:r>
      <w:r w:rsidR="00481FC4" w:rsidRPr="00A8012A">
        <w:rPr>
          <w:rFonts w:ascii="Times New Roman" w:hAnsi="Times New Roman"/>
          <w:i/>
          <w:color w:val="000000"/>
          <w:sz w:val="20"/>
        </w:rPr>
        <w:t>stimuli</w:t>
      </w:r>
      <w:r w:rsidR="00481FC4" w:rsidRPr="00A8012A">
        <w:rPr>
          <w:rFonts w:ascii="Times New Roman" w:hAnsi="Times New Roman"/>
          <w:color w:val="000000"/>
          <w:sz w:val="20"/>
        </w:rPr>
        <w:t xml:space="preserve"> is the plural form of </w:t>
      </w:r>
      <w:r w:rsidR="00481FC4" w:rsidRPr="00A8012A">
        <w:rPr>
          <w:rFonts w:ascii="Times New Roman" w:hAnsi="Times New Roman"/>
          <w:i/>
          <w:color w:val="000000"/>
          <w:sz w:val="20"/>
        </w:rPr>
        <w:t>stimulus</w:t>
      </w:r>
      <w:r w:rsidR="00481FC4" w:rsidRPr="00A8012A">
        <w:rPr>
          <w:rFonts w:ascii="Times New Roman" w:hAnsi="Times New Roman"/>
          <w:color w:val="000000"/>
          <w:sz w:val="20"/>
        </w:rPr>
        <w:t>.</w:t>
      </w:r>
    </w:p>
    <w:p w14:paraId="2D0D2EB1" w14:textId="29BEA15B" w:rsidR="00481FC4" w:rsidRPr="00A8012A" w:rsidRDefault="005B3FA5" w:rsidP="00481FC4">
      <w:pPr>
        <w:ind w:left="360"/>
        <w:rPr>
          <w:rFonts w:ascii="Times New Roman" w:hAnsi="Times New Roman"/>
          <w:color w:val="000000"/>
          <w:sz w:val="20"/>
        </w:rPr>
      </w:pPr>
      <w:r>
        <w:rPr>
          <w:rFonts w:ascii="Times New Roman" w:hAnsi="Times New Roman"/>
          <w:color w:val="000000"/>
          <w:sz w:val="20"/>
        </w:rPr>
        <w:t>Page number: 53</w:t>
      </w:r>
    </w:p>
    <w:p w14:paraId="6DC507AD" w14:textId="77777777" w:rsidR="00481FC4" w:rsidRPr="00A8012A" w:rsidRDefault="00481FC4" w:rsidP="00481FC4">
      <w:pPr>
        <w:ind w:left="450" w:hanging="450"/>
        <w:rPr>
          <w:rFonts w:ascii="Times New Roman" w:hAnsi="Times New Roman"/>
          <w:sz w:val="20"/>
        </w:rPr>
      </w:pPr>
    </w:p>
    <w:p w14:paraId="1CB1AE52" w14:textId="1140D809"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Distinguish between overt and covert behavior. Distinguish between appetitive and aversive stimuli.</w:t>
      </w:r>
    </w:p>
    <w:p w14:paraId="6779330A" w14:textId="7FAC78AE" w:rsidR="00481FC4" w:rsidRDefault="005B3FA5" w:rsidP="00481FC4">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i/>
          <w:color w:val="000000"/>
          <w:sz w:val="20"/>
        </w:rPr>
        <w:t>Overt behavior</w:t>
      </w:r>
      <w:r w:rsidR="00481FC4" w:rsidRPr="00A8012A">
        <w:rPr>
          <w:rFonts w:ascii="Times New Roman" w:hAnsi="Times New Roman"/>
          <w:color w:val="000000"/>
          <w:sz w:val="20"/>
        </w:rPr>
        <w:t xml:space="preserve"> is behavior that has the potential for being directly observed by an individual other than the one performing the behavior. </w:t>
      </w:r>
      <w:r w:rsidR="00481FC4" w:rsidRPr="00A8012A">
        <w:rPr>
          <w:rFonts w:ascii="Times New Roman" w:hAnsi="Times New Roman"/>
          <w:i/>
          <w:color w:val="000000"/>
          <w:sz w:val="20"/>
        </w:rPr>
        <w:t>Covert behavior</w:t>
      </w:r>
      <w:r w:rsidR="00481FC4" w:rsidRPr="00A8012A">
        <w:rPr>
          <w:rFonts w:ascii="Times New Roman" w:hAnsi="Times New Roman"/>
          <w:color w:val="000000"/>
          <w:sz w:val="20"/>
        </w:rPr>
        <w:t xml:space="preserve"> is behavior that can be subjectively perceived only by the person performing the behavior. An </w:t>
      </w:r>
      <w:r w:rsidR="00481FC4" w:rsidRPr="00A8012A">
        <w:rPr>
          <w:rFonts w:ascii="Times New Roman" w:hAnsi="Times New Roman"/>
          <w:i/>
          <w:color w:val="000000"/>
          <w:sz w:val="20"/>
        </w:rPr>
        <w:t>appetitive stimulus</w:t>
      </w:r>
      <w:r w:rsidR="00481FC4" w:rsidRPr="00A8012A">
        <w:rPr>
          <w:rFonts w:ascii="Times New Roman" w:hAnsi="Times New Roman"/>
          <w:color w:val="000000"/>
          <w:sz w:val="20"/>
        </w:rPr>
        <w:t xml:space="preserve"> is an event that an organism will seek out. An </w:t>
      </w:r>
      <w:r w:rsidR="00481FC4" w:rsidRPr="00A8012A">
        <w:rPr>
          <w:rFonts w:ascii="Times New Roman" w:hAnsi="Times New Roman"/>
          <w:i/>
          <w:color w:val="000000"/>
          <w:sz w:val="20"/>
        </w:rPr>
        <w:t>aversive stimulus</w:t>
      </w:r>
      <w:r w:rsidR="00481FC4" w:rsidRPr="00A8012A">
        <w:rPr>
          <w:rFonts w:ascii="Times New Roman" w:hAnsi="Times New Roman"/>
          <w:color w:val="000000"/>
          <w:sz w:val="20"/>
        </w:rPr>
        <w:t xml:space="preserve"> is an event that an organism will avoid.</w:t>
      </w:r>
    </w:p>
    <w:p w14:paraId="2FA7E9C4" w14:textId="77777777" w:rsidR="005B3FA5" w:rsidRPr="00A8012A" w:rsidRDefault="005B3FA5" w:rsidP="00481FC4">
      <w:pPr>
        <w:ind w:left="360"/>
        <w:rPr>
          <w:rFonts w:ascii="Times New Roman" w:hAnsi="Times New Roman"/>
          <w:color w:val="000000"/>
          <w:sz w:val="20"/>
        </w:rPr>
      </w:pPr>
      <w:r>
        <w:rPr>
          <w:rFonts w:ascii="Times New Roman" w:hAnsi="Times New Roman"/>
          <w:color w:val="000000"/>
          <w:sz w:val="20"/>
        </w:rPr>
        <w:t>Page number: 54</w:t>
      </w:r>
    </w:p>
    <w:p w14:paraId="57BFC397" w14:textId="77777777" w:rsidR="00481FC4" w:rsidRPr="00A8012A" w:rsidRDefault="00481FC4" w:rsidP="00481FC4">
      <w:pPr>
        <w:ind w:left="450" w:hanging="450"/>
        <w:rPr>
          <w:rFonts w:ascii="Times New Roman" w:hAnsi="Times New Roman"/>
          <w:sz w:val="20"/>
        </w:rPr>
      </w:pPr>
    </w:p>
    <w:p w14:paraId="3484FF1C" w14:textId="66B27A8E"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 xml:space="preserve">Define </w:t>
      </w:r>
      <w:r w:rsidR="007D0A56">
        <w:rPr>
          <w:rFonts w:ascii="Times New Roman" w:hAnsi="Times New Roman"/>
          <w:sz w:val="20"/>
        </w:rPr>
        <w:t>a</w:t>
      </w:r>
      <w:r w:rsidR="009E2E27">
        <w:rPr>
          <w:rFonts w:ascii="Times New Roman" w:hAnsi="Times New Roman"/>
          <w:sz w:val="20"/>
        </w:rPr>
        <w:t xml:space="preserve"> motivating</w:t>
      </w:r>
      <w:r w:rsidRPr="00A8012A">
        <w:rPr>
          <w:rFonts w:ascii="Times New Roman" w:hAnsi="Times New Roman"/>
          <w:sz w:val="20"/>
        </w:rPr>
        <w:t xml:space="preserve"> operation. Name and describe two types of </w:t>
      </w:r>
      <w:r w:rsidR="009E2E27">
        <w:rPr>
          <w:rFonts w:ascii="Times New Roman" w:hAnsi="Times New Roman"/>
          <w:sz w:val="20"/>
        </w:rPr>
        <w:t>motivating</w:t>
      </w:r>
      <w:r w:rsidRPr="00A8012A">
        <w:rPr>
          <w:rFonts w:ascii="Times New Roman" w:hAnsi="Times New Roman"/>
          <w:sz w:val="20"/>
        </w:rPr>
        <w:t xml:space="preserve"> operations.</w:t>
      </w:r>
    </w:p>
    <w:p w14:paraId="6D3B923C" w14:textId="19329F58" w:rsidR="00481FC4" w:rsidRDefault="005B3FA5" w:rsidP="009E2E27">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color w:val="000000"/>
          <w:sz w:val="20"/>
        </w:rPr>
        <w:t xml:space="preserve">A </w:t>
      </w:r>
      <w:r w:rsidR="009E2E27">
        <w:rPr>
          <w:rFonts w:ascii="Times New Roman" w:hAnsi="Times New Roman"/>
          <w:i/>
          <w:color w:val="000000"/>
          <w:sz w:val="20"/>
        </w:rPr>
        <w:t>motivating</w:t>
      </w:r>
      <w:r w:rsidR="00481FC4" w:rsidRPr="00A8012A">
        <w:rPr>
          <w:rFonts w:ascii="Times New Roman" w:hAnsi="Times New Roman"/>
          <w:i/>
          <w:color w:val="000000"/>
          <w:sz w:val="20"/>
        </w:rPr>
        <w:t xml:space="preserve"> operation</w:t>
      </w:r>
      <w:r w:rsidR="00481FC4" w:rsidRPr="00A8012A">
        <w:rPr>
          <w:rFonts w:ascii="Times New Roman" w:hAnsi="Times New Roman"/>
          <w:color w:val="000000"/>
          <w:sz w:val="20"/>
        </w:rPr>
        <w:t xml:space="preserve"> is a procedure that affects the appetitiveness or aversiveness of a</w:t>
      </w:r>
      <w:r w:rsidR="000E1B06">
        <w:rPr>
          <w:rFonts w:ascii="Times New Roman" w:hAnsi="Times New Roman"/>
          <w:color w:val="000000"/>
          <w:sz w:val="20"/>
        </w:rPr>
        <w:t>n event</w:t>
      </w:r>
      <w:r w:rsidR="00481FC4" w:rsidRPr="00A8012A">
        <w:rPr>
          <w:rFonts w:ascii="Times New Roman" w:hAnsi="Times New Roman"/>
          <w:color w:val="000000"/>
          <w:sz w:val="20"/>
        </w:rPr>
        <w:t xml:space="preserve">. </w:t>
      </w:r>
      <w:r w:rsidR="009E2E27" w:rsidRPr="009E2E27">
        <w:rPr>
          <w:rFonts w:ascii="Times New Roman" w:hAnsi="Times New Roman"/>
          <w:color w:val="000000"/>
          <w:sz w:val="20"/>
        </w:rPr>
        <w:t>There are two types of motivating operations: establishing operations</w:t>
      </w:r>
      <w:r w:rsidR="009E2E27">
        <w:rPr>
          <w:rFonts w:ascii="Times New Roman" w:hAnsi="Times New Roman"/>
          <w:color w:val="000000"/>
          <w:sz w:val="20"/>
        </w:rPr>
        <w:t xml:space="preserve"> </w:t>
      </w:r>
      <w:r w:rsidR="009E2E27" w:rsidRPr="009E2E27">
        <w:rPr>
          <w:rFonts w:ascii="Times New Roman" w:hAnsi="Times New Roman"/>
          <w:color w:val="000000"/>
          <w:sz w:val="20"/>
        </w:rPr>
        <w:t>and abolishing operations. An establishing operation is a procedure</w:t>
      </w:r>
      <w:r w:rsidR="009E2E27">
        <w:rPr>
          <w:rFonts w:ascii="Times New Roman" w:hAnsi="Times New Roman"/>
          <w:color w:val="000000"/>
          <w:sz w:val="20"/>
        </w:rPr>
        <w:t xml:space="preserve"> </w:t>
      </w:r>
      <w:r w:rsidR="009E2E27" w:rsidRPr="009E2E27">
        <w:rPr>
          <w:rFonts w:ascii="Times New Roman" w:hAnsi="Times New Roman"/>
          <w:color w:val="000000"/>
          <w:sz w:val="20"/>
        </w:rPr>
        <w:t>that increases the appetitiveness or aversiveness of an event, and an abolishing</w:t>
      </w:r>
      <w:r w:rsidR="009E2E27">
        <w:rPr>
          <w:rFonts w:ascii="Times New Roman" w:hAnsi="Times New Roman"/>
          <w:color w:val="000000"/>
          <w:sz w:val="20"/>
        </w:rPr>
        <w:t xml:space="preserve"> </w:t>
      </w:r>
      <w:r w:rsidR="009E2E27" w:rsidRPr="009E2E27">
        <w:rPr>
          <w:rFonts w:ascii="Times New Roman" w:hAnsi="Times New Roman"/>
          <w:color w:val="000000"/>
          <w:sz w:val="20"/>
        </w:rPr>
        <w:t>operation is a procedure that decreases the appetitiveness or aversiveness of an</w:t>
      </w:r>
      <w:r w:rsidR="009E2E27">
        <w:rPr>
          <w:rFonts w:ascii="Times New Roman" w:hAnsi="Times New Roman"/>
          <w:color w:val="000000"/>
          <w:sz w:val="20"/>
        </w:rPr>
        <w:t xml:space="preserve"> </w:t>
      </w:r>
      <w:r w:rsidR="009E2E27" w:rsidRPr="009E2E27">
        <w:rPr>
          <w:rFonts w:ascii="Times New Roman" w:hAnsi="Times New Roman"/>
          <w:color w:val="000000"/>
          <w:sz w:val="20"/>
        </w:rPr>
        <w:t>event.</w:t>
      </w:r>
      <w:r w:rsidR="009E2E27" w:rsidRPr="009E2E27" w:rsidDel="009E2E27">
        <w:rPr>
          <w:rFonts w:ascii="Times New Roman" w:hAnsi="Times New Roman"/>
          <w:i/>
          <w:color w:val="000000"/>
          <w:sz w:val="20"/>
        </w:rPr>
        <w:t xml:space="preserve"> </w:t>
      </w:r>
    </w:p>
    <w:p w14:paraId="2166096D" w14:textId="77777777" w:rsidR="005B3FA5" w:rsidRPr="00A8012A" w:rsidRDefault="005B3FA5" w:rsidP="00481FC4">
      <w:pPr>
        <w:ind w:left="360"/>
        <w:rPr>
          <w:rFonts w:ascii="Times New Roman" w:hAnsi="Times New Roman"/>
          <w:color w:val="000000"/>
          <w:sz w:val="20"/>
        </w:rPr>
      </w:pPr>
      <w:r>
        <w:rPr>
          <w:rFonts w:ascii="Times New Roman" w:hAnsi="Times New Roman"/>
          <w:color w:val="000000"/>
          <w:sz w:val="20"/>
        </w:rPr>
        <w:t>Page number: 56</w:t>
      </w:r>
    </w:p>
    <w:p w14:paraId="6284575D" w14:textId="77777777" w:rsidR="00481FC4" w:rsidRPr="00A8012A" w:rsidRDefault="00481FC4" w:rsidP="00481FC4">
      <w:pPr>
        <w:rPr>
          <w:rFonts w:ascii="Times New Roman" w:hAnsi="Times New Roman"/>
          <w:sz w:val="20"/>
        </w:rPr>
      </w:pPr>
    </w:p>
    <w:p w14:paraId="66A22B3B" w14:textId="4617C338"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Distinguish between contiguity and contingency. Name and define two types of contiguity.</w:t>
      </w:r>
    </w:p>
    <w:p w14:paraId="7661731C" w14:textId="18A9036D" w:rsidR="00481FC4" w:rsidRDefault="005B3FA5" w:rsidP="00481FC4">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color w:val="000000"/>
          <w:sz w:val="20"/>
        </w:rPr>
        <w:t xml:space="preserve">Contiguity means closeness or nearness. A </w:t>
      </w:r>
      <w:r w:rsidR="00481FC4" w:rsidRPr="00A8012A">
        <w:rPr>
          <w:rFonts w:ascii="Times New Roman" w:hAnsi="Times New Roman"/>
          <w:i/>
          <w:color w:val="000000"/>
          <w:sz w:val="20"/>
        </w:rPr>
        <w:t>contingency</w:t>
      </w:r>
      <w:r w:rsidR="00481FC4" w:rsidRPr="00A8012A">
        <w:rPr>
          <w:rFonts w:ascii="Times New Roman" w:hAnsi="Times New Roman"/>
          <w:color w:val="000000"/>
          <w:sz w:val="20"/>
        </w:rPr>
        <w:t xml:space="preserve"> is a dependent relationship between two events; that is, the occurrence of one event is dependent on another. </w:t>
      </w:r>
      <w:r w:rsidR="00481FC4" w:rsidRPr="00A8012A">
        <w:rPr>
          <w:rFonts w:ascii="Times New Roman" w:hAnsi="Times New Roman"/>
          <w:i/>
          <w:color w:val="000000"/>
          <w:sz w:val="20"/>
        </w:rPr>
        <w:t>Temporal contiguity</w:t>
      </w:r>
      <w:r w:rsidR="00481FC4" w:rsidRPr="00A8012A">
        <w:rPr>
          <w:rFonts w:ascii="Times New Roman" w:hAnsi="Times New Roman"/>
          <w:color w:val="000000"/>
          <w:sz w:val="20"/>
        </w:rPr>
        <w:t xml:space="preserve"> is the extent to which events occur close together in time. </w:t>
      </w:r>
      <w:r w:rsidR="00481FC4" w:rsidRPr="00A8012A">
        <w:rPr>
          <w:rFonts w:ascii="Times New Roman" w:hAnsi="Times New Roman"/>
          <w:i/>
          <w:color w:val="000000"/>
          <w:sz w:val="20"/>
        </w:rPr>
        <w:t>Spatial contiguity</w:t>
      </w:r>
      <w:r w:rsidR="00481FC4" w:rsidRPr="00A8012A">
        <w:rPr>
          <w:rFonts w:ascii="Times New Roman" w:hAnsi="Times New Roman"/>
          <w:color w:val="000000"/>
          <w:sz w:val="20"/>
        </w:rPr>
        <w:t xml:space="preserve"> is the extent to which events are situated close to each other in space.</w:t>
      </w:r>
    </w:p>
    <w:p w14:paraId="138A02F8" w14:textId="26F53C66" w:rsidR="005B3FA5" w:rsidRPr="00A8012A" w:rsidRDefault="005B3FA5" w:rsidP="00481FC4">
      <w:pPr>
        <w:ind w:left="360"/>
        <w:rPr>
          <w:rFonts w:ascii="Times New Roman" w:hAnsi="Times New Roman"/>
          <w:color w:val="000000"/>
          <w:sz w:val="20"/>
        </w:rPr>
      </w:pPr>
      <w:r>
        <w:rPr>
          <w:rFonts w:ascii="Times New Roman" w:hAnsi="Times New Roman"/>
          <w:color w:val="000000"/>
          <w:sz w:val="20"/>
        </w:rPr>
        <w:t>Page number: 56</w:t>
      </w:r>
      <w:r w:rsidR="005E320D">
        <w:rPr>
          <w:rFonts w:ascii="Times New Roman" w:hAnsi="Times New Roman"/>
          <w:color w:val="000000"/>
          <w:sz w:val="20"/>
        </w:rPr>
        <w:t>–</w:t>
      </w:r>
      <w:r>
        <w:rPr>
          <w:rFonts w:ascii="Times New Roman" w:hAnsi="Times New Roman"/>
          <w:color w:val="000000"/>
          <w:sz w:val="20"/>
        </w:rPr>
        <w:t>57</w:t>
      </w:r>
    </w:p>
    <w:p w14:paraId="30A09912" w14:textId="77777777" w:rsidR="00481FC4" w:rsidRPr="00A8012A" w:rsidRDefault="00481FC4" w:rsidP="00DA0912">
      <w:pPr>
        <w:rPr>
          <w:rFonts w:ascii="Times New Roman" w:hAnsi="Times New Roman"/>
          <w:sz w:val="20"/>
        </w:rPr>
      </w:pPr>
    </w:p>
    <w:p w14:paraId="21409E52" w14:textId="291AD9B1"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Define rate of response. Why is rate of response a particularly favored measure of behavior among radical behaviorists (include an example)?</w:t>
      </w:r>
    </w:p>
    <w:p w14:paraId="47068582" w14:textId="4C5D209E" w:rsidR="00481FC4" w:rsidRDefault="005B3FA5" w:rsidP="00481FC4">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i/>
          <w:color w:val="000000"/>
          <w:sz w:val="20"/>
        </w:rPr>
        <w:t>Rate of response</w:t>
      </w:r>
      <w:r w:rsidR="00481FC4" w:rsidRPr="00A8012A">
        <w:rPr>
          <w:rFonts w:ascii="Times New Roman" w:hAnsi="Times New Roman"/>
          <w:color w:val="000000"/>
          <w:sz w:val="20"/>
        </w:rPr>
        <w:t xml:space="preserve"> is the frequency with which a response occurs in a certain period of time. Rate is a very sensitive measure of behavior, and is thus highly favored by some behaviorists (especially radical behaviorists). </w:t>
      </w:r>
      <w:r w:rsidR="000E1B06">
        <w:rPr>
          <w:rFonts w:ascii="Times New Roman" w:hAnsi="Times New Roman"/>
          <w:color w:val="000000"/>
          <w:sz w:val="20"/>
        </w:rPr>
        <w:t>The number of words written in a one-hour writing session is an example of rate measure of behavior.</w:t>
      </w:r>
    </w:p>
    <w:p w14:paraId="603C9E45" w14:textId="78C1653A" w:rsidR="005B3FA5" w:rsidRPr="00A8012A" w:rsidRDefault="005B3FA5" w:rsidP="00481FC4">
      <w:pPr>
        <w:ind w:left="360"/>
        <w:rPr>
          <w:rFonts w:ascii="Times New Roman" w:hAnsi="Times New Roman"/>
          <w:color w:val="000000"/>
          <w:sz w:val="20"/>
        </w:rPr>
      </w:pPr>
      <w:r>
        <w:rPr>
          <w:rFonts w:ascii="Times New Roman" w:hAnsi="Times New Roman"/>
          <w:color w:val="000000"/>
          <w:sz w:val="20"/>
        </w:rPr>
        <w:t>Page number: 59</w:t>
      </w:r>
    </w:p>
    <w:p w14:paraId="1090B94D" w14:textId="77777777" w:rsidR="00481FC4" w:rsidRPr="00A8012A" w:rsidRDefault="00481FC4" w:rsidP="00481FC4">
      <w:pPr>
        <w:ind w:left="450" w:hanging="450"/>
        <w:rPr>
          <w:rFonts w:ascii="Times New Roman" w:hAnsi="Times New Roman"/>
          <w:sz w:val="20"/>
        </w:rPr>
      </w:pPr>
    </w:p>
    <w:p w14:paraId="1B217898" w14:textId="77777777" w:rsidR="00481FC4" w:rsidRPr="00A8012A" w:rsidRDefault="00481FC4" w:rsidP="00481FC4">
      <w:pPr>
        <w:numPr>
          <w:ilvl w:val="0"/>
          <w:numId w:val="18"/>
        </w:numPr>
        <w:spacing w:after="200" w:line="276" w:lineRule="auto"/>
        <w:rPr>
          <w:rFonts w:ascii="Times New Roman" w:hAnsi="Times New Roman"/>
          <w:sz w:val="20"/>
        </w:rPr>
      </w:pPr>
      <w:r w:rsidRPr="00A8012A">
        <w:rPr>
          <w:rFonts w:ascii="Times New Roman" w:hAnsi="Times New Roman"/>
          <w:sz w:val="20"/>
        </w:rPr>
        <w:t>How does one distinguish a high rate of response versus a low rate of response versus a period of no response on a cumulative record?</w:t>
      </w:r>
    </w:p>
    <w:p w14:paraId="49F13B33" w14:textId="2E55547D" w:rsidR="005B3FA5" w:rsidRDefault="005B3FA5" w:rsidP="00481FC4">
      <w:pPr>
        <w:ind w:left="360"/>
        <w:rPr>
          <w:rFonts w:ascii="Times New Roman" w:hAnsi="Times New Roman"/>
          <w:sz w:val="20"/>
        </w:rPr>
      </w:pPr>
      <w:r>
        <w:rPr>
          <w:rFonts w:ascii="Times New Roman" w:hAnsi="Times New Roman"/>
          <w:sz w:val="20"/>
        </w:rPr>
        <w:t xml:space="preserve">Answer: </w:t>
      </w:r>
      <w:r w:rsidR="00481FC4" w:rsidRPr="00A8012A">
        <w:rPr>
          <w:rFonts w:ascii="Times New Roman" w:hAnsi="Times New Roman"/>
          <w:sz w:val="20"/>
        </w:rPr>
        <w:t>A steep line indicates a high rate of response, a shallow line indicates a low rate of response, and a flat line indicates a period of time with no response.</w:t>
      </w:r>
    </w:p>
    <w:p w14:paraId="4679008C" w14:textId="2E0D27D3" w:rsidR="00481FC4" w:rsidRPr="00A8012A" w:rsidRDefault="005B3FA5" w:rsidP="00481FC4">
      <w:pPr>
        <w:ind w:left="360"/>
        <w:rPr>
          <w:rFonts w:ascii="Times New Roman" w:hAnsi="Times New Roman"/>
          <w:sz w:val="20"/>
        </w:rPr>
      </w:pPr>
      <w:r>
        <w:rPr>
          <w:rFonts w:ascii="Times New Roman" w:hAnsi="Times New Roman"/>
          <w:sz w:val="20"/>
        </w:rPr>
        <w:t>Page number: 59</w:t>
      </w:r>
      <w:r w:rsidR="005E320D">
        <w:rPr>
          <w:rFonts w:ascii="Times New Roman" w:hAnsi="Times New Roman"/>
          <w:sz w:val="20"/>
        </w:rPr>
        <w:t>–</w:t>
      </w:r>
      <w:r>
        <w:rPr>
          <w:rFonts w:ascii="Times New Roman" w:hAnsi="Times New Roman"/>
          <w:sz w:val="20"/>
        </w:rPr>
        <w:t>60</w:t>
      </w:r>
    </w:p>
    <w:p w14:paraId="2B16DFB7" w14:textId="77777777" w:rsidR="00481FC4" w:rsidRPr="00A8012A" w:rsidRDefault="00481FC4" w:rsidP="00481FC4">
      <w:pPr>
        <w:ind w:left="450" w:hanging="450"/>
        <w:rPr>
          <w:rFonts w:ascii="Times New Roman" w:hAnsi="Times New Roman"/>
          <w:sz w:val="20"/>
        </w:rPr>
      </w:pPr>
    </w:p>
    <w:p w14:paraId="08C58259" w14:textId="0A053828"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Define speed, duration, and latency measures of behavior, and give a clear example of each.</w:t>
      </w:r>
    </w:p>
    <w:p w14:paraId="1C2648E8" w14:textId="09492493" w:rsidR="005B3FA5" w:rsidRDefault="005B3FA5" w:rsidP="003D03EB">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i/>
          <w:color w:val="000000"/>
          <w:sz w:val="20"/>
        </w:rPr>
        <w:t>Speed</w:t>
      </w:r>
      <w:r w:rsidR="00481FC4" w:rsidRPr="00A8012A">
        <w:rPr>
          <w:rFonts w:ascii="Times New Roman" w:hAnsi="Times New Roman"/>
          <w:color w:val="000000"/>
          <w:sz w:val="20"/>
        </w:rPr>
        <w:t xml:space="preserve"> is the amount of time required to perform a complete episode of a behavior from start to finish.</w:t>
      </w:r>
      <w:r w:rsidR="003D03EB">
        <w:rPr>
          <w:rFonts w:ascii="Times New Roman" w:hAnsi="Times New Roman"/>
          <w:color w:val="000000"/>
          <w:sz w:val="20"/>
        </w:rPr>
        <w:t xml:space="preserve"> For example, t</w:t>
      </w:r>
      <w:r w:rsidR="003D03EB" w:rsidRPr="003D03EB">
        <w:rPr>
          <w:rFonts w:ascii="Times New Roman" w:hAnsi="Times New Roman"/>
          <w:color w:val="000000"/>
          <w:sz w:val="20"/>
        </w:rPr>
        <w:t>he</w:t>
      </w:r>
      <w:r w:rsidR="003D03EB">
        <w:rPr>
          <w:rFonts w:ascii="Times New Roman" w:hAnsi="Times New Roman"/>
          <w:color w:val="000000"/>
          <w:sz w:val="20"/>
        </w:rPr>
        <w:t xml:space="preserve"> </w:t>
      </w:r>
      <w:r w:rsidR="003D03EB" w:rsidRPr="003D03EB">
        <w:rPr>
          <w:rFonts w:ascii="Times New Roman" w:hAnsi="Times New Roman"/>
          <w:color w:val="000000"/>
          <w:sz w:val="20"/>
        </w:rPr>
        <w:t>length of time it takes for a rat to run through a maze from the start box</w:t>
      </w:r>
      <w:r w:rsidR="003D03EB">
        <w:rPr>
          <w:rFonts w:ascii="Times New Roman" w:hAnsi="Times New Roman"/>
          <w:color w:val="000000"/>
          <w:sz w:val="20"/>
        </w:rPr>
        <w:t xml:space="preserve"> </w:t>
      </w:r>
      <w:r w:rsidR="003D03EB" w:rsidRPr="003D03EB">
        <w:rPr>
          <w:rFonts w:ascii="Times New Roman" w:hAnsi="Times New Roman"/>
          <w:color w:val="000000"/>
          <w:sz w:val="20"/>
        </w:rPr>
        <w:t>to the goal box is a measure of speed.</w:t>
      </w:r>
      <w:r w:rsidR="00481FC4" w:rsidRPr="00A8012A">
        <w:rPr>
          <w:rFonts w:ascii="Times New Roman" w:hAnsi="Times New Roman"/>
          <w:color w:val="000000"/>
          <w:sz w:val="20"/>
        </w:rPr>
        <w:t xml:space="preserve"> </w:t>
      </w:r>
      <w:r w:rsidR="00481FC4" w:rsidRPr="00A8012A">
        <w:rPr>
          <w:rFonts w:ascii="Times New Roman" w:hAnsi="Times New Roman"/>
          <w:i/>
          <w:color w:val="000000"/>
          <w:sz w:val="20"/>
        </w:rPr>
        <w:t>Duration</w:t>
      </w:r>
      <w:r w:rsidR="00481FC4" w:rsidRPr="00A8012A">
        <w:rPr>
          <w:rFonts w:ascii="Times New Roman" w:hAnsi="Times New Roman"/>
          <w:color w:val="000000"/>
          <w:sz w:val="20"/>
        </w:rPr>
        <w:t xml:space="preserve"> is the length of time that an individual repeatedly or continuously performs a certain behavior.</w:t>
      </w:r>
      <w:r w:rsidR="003D03EB">
        <w:rPr>
          <w:rFonts w:ascii="Times New Roman" w:hAnsi="Times New Roman"/>
          <w:color w:val="000000"/>
          <w:sz w:val="20"/>
        </w:rPr>
        <w:t xml:space="preserve"> </w:t>
      </w:r>
      <w:r w:rsidR="003D03EB" w:rsidRPr="003D03EB">
        <w:rPr>
          <w:rFonts w:ascii="Times New Roman" w:hAnsi="Times New Roman"/>
          <w:color w:val="000000"/>
          <w:sz w:val="20"/>
        </w:rPr>
        <w:t xml:space="preserve">For example, </w:t>
      </w:r>
      <w:r w:rsidR="003D03EB">
        <w:rPr>
          <w:rFonts w:ascii="Times New Roman" w:hAnsi="Times New Roman"/>
          <w:color w:val="000000"/>
          <w:sz w:val="20"/>
        </w:rPr>
        <w:t xml:space="preserve">this measure is appropriate when a student </w:t>
      </w:r>
      <w:r w:rsidR="003D03EB" w:rsidRPr="003D03EB">
        <w:rPr>
          <w:rFonts w:ascii="Times New Roman" w:hAnsi="Times New Roman"/>
          <w:color w:val="000000"/>
          <w:sz w:val="20"/>
        </w:rPr>
        <w:t>attempt</w:t>
      </w:r>
      <w:r w:rsidR="003D03EB">
        <w:rPr>
          <w:rFonts w:ascii="Times New Roman" w:hAnsi="Times New Roman"/>
          <w:color w:val="000000"/>
          <w:sz w:val="20"/>
        </w:rPr>
        <w:t>s</w:t>
      </w:r>
      <w:r w:rsidR="003D03EB" w:rsidRPr="003D03EB">
        <w:rPr>
          <w:rFonts w:ascii="Times New Roman" w:hAnsi="Times New Roman"/>
          <w:color w:val="000000"/>
          <w:sz w:val="20"/>
        </w:rPr>
        <w:t xml:space="preserve"> to increase the amount</w:t>
      </w:r>
      <w:r w:rsidR="003D03EB">
        <w:rPr>
          <w:rFonts w:ascii="Times New Roman" w:hAnsi="Times New Roman"/>
          <w:color w:val="000000"/>
          <w:sz w:val="20"/>
        </w:rPr>
        <w:t xml:space="preserve"> </w:t>
      </w:r>
      <w:r w:rsidR="003D03EB" w:rsidRPr="003D03EB">
        <w:rPr>
          <w:rFonts w:ascii="Times New Roman" w:hAnsi="Times New Roman"/>
          <w:color w:val="000000"/>
          <w:sz w:val="20"/>
        </w:rPr>
        <w:t>of time he spends studying each week, as well as decrease the amount of</w:t>
      </w:r>
      <w:r w:rsidR="003D03EB">
        <w:rPr>
          <w:rFonts w:ascii="Times New Roman" w:hAnsi="Times New Roman"/>
          <w:color w:val="000000"/>
          <w:sz w:val="20"/>
        </w:rPr>
        <w:t xml:space="preserve"> </w:t>
      </w:r>
      <w:r w:rsidR="003D03EB" w:rsidRPr="003D03EB">
        <w:rPr>
          <w:rFonts w:ascii="Times New Roman" w:hAnsi="Times New Roman"/>
          <w:color w:val="000000"/>
          <w:sz w:val="20"/>
        </w:rPr>
        <w:t>time spent watching television.</w:t>
      </w:r>
      <w:r w:rsidR="00481FC4" w:rsidRPr="00A8012A">
        <w:rPr>
          <w:rFonts w:ascii="Times New Roman" w:hAnsi="Times New Roman"/>
          <w:color w:val="000000"/>
          <w:sz w:val="20"/>
        </w:rPr>
        <w:t xml:space="preserve"> The </w:t>
      </w:r>
      <w:r w:rsidR="00481FC4" w:rsidRPr="00A8012A">
        <w:rPr>
          <w:rFonts w:ascii="Times New Roman" w:hAnsi="Times New Roman"/>
          <w:i/>
          <w:color w:val="000000"/>
          <w:sz w:val="20"/>
        </w:rPr>
        <w:t>latency</w:t>
      </w:r>
      <w:r w:rsidR="00481FC4" w:rsidRPr="00A8012A">
        <w:rPr>
          <w:rFonts w:ascii="Times New Roman" w:hAnsi="Times New Roman"/>
          <w:color w:val="000000"/>
          <w:sz w:val="20"/>
        </w:rPr>
        <w:t xml:space="preserve"> of a behavior is the length of time required for the behavior to begin. </w:t>
      </w:r>
      <w:r w:rsidR="003D03EB">
        <w:rPr>
          <w:rFonts w:ascii="Times New Roman" w:hAnsi="Times New Roman"/>
          <w:color w:val="000000"/>
          <w:sz w:val="20"/>
        </w:rPr>
        <w:t>T</w:t>
      </w:r>
      <w:r w:rsidR="003D03EB" w:rsidRPr="003D03EB">
        <w:rPr>
          <w:rFonts w:ascii="Times New Roman" w:hAnsi="Times New Roman"/>
          <w:color w:val="000000"/>
          <w:sz w:val="20"/>
        </w:rPr>
        <w:t>he number of days it takes for a student to begin working</w:t>
      </w:r>
      <w:r w:rsidR="003D03EB">
        <w:rPr>
          <w:rFonts w:ascii="Times New Roman" w:hAnsi="Times New Roman"/>
          <w:color w:val="000000"/>
          <w:sz w:val="20"/>
        </w:rPr>
        <w:t xml:space="preserve"> </w:t>
      </w:r>
      <w:r w:rsidR="003D03EB" w:rsidRPr="003D03EB">
        <w:rPr>
          <w:rFonts w:ascii="Times New Roman" w:hAnsi="Times New Roman"/>
          <w:color w:val="000000"/>
          <w:sz w:val="20"/>
        </w:rPr>
        <w:t xml:space="preserve">on a term paper after it has been assigned </w:t>
      </w:r>
      <w:r w:rsidR="003D03EB">
        <w:rPr>
          <w:rFonts w:ascii="Times New Roman" w:hAnsi="Times New Roman"/>
          <w:color w:val="000000"/>
          <w:sz w:val="20"/>
        </w:rPr>
        <w:t>is an example of latency measure.</w:t>
      </w:r>
    </w:p>
    <w:p w14:paraId="03C7A515" w14:textId="4474DEE5" w:rsidR="00481FC4" w:rsidRPr="00A8012A" w:rsidRDefault="005B3FA5" w:rsidP="00481FC4">
      <w:pPr>
        <w:ind w:left="360"/>
        <w:rPr>
          <w:rFonts w:ascii="Times New Roman" w:hAnsi="Times New Roman"/>
          <w:color w:val="000000"/>
          <w:sz w:val="20"/>
        </w:rPr>
      </w:pPr>
      <w:r>
        <w:rPr>
          <w:rFonts w:ascii="Times New Roman" w:hAnsi="Times New Roman"/>
          <w:color w:val="000000"/>
          <w:sz w:val="20"/>
        </w:rPr>
        <w:t>Page number: 61</w:t>
      </w:r>
      <w:r w:rsidR="005E320D">
        <w:rPr>
          <w:rFonts w:ascii="Times New Roman" w:hAnsi="Times New Roman"/>
          <w:color w:val="000000"/>
          <w:sz w:val="20"/>
        </w:rPr>
        <w:t>–</w:t>
      </w:r>
      <w:r>
        <w:rPr>
          <w:rFonts w:ascii="Times New Roman" w:hAnsi="Times New Roman"/>
          <w:color w:val="000000"/>
          <w:sz w:val="20"/>
        </w:rPr>
        <w:t>62</w:t>
      </w:r>
    </w:p>
    <w:p w14:paraId="1D14BDF8" w14:textId="77777777" w:rsidR="00481FC4" w:rsidRPr="00A8012A" w:rsidRDefault="00481FC4" w:rsidP="00481FC4">
      <w:pPr>
        <w:ind w:left="450" w:hanging="390"/>
        <w:rPr>
          <w:rFonts w:ascii="Times New Roman" w:hAnsi="Times New Roman"/>
          <w:sz w:val="20"/>
        </w:rPr>
      </w:pPr>
    </w:p>
    <w:p w14:paraId="0CF328CA" w14:textId="5297C019"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Define the intensity and topography of a behavior, and give a clear example of each.</w:t>
      </w:r>
    </w:p>
    <w:p w14:paraId="67708547" w14:textId="4EABC2EE" w:rsidR="005B3FA5" w:rsidRDefault="005B3FA5" w:rsidP="00D25CB4">
      <w:pPr>
        <w:ind w:left="360"/>
        <w:rPr>
          <w:rFonts w:ascii="Times New Roman" w:hAnsi="Times New Roman"/>
          <w:color w:val="000000"/>
          <w:sz w:val="20"/>
        </w:rPr>
      </w:pPr>
      <w:r>
        <w:rPr>
          <w:rFonts w:ascii="Times New Roman" w:hAnsi="Times New Roman"/>
          <w:color w:val="000000"/>
          <w:sz w:val="20"/>
        </w:rPr>
        <w:lastRenderedPageBreak/>
        <w:t xml:space="preserve">Answer: </w:t>
      </w:r>
      <w:r w:rsidR="00481FC4" w:rsidRPr="00A8012A">
        <w:rPr>
          <w:rFonts w:ascii="Times New Roman" w:hAnsi="Times New Roman"/>
          <w:color w:val="000000"/>
          <w:sz w:val="20"/>
        </w:rPr>
        <w:t xml:space="preserve">The </w:t>
      </w:r>
      <w:r w:rsidR="00481FC4" w:rsidRPr="00A8012A">
        <w:rPr>
          <w:rFonts w:ascii="Times New Roman" w:hAnsi="Times New Roman"/>
          <w:i/>
          <w:color w:val="000000"/>
          <w:sz w:val="20"/>
        </w:rPr>
        <w:t>intensity</w:t>
      </w:r>
      <w:r w:rsidR="00481FC4" w:rsidRPr="00A8012A">
        <w:rPr>
          <w:rFonts w:ascii="Times New Roman" w:hAnsi="Times New Roman"/>
          <w:color w:val="000000"/>
          <w:sz w:val="20"/>
        </w:rPr>
        <w:t xml:space="preserve"> of a behavior is the force or magnitude of the behavior.</w:t>
      </w:r>
      <w:r w:rsidR="00D25CB4">
        <w:rPr>
          <w:rFonts w:ascii="Times New Roman" w:hAnsi="Times New Roman"/>
          <w:color w:val="000000"/>
          <w:sz w:val="20"/>
        </w:rPr>
        <w:t xml:space="preserve"> </w:t>
      </w:r>
      <w:r w:rsidR="00D25CB4" w:rsidRPr="00D25CB4">
        <w:rPr>
          <w:rFonts w:ascii="Times New Roman" w:hAnsi="Times New Roman"/>
          <w:color w:val="000000"/>
          <w:sz w:val="20"/>
        </w:rPr>
        <w:t>For example, in Pavlov’s classical conditioning procedure with</w:t>
      </w:r>
      <w:r w:rsidR="00D25CB4">
        <w:rPr>
          <w:rFonts w:ascii="Times New Roman" w:hAnsi="Times New Roman"/>
          <w:color w:val="000000"/>
          <w:sz w:val="20"/>
        </w:rPr>
        <w:t xml:space="preserve"> </w:t>
      </w:r>
      <w:r w:rsidR="00D25CB4" w:rsidRPr="00D25CB4">
        <w:rPr>
          <w:rFonts w:ascii="Times New Roman" w:hAnsi="Times New Roman"/>
          <w:color w:val="000000"/>
          <w:sz w:val="20"/>
        </w:rPr>
        <w:t>dogs,</w:t>
      </w:r>
      <w:r w:rsidR="00D25CB4" w:rsidRPr="00D25CB4">
        <w:t xml:space="preserve"> </w:t>
      </w:r>
      <w:r w:rsidR="00D25CB4" w:rsidRPr="00D25CB4">
        <w:rPr>
          <w:rFonts w:ascii="Times New Roman" w:hAnsi="Times New Roman"/>
          <w:color w:val="000000"/>
          <w:sz w:val="20"/>
        </w:rPr>
        <w:t>the strength of conditioning was typically measured as the amount (magnitude)</w:t>
      </w:r>
      <w:r w:rsidR="00D25CB4">
        <w:rPr>
          <w:rFonts w:ascii="Times New Roman" w:hAnsi="Times New Roman"/>
          <w:color w:val="000000"/>
          <w:sz w:val="20"/>
        </w:rPr>
        <w:t xml:space="preserve"> </w:t>
      </w:r>
      <w:r w:rsidR="00D25CB4" w:rsidRPr="00D25CB4">
        <w:rPr>
          <w:rFonts w:ascii="Times New Roman" w:hAnsi="Times New Roman"/>
          <w:color w:val="000000"/>
          <w:sz w:val="20"/>
        </w:rPr>
        <w:t>of saliva produced whenever the tone was presented by itself.</w:t>
      </w:r>
      <w:r w:rsidR="00D25CB4">
        <w:rPr>
          <w:rFonts w:ascii="Times New Roman" w:hAnsi="Times New Roman"/>
          <w:color w:val="000000"/>
          <w:sz w:val="20"/>
        </w:rPr>
        <w:t xml:space="preserve"> </w:t>
      </w:r>
      <w:r w:rsidR="00481FC4" w:rsidRPr="00A8012A">
        <w:rPr>
          <w:rFonts w:ascii="Times New Roman" w:hAnsi="Times New Roman"/>
          <w:i/>
          <w:color w:val="000000"/>
          <w:sz w:val="20"/>
        </w:rPr>
        <w:t>Topography</w:t>
      </w:r>
      <w:r w:rsidR="00481FC4" w:rsidRPr="00A8012A">
        <w:rPr>
          <w:rFonts w:ascii="Times New Roman" w:hAnsi="Times New Roman"/>
          <w:color w:val="000000"/>
          <w:sz w:val="20"/>
        </w:rPr>
        <w:t xml:space="preserve"> is the exact physical form of </w:t>
      </w:r>
      <w:r w:rsidR="00D25CB4">
        <w:rPr>
          <w:rFonts w:ascii="Times New Roman" w:hAnsi="Times New Roman"/>
          <w:color w:val="000000"/>
          <w:sz w:val="20"/>
        </w:rPr>
        <w:t>a</w:t>
      </w:r>
      <w:r w:rsidR="00481FC4" w:rsidRPr="00A8012A">
        <w:rPr>
          <w:rFonts w:ascii="Times New Roman" w:hAnsi="Times New Roman"/>
          <w:color w:val="000000"/>
          <w:sz w:val="20"/>
        </w:rPr>
        <w:t xml:space="preserve"> behavior. </w:t>
      </w:r>
      <w:r w:rsidR="00D25CB4">
        <w:rPr>
          <w:rFonts w:ascii="Times New Roman" w:hAnsi="Times New Roman"/>
          <w:color w:val="000000"/>
          <w:sz w:val="20"/>
        </w:rPr>
        <w:t>For example, it is the topography of a</w:t>
      </w:r>
      <w:r w:rsidR="00D25CB4" w:rsidRPr="00D25CB4">
        <w:rPr>
          <w:rFonts w:ascii="Times New Roman" w:hAnsi="Times New Roman"/>
          <w:color w:val="000000"/>
          <w:sz w:val="20"/>
        </w:rPr>
        <w:t xml:space="preserve"> behavior that </w:t>
      </w:r>
      <w:r w:rsidR="00D25CB4">
        <w:rPr>
          <w:rFonts w:ascii="Times New Roman" w:hAnsi="Times New Roman"/>
          <w:color w:val="000000"/>
          <w:sz w:val="20"/>
        </w:rPr>
        <w:t xml:space="preserve">is measured when one </w:t>
      </w:r>
      <w:r w:rsidR="00D25CB4" w:rsidRPr="00D25CB4">
        <w:rPr>
          <w:rFonts w:ascii="Times New Roman" w:hAnsi="Times New Roman"/>
          <w:color w:val="000000"/>
          <w:sz w:val="20"/>
        </w:rPr>
        <w:t>teach</w:t>
      </w:r>
      <w:r w:rsidR="00D25CB4">
        <w:rPr>
          <w:rFonts w:ascii="Times New Roman" w:hAnsi="Times New Roman"/>
          <w:color w:val="000000"/>
          <w:sz w:val="20"/>
        </w:rPr>
        <w:t>es</w:t>
      </w:r>
      <w:r w:rsidR="00D25CB4" w:rsidRPr="00D25CB4">
        <w:rPr>
          <w:rFonts w:ascii="Times New Roman" w:hAnsi="Times New Roman"/>
          <w:color w:val="000000"/>
          <w:sz w:val="20"/>
        </w:rPr>
        <w:t xml:space="preserve"> a child how to dress appropriately, write neatly, and brush his teeth</w:t>
      </w:r>
      <w:r w:rsidR="00D25CB4">
        <w:rPr>
          <w:rFonts w:ascii="Times New Roman" w:hAnsi="Times New Roman"/>
          <w:color w:val="000000"/>
          <w:sz w:val="20"/>
        </w:rPr>
        <w:t xml:space="preserve"> </w:t>
      </w:r>
      <w:r w:rsidR="00D25CB4" w:rsidRPr="00D25CB4">
        <w:rPr>
          <w:rFonts w:ascii="Times New Roman" w:hAnsi="Times New Roman"/>
          <w:color w:val="000000"/>
          <w:sz w:val="20"/>
        </w:rPr>
        <w:t>properly.</w:t>
      </w:r>
    </w:p>
    <w:p w14:paraId="62B5E1F6" w14:textId="2E620CD6" w:rsidR="00481FC4" w:rsidRPr="00A8012A" w:rsidRDefault="005B3FA5" w:rsidP="00481FC4">
      <w:pPr>
        <w:ind w:left="360"/>
        <w:rPr>
          <w:rFonts w:ascii="Times New Roman" w:hAnsi="Times New Roman"/>
          <w:color w:val="000000"/>
          <w:sz w:val="20"/>
        </w:rPr>
      </w:pPr>
      <w:r>
        <w:rPr>
          <w:rFonts w:ascii="Times New Roman" w:hAnsi="Times New Roman"/>
          <w:color w:val="000000"/>
          <w:sz w:val="20"/>
        </w:rPr>
        <w:t>Page number: 60</w:t>
      </w:r>
      <w:r w:rsidR="005E320D">
        <w:rPr>
          <w:rFonts w:ascii="Times New Roman" w:hAnsi="Times New Roman"/>
          <w:color w:val="000000"/>
          <w:sz w:val="20"/>
        </w:rPr>
        <w:t>, 63</w:t>
      </w:r>
    </w:p>
    <w:p w14:paraId="76AA8D28" w14:textId="77777777" w:rsidR="00481FC4" w:rsidRPr="00A8012A" w:rsidRDefault="00481FC4" w:rsidP="00481FC4">
      <w:pPr>
        <w:ind w:left="450" w:hanging="450"/>
        <w:rPr>
          <w:rFonts w:ascii="Times New Roman" w:hAnsi="Times New Roman"/>
          <w:sz w:val="20"/>
        </w:rPr>
      </w:pPr>
    </w:p>
    <w:p w14:paraId="0797A928" w14:textId="0293488F"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Define interval recording and time</w:t>
      </w:r>
      <w:r w:rsidR="005974ED">
        <w:rPr>
          <w:rFonts w:ascii="Times New Roman" w:hAnsi="Times New Roman"/>
          <w:sz w:val="20"/>
        </w:rPr>
        <w:t>-</w:t>
      </w:r>
      <w:r w:rsidRPr="00A8012A">
        <w:rPr>
          <w:rFonts w:ascii="Times New Roman" w:hAnsi="Times New Roman"/>
          <w:sz w:val="20"/>
        </w:rPr>
        <w:t>sample recording, and give a clear example of each. Specify how the overall measure of behavior is calculated.</w:t>
      </w:r>
    </w:p>
    <w:p w14:paraId="60411C07" w14:textId="020F2272" w:rsidR="005B3FA5" w:rsidRDefault="005B3FA5" w:rsidP="00AA1461">
      <w:pPr>
        <w:ind w:left="360"/>
        <w:rPr>
          <w:rFonts w:ascii="Times New Roman" w:hAnsi="Times New Roman"/>
          <w:color w:val="000000"/>
          <w:sz w:val="20"/>
        </w:rPr>
      </w:pPr>
      <w:r>
        <w:rPr>
          <w:rFonts w:ascii="Times New Roman" w:hAnsi="Times New Roman"/>
          <w:sz w:val="20"/>
        </w:rPr>
        <w:t xml:space="preserve">Answer: </w:t>
      </w:r>
      <w:r w:rsidR="00481FC4" w:rsidRPr="00A8012A">
        <w:rPr>
          <w:rFonts w:ascii="Times New Roman" w:hAnsi="Times New Roman"/>
          <w:sz w:val="20"/>
        </w:rPr>
        <w:t xml:space="preserve">In </w:t>
      </w:r>
      <w:r w:rsidR="00481FC4" w:rsidRPr="00A8012A">
        <w:rPr>
          <w:rFonts w:ascii="Times New Roman" w:hAnsi="Times New Roman"/>
          <w:i/>
          <w:color w:val="000000"/>
          <w:sz w:val="20"/>
        </w:rPr>
        <w:t>interval recording</w:t>
      </w:r>
      <w:r w:rsidR="00481FC4" w:rsidRPr="00A8012A">
        <w:rPr>
          <w:rFonts w:ascii="Times New Roman" w:hAnsi="Times New Roman"/>
          <w:color w:val="000000"/>
          <w:sz w:val="20"/>
        </w:rPr>
        <w:t xml:space="preserve">, one measures whether or not a behavior occurs </w:t>
      </w:r>
      <w:r w:rsidR="00AA1461">
        <w:rPr>
          <w:rFonts w:ascii="Times New Roman" w:hAnsi="Times New Roman"/>
          <w:color w:val="000000"/>
          <w:sz w:val="20"/>
        </w:rPr>
        <w:t xml:space="preserve">during each interval </w:t>
      </w:r>
      <w:r w:rsidR="00481FC4" w:rsidRPr="00A8012A">
        <w:rPr>
          <w:rFonts w:ascii="Times New Roman" w:hAnsi="Times New Roman"/>
          <w:color w:val="000000"/>
          <w:sz w:val="20"/>
        </w:rPr>
        <w:t xml:space="preserve">within a series of </w:t>
      </w:r>
      <w:r w:rsidR="00481FC4" w:rsidRPr="00A8012A">
        <w:rPr>
          <w:rFonts w:ascii="Times New Roman" w:hAnsi="Times New Roman"/>
          <w:i/>
          <w:color w:val="000000"/>
          <w:sz w:val="20"/>
        </w:rPr>
        <w:t>continuous</w:t>
      </w:r>
      <w:r w:rsidR="00481FC4" w:rsidRPr="00A8012A">
        <w:rPr>
          <w:rFonts w:ascii="Times New Roman" w:hAnsi="Times New Roman"/>
          <w:color w:val="000000"/>
          <w:sz w:val="20"/>
        </w:rPr>
        <w:t xml:space="preserve"> intervals. </w:t>
      </w:r>
      <w:r w:rsidR="00AA1461" w:rsidRPr="00AA1461">
        <w:rPr>
          <w:rFonts w:ascii="Times New Roman" w:hAnsi="Times New Roman"/>
          <w:color w:val="000000"/>
          <w:sz w:val="20"/>
        </w:rPr>
        <w:t>For example, if we wish to measure the amount of aggressive</w:t>
      </w:r>
      <w:r w:rsidR="00AA1461">
        <w:rPr>
          <w:rFonts w:ascii="Times New Roman" w:hAnsi="Times New Roman"/>
          <w:color w:val="000000"/>
          <w:sz w:val="20"/>
        </w:rPr>
        <w:t xml:space="preserve"> </w:t>
      </w:r>
      <w:r w:rsidR="00AA1461" w:rsidRPr="00AA1461">
        <w:rPr>
          <w:rFonts w:ascii="Times New Roman" w:hAnsi="Times New Roman"/>
          <w:color w:val="000000"/>
          <w:sz w:val="20"/>
        </w:rPr>
        <w:t>behavior in a classroom, we might make a video record of several hours</w:t>
      </w:r>
      <w:r w:rsidR="00AA1461">
        <w:rPr>
          <w:rFonts w:ascii="Times New Roman" w:hAnsi="Times New Roman"/>
          <w:color w:val="000000"/>
          <w:sz w:val="20"/>
        </w:rPr>
        <w:t xml:space="preserve"> </w:t>
      </w:r>
      <w:r w:rsidR="00AA1461" w:rsidRPr="00AA1461">
        <w:rPr>
          <w:rFonts w:ascii="Times New Roman" w:hAnsi="Times New Roman"/>
          <w:color w:val="000000"/>
          <w:sz w:val="20"/>
        </w:rPr>
        <w:t>of class time. We would then have observers view the video and note</w:t>
      </w:r>
      <w:r w:rsidR="00AA1461">
        <w:rPr>
          <w:rFonts w:ascii="Times New Roman" w:hAnsi="Times New Roman"/>
          <w:color w:val="000000"/>
          <w:sz w:val="20"/>
        </w:rPr>
        <w:t xml:space="preserve"> </w:t>
      </w:r>
      <w:r w:rsidR="00AA1461" w:rsidRPr="00AA1461">
        <w:rPr>
          <w:rFonts w:ascii="Times New Roman" w:hAnsi="Times New Roman"/>
          <w:color w:val="000000"/>
          <w:sz w:val="20"/>
        </w:rPr>
        <w:t>whether or not an aggressive incident occurred within each successive 10-</w:t>
      </w:r>
      <w:r w:rsidR="00AA1461">
        <w:rPr>
          <w:rFonts w:ascii="Times New Roman" w:hAnsi="Times New Roman"/>
          <w:color w:val="000000"/>
          <w:sz w:val="20"/>
        </w:rPr>
        <w:t xml:space="preserve"> </w:t>
      </w:r>
      <w:r w:rsidR="00AA1461" w:rsidRPr="00AA1461">
        <w:rPr>
          <w:rFonts w:ascii="Times New Roman" w:hAnsi="Times New Roman"/>
          <w:color w:val="000000"/>
          <w:sz w:val="20"/>
        </w:rPr>
        <w:t>minute interval.</w:t>
      </w:r>
      <w:r w:rsidR="00AA1461">
        <w:rPr>
          <w:rFonts w:ascii="Times New Roman" w:hAnsi="Times New Roman"/>
          <w:color w:val="000000"/>
          <w:sz w:val="20"/>
        </w:rPr>
        <w:t xml:space="preserve"> </w:t>
      </w:r>
      <w:r w:rsidR="00481FC4" w:rsidRPr="00A8012A">
        <w:rPr>
          <w:rFonts w:ascii="Times New Roman" w:hAnsi="Times New Roman"/>
          <w:color w:val="000000"/>
          <w:sz w:val="20"/>
        </w:rPr>
        <w:t xml:space="preserve">In </w:t>
      </w:r>
      <w:r w:rsidR="00481FC4" w:rsidRPr="00A8012A">
        <w:rPr>
          <w:rFonts w:ascii="Times New Roman" w:hAnsi="Times New Roman"/>
          <w:i/>
          <w:color w:val="000000"/>
          <w:sz w:val="20"/>
        </w:rPr>
        <w:t>time</w:t>
      </w:r>
      <w:r w:rsidR="005974ED">
        <w:rPr>
          <w:rFonts w:ascii="Times New Roman" w:hAnsi="Times New Roman"/>
          <w:i/>
          <w:color w:val="000000"/>
          <w:sz w:val="20"/>
        </w:rPr>
        <w:t>-</w:t>
      </w:r>
      <w:r w:rsidR="00481FC4" w:rsidRPr="00A8012A">
        <w:rPr>
          <w:rFonts w:ascii="Times New Roman" w:hAnsi="Times New Roman"/>
          <w:i/>
          <w:color w:val="000000"/>
          <w:sz w:val="20"/>
        </w:rPr>
        <w:t>sample recording</w:t>
      </w:r>
      <w:r w:rsidR="00481FC4" w:rsidRPr="00A8012A">
        <w:rPr>
          <w:rFonts w:ascii="Times New Roman" w:hAnsi="Times New Roman"/>
          <w:color w:val="000000"/>
          <w:sz w:val="20"/>
        </w:rPr>
        <w:t xml:space="preserve">, one measures whether or not a behavior occurs </w:t>
      </w:r>
      <w:r w:rsidR="00AA1461">
        <w:rPr>
          <w:rFonts w:ascii="Times New Roman" w:hAnsi="Times New Roman"/>
          <w:color w:val="000000"/>
          <w:sz w:val="20"/>
        </w:rPr>
        <w:t xml:space="preserve">during each interval </w:t>
      </w:r>
      <w:r w:rsidR="00481FC4" w:rsidRPr="00A8012A">
        <w:rPr>
          <w:rFonts w:ascii="Times New Roman" w:hAnsi="Times New Roman"/>
          <w:color w:val="000000"/>
          <w:sz w:val="20"/>
        </w:rPr>
        <w:t xml:space="preserve">within a series of </w:t>
      </w:r>
      <w:r w:rsidR="00481FC4" w:rsidRPr="00A8012A">
        <w:rPr>
          <w:rFonts w:ascii="Times New Roman" w:hAnsi="Times New Roman"/>
          <w:i/>
          <w:color w:val="000000"/>
          <w:sz w:val="20"/>
        </w:rPr>
        <w:t>discontinuous</w:t>
      </w:r>
      <w:r w:rsidR="00481FC4" w:rsidRPr="00A8012A">
        <w:rPr>
          <w:rFonts w:ascii="Times New Roman" w:hAnsi="Times New Roman"/>
          <w:color w:val="000000"/>
          <w:sz w:val="20"/>
        </w:rPr>
        <w:t xml:space="preserve"> intervals. </w:t>
      </w:r>
      <w:r w:rsidR="00AA1461" w:rsidRPr="00AA1461">
        <w:rPr>
          <w:rFonts w:ascii="Times New Roman" w:hAnsi="Times New Roman"/>
          <w:color w:val="000000"/>
          <w:sz w:val="20"/>
        </w:rPr>
        <w:t>For example, to assess the level of aggression</w:t>
      </w:r>
      <w:r w:rsidR="00AA1461">
        <w:rPr>
          <w:rFonts w:ascii="Times New Roman" w:hAnsi="Times New Roman"/>
          <w:color w:val="000000"/>
          <w:sz w:val="20"/>
        </w:rPr>
        <w:t xml:space="preserve"> </w:t>
      </w:r>
      <w:r w:rsidR="00AA1461" w:rsidRPr="00AA1461">
        <w:rPr>
          <w:rFonts w:ascii="Times New Roman" w:hAnsi="Times New Roman"/>
          <w:color w:val="000000"/>
          <w:sz w:val="20"/>
        </w:rPr>
        <w:t>in a classroom, we might have an observer unobtrusively enter the</w:t>
      </w:r>
      <w:r w:rsidR="00AA1461">
        <w:rPr>
          <w:rFonts w:ascii="Times New Roman" w:hAnsi="Times New Roman"/>
          <w:color w:val="000000"/>
          <w:sz w:val="20"/>
        </w:rPr>
        <w:t xml:space="preserve"> </w:t>
      </w:r>
      <w:r w:rsidR="00AA1461" w:rsidRPr="00AA1461">
        <w:rPr>
          <w:rFonts w:ascii="Times New Roman" w:hAnsi="Times New Roman"/>
          <w:color w:val="000000"/>
          <w:sz w:val="20"/>
        </w:rPr>
        <w:t>classroom for a 10-minute interval at the start of each half hour and record</w:t>
      </w:r>
      <w:r w:rsidR="00AA1461">
        <w:rPr>
          <w:rFonts w:ascii="Times New Roman" w:hAnsi="Times New Roman"/>
          <w:color w:val="000000"/>
          <w:sz w:val="20"/>
        </w:rPr>
        <w:t xml:space="preserve"> </w:t>
      </w:r>
      <w:r w:rsidR="00AA1461" w:rsidRPr="00AA1461">
        <w:rPr>
          <w:rFonts w:ascii="Times New Roman" w:hAnsi="Times New Roman"/>
          <w:color w:val="000000"/>
          <w:sz w:val="20"/>
        </w:rPr>
        <w:t xml:space="preserve">whether at least one aggressive incident occurred during that interval. </w:t>
      </w:r>
      <w:r w:rsidR="00481FC4" w:rsidRPr="00A8012A">
        <w:rPr>
          <w:rFonts w:ascii="Times New Roman" w:hAnsi="Times New Roman"/>
          <w:color w:val="000000"/>
          <w:sz w:val="20"/>
        </w:rPr>
        <w:t>The overall measure of behavior is calculated as the percentage of intervals within which the behavior occurred.</w:t>
      </w:r>
    </w:p>
    <w:p w14:paraId="3CDD10BC" w14:textId="0B1C1A71" w:rsidR="00481FC4" w:rsidRPr="00A8012A" w:rsidRDefault="005B3FA5" w:rsidP="00481FC4">
      <w:pPr>
        <w:ind w:left="360"/>
        <w:rPr>
          <w:rFonts w:ascii="Times New Roman" w:hAnsi="Times New Roman"/>
          <w:color w:val="000000"/>
          <w:sz w:val="20"/>
        </w:rPr>
      </w:pPr>
      <w:r>
        <w:rPr>
          <w:rFonts w:ascii="Times New Roman" w:hAnsi="Times New Roman"/>
          <w:sz w:val="20"/>
        </w:rPr>
        <w:t xml:space="preserve">Page number: </w:t>
      </w:r>
      <w:r>
        <w:rPr>
          <w:rFonts w:ascii="Times New Roman" w:hAnsi="Times New Roman"/>
          <w:color w:val="000000"/>
          <w:sz w:val="20"/>
        </w:rPr>
        <w:t>62</w:t>
      </w:r>
      <w:r w:rsidR="005E320D">
        <w:rPr>
          <w:rFonts w:ascii="Times New Roman" w:hAnsi="Times New Roman"/>
          <w:color w:val="000000"/>
          <w:sz w:val="20"/>
        </w:rPr>
        <w:t>–</w:t>
      </w:r>
      <w:r>
        <w:rPr>
          <w:rFonts w:ascii="Times New Roman" w:hAnsi="Times New Roman"/>
          <w:color w:val="000000"/>
          <w:sz w:val="20"/>
        </w:rPr>
        <w:t>63</w:t>
      </w:r>
    </w:p>
    <w:p w14:paraId="07D7CE1F" w14:textId="77777777" w:rsidR="00481FC4" w:rsidRPr="00A8012A" w:rsidRDefault="00481FC4" w:rsidP="00DA0912">
      <w:pPr>
        <w:rPr>
          <w:rFonts w:ascii="Times New Roman" w:hAnsi="Times New Roman"/>
          <w:color w:val="000000"/>
          <w:sz w:val="20"/>
        </w:rPr>
      </w:pPr>
    </w:p>
    <w:p w14:paraId="3312430E" w14:textId="502F1F2A" w:rsidR="00481FC4" w:rsidRPr="005B3FA5" w:rsidRDefault="00481FC4" w:rsidP="000C29F2">
      <w:pPr>
        <w:numPr>
          <w:ilvl w:val="0"/>
          <w:numId w:val="18"/>
        </w:numPr>
        <w:spacing w:after="200" w:line="276" w:lineRule="auto"/>
        <w:rPr>
          <w:rFonts w:ascii="Times New Roman" w:hAnsi="Times New Roman"/>
          <w:color w:val="000000"/>
          <w:sz w:val="20"/>
        </w:rPr>
      </w:pPr>
      <w:r w:rsidRPr="00A8012A">
        <w:rPr>
          <w:rFonts w:ascii="Times New Roman" w:hAnsi="Times New Roman"/>
          <w:color w:val="000000"/>
          <w:sz w:val="20"/>
        </w:rPr>
        <w:t>How does one calculate the reliability of observations conducted with an interval recording procedure? Illustrate your answer with an example.</w:t>
      </w:r>
    </w:p>
    <w:p w14:paraId="5EA33CBC" w14:textId="2BBB1258" w:rsidR="005B3FA5" w:rsidRDefault="005B3FA5" w:rsidP="00AA1461">
      <w:pPr>
        <w:ind w:left="360"/>
        <w:rPr>
          <w:rFonts w:ascii="Times New Roman" w:hAnsi="Times New Roman"/>
          <w:color w:val="000000"/>
          <w:sz w:val="20"/>
        </w:rPr>
      </w:pPr>
      <w:r>
        <w:rPr>
          <w:rFonts w:ascii="Times New Roman" w:hAnsi="Times New Roman"/>
          <w:color w:val="000000"/>
          <w:sz w:val="20"/>
        </w:rPr>
        <w:t xml:space="preserve">Answer: </w:t>
      </w:r>
      <w:r w:rsidR="00AA1461">
        <w:rPr>
          <w:rFonts w:ascii="Times New Roman" w:hAnsi="Times New Roman"/>
          <w:color w:val="000000"/>
          <w:sz w:val="20"/>
        </w:rPr>
        <w:t xml:space="preserve">To ensure </w:t>
      </w:r>
      <w:r w:rsidR="00AA1461" w:rsidRPr="00A8012A">
        <w:rPr>
          <w:rFonts w:ascii="Times New Roman" w:hAnsi="Times New Roman"/>
          <w:color w:val="000000"/>
          <w:sz w:val="20"/>
        </w:rPr>
        <w:t>the reliability of observations conducted with an interval recording procedure</w:t>
      </w:r>
      <w:r w:rsidR="00AA1461">
        <w:rPr>
          <w:rFonts w:ascii="Times New Roman" w:hAnsi="Times New Roman"/>
          <w:color w:val="000000"/>
          <w:sz w:val="20"/>
        </w:rPr>
        <w:t>,</w:t>
      </w:r>
      <w:r w:rsidR="00AA1461" w:rsidRPr="00A8012A">
        <w:rPr>
          <w:rFonts w:ascii="Times New Roman" w:hAnsi="Times New Roman"/>
          <w:color w:val="000000"/>
          <w:sz w:val="20"/>
        </w:rPr>
        <w:t xml:space="preserve"> </w:t>
      </w:r>
      <w:r w:rsidR="00AA1461">
        <w:rPr>
          <w:rFonts w:ascii="Times New Roman" w:hAnsi="Times New Roman"/>
          <w:color w:val="000000"/>
          <w:sz w:val="20"/>
        </w:rPr>
        <w:t>t</w:t>
      </w:r>
      <w:r w:rsidR="00481FC4" w:rsidRPr="00A8012A">
        <w:rPr>
          <w:rFonts w:ascii="Times New Roman" w:hAnsi="Times New Roman"/>
          <w:color w:val="000000"/>
          <w:sz w:val="20"/>
        </w:rPr>
        <w:t>wo or more individuals independently observe the behavior</w:t>
      </w:r>
      <w:r w:rsidR="00856E16">
        <w:rPr>
          <w:rFonts w:ascii="Times New Roman" w:hAnsi="Times New Roman"/>
          <w:color w:val="000000"/>
          <w:sz w:val="20"/>
        </w:rPr>
        <w:t xml:space="preserve"> being studied</w:t>
      </w:r>
      <w:r w:rsidR="00481FC4" w:rsidRPr="00A8012A">
        <w:rPr>
          <w:rFonts w:ascii="Times New Roman" w:hAnsi="Times New Roman"/>
          <w:color w:val="000000"/>
          <w:sz w:val="20"/>
        </w:rPr>
        <w:t xml:space="preserve">. Interobserver reliability is then calculated as the number of intervals during which the observers agree divided by the total number of intervals that were observed. </w:t>
      </w:r>
      <w:r w:rsidR="00AA1461" w:rsidRPr="00AA1461">
        <w:rPr>
          <w:rFonts w:ascii="Times New Roman" w:hAnsi="Times New Roman"/>
          <w:color w:val="000000"/>
          <w:sz w:val="20"/>
        </w:rPr>
        <w:t>For example, in an interval recording</w:t>
      </w:r>
      <w:r w:rsidR="00856E16">
        <w:rPr>
          <w:rFonts w:ascii="Times New Roman" w:hAnsi="Times New Roman"/>
          <w:color w:val="000000"/>
          <w:sz w:val="20"/>
        </w:rPr>
        <w:t xml:space="preserve"> </w:t>
      </w:r>
      <w:r w:rsidR="00AA1461" w:rsidRPr="00AA1461">
        <w:rPr>
          <w:rFonts w:ascii="Times New Roman" w:hAnsi="Times New Roman"/>
          <w:color w:val="000000"/>
          <w:sz w:val="20"/>
        </w:rPr>
        <w:t>procedure in which two observers independently record the occurrence</w:t>
      </w:r>
      <w:r w:rsidR="00856E16">
        <w:rPr>
          <w:rFonts w:ascii="Times New Roman" w:hAnsi="Times New Roman"/>
          <w:color w:val="000000"/>
          <w:sz w:val="20"/>
        </w:rPr>
        <w:t xml:space="preserve"> </w:t>
      </w:r>
      <w:r w:rsidR="00AA1461" w:rsidRPr="00AA1461">
        <w:rPr>
          <w:rFonts w:ascii="Times New Roman" w:hAnsi="Times New Roman"/>
          <w:color w:val="000000"/>
          <w:sz w:val="20"/>
        </w:rPr>
        <w:t>of aggression in each of 12 consecutive intervals, they may agree on whether</w:t>
      </w:r>
      <w:r w:rsidR="00856E16">
        <w:rPr>
          <w:rFonts w:ascii="Times New Roman" w:hAnsi="Times New Roman"/>
          <w:color w:val="000000"/>
          <w:sz w:val="20"/>
        </w:rPr>
        <w:t xml:space="preserve"> </w:t>
      </w:r>
      <w:r w:rsidR="00AA1461" w:rsidRPr="00AA1461">
        <w:rPr>
          <w:rFonts w:ascii="Times New Roman" w:hAnsi="Times New Roman"/>
          <w:color w:val="000000"/>
          <w:sz w:val="20"/>
        </w:rPr>
        <w:t>or not an incident occurred in 10 of the intervals and disagree in 2 of the</w:t>
      </w:r>
      <w:r w:rsidR="00856E16">
        <w:rPr>
          <w:rFonts w:ascii="Times New Roman" w:hAnsi="Times New Roman"/>
          <w:color w:val="000000"/>
          <w:sz w:val="20"/>
        </w:rPr>
        <w:t xml:space="preserve"> </w:t>
      </w:r>
      <w:r w:rsidR="00AA1461" w:rsidRPr="00AA1461">
        <w:rPr>
          <w:rFonts w:ascii="Times New Roman" w:hAnsi="Times New Roman"/>
          <w:color w:val="000000"/>
          <w:sz w:val="20"/>
        </w:rPr>
        <w:t>intervals</w:t>
      </w:r>
      <w:r w:rsidR="00AA1461">
        <w:rPr>
          <w:rFonts w:ascii="Times New Roman" w:hAnsi="Times New Roman"/>
          <w:color w:val="000000"/>
          <w:sz w:val="20"/>
        </w:rPr>
        <w:t xml:space="preserve">. In this case, interobserver reliability will be 10/12 = </w:t>
      </w:r>
      <w:r w:rsidR="00AA1461" w:rsidRPr="00AA1461">
        <w:rPr>
          <w:rFonts w:ascii="Times New Roman" w:hAnsi="Times New Roman"/>
          <w:color w:val="000000"/>
          <w:sz w:val="20"/>
        </w:rPr>
        <w:t>83.3%.</w:t>
      </w:r>
    </w:p>
    <w:p w14:paraId="375DF188" w14:textId="319DD850" w:rsidR="00481FC4" w:rsidRPr="00A8012A" w:rsidRDefault="005B3FA5" w:rsidP="00481FC4">
      <w:pPr>
        <w:ind w:left="360"/>
        <w:rPr>
          <w:rFonts w:ascii="Times New Roman" w:hAnsi="Times New Roman"/>
          <w:color w:val="000000"/>
          <w:sz w:val="20"/>
        </w:rPr>
      </w:pPr>
      <w:r>
        <w:rPr>
          <w:rFonts w:ascii="Times New Roman" w:hAnsi="Times New Roman"/>
          <w:color w:val="000000"/>
          <w:sz w:val="20"/>
        </w:rPr>
        <w:t>Page number: 6</w:t>
      </w:r>
      <w:r w:rsidR="00856E16">
        <w:rPr>
          <w:rFonts w:ascii="Times New Roman" w:hAnsi="Times New Roman"/>
          <w:color w:val="000000"/>
          <w:sz w:val="20"/>
        </w:rPr>
        <w:t>4</w:t>
      </w:r>
    </w:p>
    <w:p w14:paraId="2A07C433" w14:textId="77777777" w:rsidR="00481FC4" w:rsidRPr="00A8012A" w:rsidRDefault="00481FC4" w:rsidP="00DA0912">
      <w:pPr>
        <w:rPr>
          <w:rFonts w:ascii="Times New Roman" w:hAnsi="Times New Roman"/>
          <w:sz w:val="20"/>
        </w:rPr>
      </w:pPr>
    </w:p>
    <w:p w14:paraId="73EDF33D" w14:textId="0F8036B4" w:rsidR="00481FC4" w:rsidRPr="005B3FA5"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Name and describe two types of descriptive research methods. What is a major limitation of descriptive research methods?</w:t>
      </w:r>
    </w:p>
    <w:p w14:paraId="0A9971E3" w14:textId="77777777" w:rsidR="00481FC4" w:rsidRPr="00A8012A" w:rsidRDefault="00F251CD" w:rsidP="00481FC4">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i/>
          <w:color w:val="000000"/>
          <w:sz w:val="20"/>
        </w:rPr>
        <w:t>Naturalistic observation</w:t>
      </w:r>
      <w:r w:rsidR="00481FC4" w:rsidRPr="00A8012A">
        <w:rPr>
          <w:rFonts w:ascii="Times New Roman" w:hAnsi="Times New Roman"/>
          <w:color w:val="000000"/>
          <w:sz w:val="20"/>
        </w:rPr>
        <w:t xml:space="preserve"> involves the systematic observation and recording of behavior in its natural environment. The </w:t>
      </w:r>
      <w:r w:rsidR="00481FC4" w:rsidRPr="00A8012A">
        <w:rPr>
          <w:rFonts w:ascii="Times New Roman" w:hAnsi="Times New Roman"/>
          <w:i/>
          <w:color w:val="000000"/>
          <w:sz w:val="20"/>
        </w:rPr>
        <w:t>case study approach</w:t>
      </w:r>
      <w:r w:rsidR="00481FC4" w:rsidRPr="00A8012A">
        <w:rPr>
          <w:rFonts w:ascii="Times New Roman" w:hAnsi="Times New Roman"/>
          <w:color w:val="000000"/>
          <w:sz w:val="20"/>
        </w:rPr>
        <w:t xml:space="preserve"> involves the intensive examination of one or a few individuals. </w:t>
      </w:r>
    </w:p>
    <w:p w14:paraId="3BB2B55B" w14:textId="77777777" w:rsidR="00F251CD" w:rsidRDefault="00481FC4" w:rsidP="00481FC4">
      <w:pPr>
        <w:ind w:left="360"/>
        <w:rPr>
          <w:rFonts w:ascii="Times New Roman" w:hAnsi="Times New Roman"/>
          <w:color w:val="000000"/>
          <w:sz w:val="20"/>
        </w:rPr>
      </w:pPr>
      <w:r w:rsidRPr="00A8012A">
        <w:rPr>
          <w:rFonts w:ascii="Times New Roman" w:hAnsi="Times New Roman"/>
          <w:color w:val="000000"/>
          <w:sz w:val="20"/>
        </w:rPr>
        <w:tab/>
        <w:t>Although descriptive research methods often provide detailed information about behavior, they usually do not allow us to draw firm conclusions about the causes of a behavior. (64-66; Note: For the second part of this question, some students might instead mention the problem of researcher bias which tends to stand out in the discussion of the case study approach.)</w:t>
      </w:r>
    </w:p>
    <w:p w14:paraId="51E43E1F" w14:textId="7A54708F" w:rsidR="00481FC4" w:rsidRPr="00A8012A" w:rsidRDefault="00F251CD" w:rsidP="00481FC4">
      <w:pPr>
        <w:ind w:left="360"/>
        <w:rPr>
          <w:rFonts w:ascii="Times New Roman" w:hAnsi="Times New Roman"/>
          <w:color w:val="000000"/>
          <w:sz w:val="20"/>
        </w:rPr>
      </w:pPr>
      <w:r>
        <w:rPr>
          <w:rFonts w:ascii="Times New Roman" w:hAnsi="Times New Roman"/>
          <w:color w:val="000000"/>
          <w:sz w:val="20"/>
        </w:rPr>
        <w:t>Page number: 65</w:t>
      </w:r>
      <w:r w:rsidR="005E320D">
        <w:rPr>
          <w:rFonts w:ascii="Times New Roman" w:hAnsi="Times New Roman"/>
          <w:color w:val="000000"/>
          <w:sz w:val="20"/>
        </w:rPr>
        <w:t>–</w:t>
      </w:r>
      <w:r>
        <w:rPr>
          <w:rFonts w:ascii="Times New Roman" w:hAnsi="Times New Roman"/>
          <w:color w:val="000000"/>
          <w:sz w:val="20"/>
        </w:rPr>
        <w:t>66</w:t>
      </w:r>
    </w:p>
    <w:p w14:paraId="3C3011D7" w14:textId="77777777" w:rsidR="00481FC4" w:rsidRPr="00A8012A" w:rsidRDefault="00481FC4" w:rsidP="00481FC4">
      <w:pPr>
        <w:rPr>
          <w:rFonts w:ascii="Times New Roman" w:hAnsi="Times New Roman"/>
          <w:sz w:val="20"/>
        </w:rPr>
      </w:pPr>
    </w:p>
    <w:p w14:paraId="167511B4" w14:textId="146F0C9F" w:rsidR="00481FC4" w:rsidRPr="00F251CD"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t>Describe the simplest form of a control group design. How are subjects assigned to the different conditions, and why is this done?</w:t>
      </w:r>
    </w:p>
    <w:p w14:paraId="2434E795" w14:textId="0343EE2E" w:rsidR="00F251CD" w:rsidRDefault="00F251CD" w:rsidP="00481FC4">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color w:val="000000"/>
          <w:sz w:val="20"/>
        </w:rPr>
        <w:t xml:space="preserve">In a </w:t>
      </w:r>
      <w:r w:rsidR="00481FC4" w:rsidRPr="00A8012A">
        <w:rPr>
          <w:rFonts w:ascii="Times New Roman" w:hAnsi="Times New Roman"/>
          <w:i/>
          <w:color w:val="000000"/>
          <w:sz w:val="20"/>
        </w:rPr>
        <w:t>control group design</w:t>
      </w:r>
      <w:r w:rsidR="00481FC4" w:rsidRPr="00A8012A">
        <w:rPr>
          <w:rFonts w:ascii="Times New Roman" w:hAnsi="Times New Roman"/>
          <w:color w:val="000000"/>
          <w:sz w:val="20"/>
        </w:rPr>
        <w:t xml:space="preserve">, subjects are assigned to either an experimental (or treatment) group </w:t>
      </w:r>
      <w:r w:rsidR="0079062D">
        <w:rPr>
          <w:rFonts w:ascii="Times New Roman" w:hAnsi="Times New Roman"/>
          <w:color w:val="000000"/>
          <w:sz w:val="20"/>
        </w:rPr>
        <w:t xml:space="preserve">or </w:t>
      </w:r>
      <w:r w:rsidR="00481FC4" w:rsidRPr="00A8012A">
        <w:rPr>
          <w:rFonts w:ascii="Times New Roman" w:hAnsi="Times New Roman"/>
          <w:color w:val="000000"/>
          <w:sz w:val="20"/>
        </w:rPr>
        <w:t xml:space="preserve">a control group. Subjects assigned to the experimental group are exposed to a certain manipulation or treatment while those assigned to the control group are not. Subjects are often </w:t>
      </w:r>
      <w:r w:rsidR="00481FC4" w:rsidRPr="00A8012A">
        <w:rPr>
          <w:rFonts w:ascii="Times New Roman" w:hAnsi="Times New Roman"/>
          <w:i/>
          <w:color w:val="000000"/>
          <w:sz w:val="20"/>
        </w:rPr>
        <w:t>randomly</w:t>
      </w:r>
      <w:r w:rsidR="00481FC4" w:rsidRPr="00A8012A">
        <w:rPr>
          <w:rFonts w:ascii="Times New Roman" w:hAnsi="Times New Roman"/>
          <w:color w:val="000000"/>
          <w:sz w:val="20"/>
        </w:rPr>
        <w:t xml:space="preserve"> </w:t>
      </w:r>
      <w:r w:rsidR="0079062D">
        <w:rPr>
          <w:rFonts w:ascii="Times New Roman" w:hAnsi="Times New Roman"/>
          <w:color w:val="000000"/>
          <w:sz w:val="20"/>
        </w:rPr>
        <w:t xml:space="preserve">assigned </w:t>
      </w:r>
      <w:r w:rsidR="00481FC4" w:rsidRPr="00A8012A">
        <w:rPr>
          <w:rFonts w:ascii="Times New Roman" w:hAnsi="Times New Roman"/>
          <w:color w:val="000000"/>
          <w:sz w:val="20"/>
        </w:rPr>
        <w:t>to each condition to ensure that different characteristics of the subjects are likely to be evenly distributed across the experimental and control conditions.</w:t>
      </w:r>
    </w:p>
    <w:p w14:paraId="7F24342B" w14:textId="78D52865" w:rsidR="00481FC4" w:rsidRDefault="00F251CD" w:rsidP="000C29F2">
      <w:pPr>
        <w:ind w:left="360"/>
        <w:rPr>
          <w:rFonts w:ascii="Times New Roman" w:hAnsi="Times New Roman"/>
          <w:color w:val="000000"/>
          <w:sz w:val="20"/>
        </w:rPr>
      </w:pPr>
      <w:r>
        <w:rPr>
          <w:rFonts w:ascii="Times New Roman" w:hAnsi="Times New Roman"/>
          <w:color w:val="000000"/>
          <w:sz w:val="20"/>
        </w:rPr>
        <w:t>Page number: 67</w:t>
      </w:r>
      <w:r w:rsidR="005E320D">
        <w:rPr>
          <w:rFonts w:ascii="Times New Roman" w:hAnsi="Times New Roman"/>
          <w:color w:val="000000"/>
          <w:sz w:val="20"/>
        </w:rPr>
        <w:t>–</w:t>
      </w:r>
      <w:r>
        <w:rPr>
          <w:rFonts w:ascii="Times New Roman" w:hAnsi="Times New Roman"/>
          <w:color w:val="000000"/>
          <w:sz w:val="20"/>
        </w:rPr>
        <w:t>6</w:t>
      </w:r>
      <w:r w:rsidR="00B33F26">
        <w:rPr>
          <w:rFonts w:ascii="Times New Roman" w:hAnsi="Times New Roman"/>
          <w:color w:val="000000"/>
          <w:sz w:val="20"/>
        </w:rPr>
        <w:t>9</w:t>
      </w:r>
    </w:p>
    <w:p w14:paraId="2AF2420B" w14:textId="77777777" w:rsidR="00F251CD" w:rsidRPr="00A8012A" w:rsidRDefault="00F251CD" w:rsidP="00DA0912">
      <w:pPr>
        <w:rPr>
          <w:rFonts w:ascii="Times New Roman" w:hAnsi="Times New Roman"/>
          <w:color w:val="000000"/>
          <w:sz w:val="20"/>
        </w:rPr>
      </w:pPr>
    </w:p>
    <w:p w14:paraId="66496346" w14:textId="247BAAAC" w:rsidR="00481FC4" w:rsidRPr="00F251CD" w:rsidRDefault="00481FC4" w:rsidP="000C29F2">
      <w:pPr>
        <w:numPr>
          <w:ilvl w:val="0"/>
          <w:numId w:val="18"/>
        </w:numPr>
        <w:spacing w:after="200" w:line="276" w:lineRule="auto"/>
        <w:rPr>
          <w:rFonts w:ascii="Times New Roman" w:hAnsi="Times New Roman"/>
          <w:sz w:val="20"/>
        </w:rPr>
      </w:pPr>
      <w:r w:rsidRPr="00A8012A">
        <w:rPr>
          <w:rFonts w:ascii="Times New Roman" w:hAnsi="Times New Roman"/>
          <w:sz w:val="20"/>
        </w:rPr>
        <w:lastRenderedPageBreak/>
        <w:t>What is a comparative design</w:t>
      </w:r>
      <w:r w:rsidR="000A45F9">
        <w:rPr>
          <w:rFonts w:ascii="Times New Roman" w:hAnsi="Times New Roman"/>
          <w:sz w:val="20"/>
        </w:rPr>
        <w:t xml:space="preserve"> and, when is it used</w:t>
      </w:r>
      <w:r w:rsidRPr="00A8012A">
        <w:rPr>
          <w:rFonts w:ascii="Times New Roman" w:hAnsi="Times New Roman"/>
          <w:sz w:val="20"/>
        </w:rPr>
        <w:t>?</w:t>
      </w:r>
    </w:p>
    <w:p w14:paraId="28727515" w14:textId="68CF6E28" w:rsidR="00F251CD" w:rsidRDefault="00F251CD" w:rsidP="00481FC4">
      <w:pPr>
        <w:ind w:left="360"/>
        <w:rPr>
          <w:rFonts w:ascii="Times New Roman" w:hAnsi="Times New Roman"/>
          <w:sz w:val="20"/>
        </w:rPr>
      </w:pPr>
      <w:r>
        <w:rPr>
          <w:rFonts w:ascii="Times New Roman" w:hAnsi="Times New Roman"/>
          <w:sz w:val="20"/>
        </w:rPr>
        <w:t xml:space="preserve">Answer: </w:t>
      </w:r>
      <w:r w:rsidR="00481FC4" w:rsidRPr="00A8012A">
        <w:rPr>
          <w:rFonts w:ascii="Times New Roman" w:hAnsi="Times New Roman"/>
          <w:sz w:val="20"/>
        </w:rPr>
        <w:t>A comparative design is a type of control group design in which the species of animal used is one of the independent variables.</w:t>
      </w:r>
      <w:r w:rsidR="00032BB8">
        <w:rPr>
          <w:rFonts w:ascii="Times New Roman" w:hAnsi="Times New Roman"/>
          <w:sz w:val="20"/>
        </w:rPr>
        <w:t xml:space="preserve"> </w:t>
      </w:r>
      <w:r w:rsidR="00481FC4" w:rsidRPr="00A8012A">
        <w:rPr>
          <w:rFonts w:ascii="Times New Roman" w:hAnsi="Times New Roman"/>
          <w:sz w:val="20"/>
        </w:rPr>
        <w:t xml:space="preserve">It is often used to test an evolutionary hypothesis regarding </w:t>
      </w:r>
      <w:r w:rsidR="00856E16">
        <w:rPr>
          <w:rFonts w:ascii="Times New Roman" w:hAnsi="Times New Roman"/>
          <w:sz w:val="20"/>
        </w:rPr>
        <w:t xml:space="preserve">the </w:t>
      </w:r>
      <w:r w:rsidR="00481FC4" w:rsidRPr="00A8012A">
        <w:rPr>
          <w:rFonts w:ascii="Times New Roman" w:hAnsi="Times New Roman"/>
          <w:sz w:val="20"/>
        </w:rPr>
        <w:t>differences in selective pressures for a particular trait between species.</w:t>
      </w:r>
    </w:p>
    <w:p w14:paraId="5C523569" w14:textId="1A299C92" w:rsidR="00481FC4" w:rsidRDefault="00F251CD" w:rsidP="00481FC4">
      <w:pPr>
        <w:ind w:left="360"/>
        <w:rPr>
          <w:rFonts w:ascii="Times New Roman" w:hAnsi="Times New Roman"/>
          <w:sz w:val="20"/>
        </w:rPr>
      </w:pPr>
      <w:r>
        <w:rPr>
          <w:rFonts w:ascii="Times New Roman" w:hAnsi="Times New Roman"/>
          <w:sz w:val="20"/>
        </w:rPr>
        <w:t>Page number: 68</w:t>
      </w:r>
    </w:p>
    <w:p w14:paraId="58D7F3FB" w14:textId="77777777" w:rsidR="00F251CD" w:rsidRPr="00A8012A" w:rsidRDefault="00F251CD" w:rsidP="00DA0912">
      <w:pPr>
        <w:rPr>
          <w:rFonts w:ascii="Times New Roman" w:hAnsi="Times New Roman"/>
          <w:sz w:val="20"/>
        </w:rPr>
      </w:pPr>
    </w:p>
    <w:p w14:paraId="6FB7C12B" w14:textId="77777777" w:rsidR="00481FC4" w:rsidRPr="00A8012A" w:rsidRDefault="00481FC4" w:rsidP="00481FC4">
      <w:pPr>
        <w:numPr>
          <w:ilvl w:val="0"/>
          <w:numId w:val="18"/>
        </w:numPr>
        <w:spacing w:after="200" w:line="276" w:lineRule="auto"/>
        <w:rPr>
          <w:rFonts w:ascii="Times New Roman" w:hAnsi="Times New Roman"/>
          <w:sz w:val="20"/>
        </w:rPr>
      </w:pPr>
      <w:r w:rsidRPr="00A8012A">
        <w:rPr>
          <w:rFonts w:ascii="Times New Roman" w:hAnsi="Times New Roman"/>
          <w:sz w:val="20"/>
        </w:rPr>
        <w:t>What are three limitations of control group designs?</w:t>
      </w:r>
    </w:p>
    <w:p w14:paraId="306A8CFE" w14:textId="43934AAE" w:rsidR="00F251CD" w:rsidRDefault="00F251CD" w:rsidP="00481FC4">
      <w:pPr>
        <w:ind w:left="360"/>
        <w:rPr>
          <w:rFonts w:ascii="Times New Roman" w:hAnsi="Times New Roman"/>
          <w:sz w:val="20"/>
        </w:rPr>
      </w:pPr>
      <w:r>
        <w:rPr>
          <w:rFonts w:ascii="Times New Roman" w:hAnsi="Times New Roman"/>
          <w:sz w:val="20"/>
        </w:rPr>
        <w:t xml:space="preserve">Answer: </w:t>
      </w:r>
      <w:r w:rsidR="00481FC4" w:rsidRPr="00A8012A">
        <w:rPr>
          <w:rFonts w:ascii="Times New Roman" w:hAnsi="Times New Roman"/>
          <w:sz w:val="20"/>
        </w:rPr>
        <w:t xml:space="preserve">Control group designs have three main limitations. They require a large number of subjects, they focus on the average performance of all subjects (and thus ignore the performance of individuals), and results are often analyzed and interpreted only at the end of </w:t>
      </w:r>
      <w:r w:rsidR="000A45F9">
        <w:rPr>
          <w:rFonts w:ascii="Times New Roman" w:hAnsi="Times New Roman"/>
          <w:sz w:val="20"/>
        </w:rPr>
        <w:t>an</w:t>
      </w:r>
      <w:r w:rsidR="00481FC4" w:rsidRPr="00A8012A">
        <w:rPr>
          <w:rFonts w:ascii="Times New Roman" w:hAnsi="Times New Roman"/>
          <w:sz w:val="20"/>
        </w:rPr>
        <w:t xml:space="preserve"> experiment rather than throughout the study.</w:t>
      </w:r>
    </w:p>
    <w:p w14:paraId="02AFCA50" w14:textId="04A4CED4" w:rsidR="00481FC4" w:rsidRPr="00A8012A" w:rsidRDefault="00F251CD" w:rsidP="00481FC4">
      <w:pPr>
        <w:ind w:left="360"/>
        <w:rPr>
          <w:rFonts w:ascii="Times New Roman" w:hAnsi="Times New Roman"/>
          <w:sz w:val="20"/>
        </w:rPr>
      </w:pPr>
      <w:r>
        <w:rPr>
          <w:rFonts w:ascii="Times New Roman" w:hAnsi="Times New Roman"/>
          <w:sz w:val="20"/>
        </w:rPr>
        <w:t>Page number: 69</w:t>
      </w:r>
      <w:r w:rsidR="005E320D">
        <w:rPr>
          <w:rFonts w:ascii="Times New Roman" w:hAnsi="Times New Roman"/>
          <w:sz w:val="20"/>
        </w:rPr>
        <w:t>–70</w:t>
      </w:r>
    </w:p>
    <w:p w14:paraId="2CF110F7" w14:textId="77777777" w:rsidR="00481FC4" w:rsidRPr="00A8012A" w:rsidRDefault="00481FC4" w:rsidP="00DA0912">
      <w:pPr>
        <w:rPr>
          <w:rFonts w:ascii="Times New Roman" w:hAnsi="Times New Roman"/>
          <w:sz w:val="20"/>
        </w:rPr>
      </w:pPr>
    </w:p>
    <w:p w14:paraId="3724AC86" w14:textId="419F57C8" w:rsidR="00481FC4" w:rsidRPr="00A8012A" w:rsidRDefault="00481FC4" w:rsidP="00481FC4">
      <w:pPr>
        <w:numPr>
          <w:ilvl w:val="0"/>
          <w:numId w:val="18"/>
        </w:numPr>
        <w:spacing w:after="200" w:line="276" w:lineRule="auto"/>
        <w:rPr>
          <w:rFonts w:ascii="Times New Roman" w:hAnsi="Times New Roman"/>
          <w:sz w:val="20"/>
        </w:rPr>
      </w:pPr>
      <w:r w:rsidRPr="00A8012A">
        <w:rPr>
          <w:rFonts w:ascii="Times New Roman" w:hAnsi="Times New Roman"/>
          <w:sz w:val="20"/>
        </w:rPr>
        <w:t>What are single-subject designs? Describe a simple</w:t>
      </w:r>
      <w:r w:rsidR="000A45F9">
        <w:rPr>
          <w:rFonts w:ascii="Times New Roman" w:hAnsi="Times New Roman"/>
          <w:sz w:val="20"/>
        </w:rPr>
        <w:t>-</w:t>
      </w:r>
      <w:r w:rsidRPr="00A8012A">
        <w:rPr>
          <w:rFonts w:ascii="Times New Roman" w:hAnsi="Times New Roman"/>
          <w:sz w:val="20"/>
        </w:rPr>
        <w:t>comparison design. In what sense is it a “flawed” design?</w:t>
      </w:r>
    </w:p>
    <w:p w14:paraId="0919490D" w14:textId="2DD24235" w:rsidR="00F251CD" w:rsidRDefault="00F251CD" w:rsidP="00F251CD">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color w:val="000000"/>
          <w:sz w:val="20"/>
        </w:rPr>
        <w:t>Single-subject designs are research designs that require only one or a few subjects to conduct an entire experiment. In a simple</w:t>
      </w:r>
      <w:r w:rsidR="000A45F9">
        <w:rPr>
          <w:rFonts w:ascii="Times New Roman" w:hAnsi="Times New Roman"/>
          <w:color w:val="000000"/>
          <w:sz w:val="20"/>
        </w:rPr>
        <w:t>-</w:t>
      </w:r>
      <w:r w:rsidR="00481FC4" w:rsidRPr="00A8012A">
        <w:rPr>
          <w:rFonts w:ascii="Times New Roman" w:hAnsi="Times New Roman"/>
          <w:color w:val="000000"/>
          <w:sz w:val="20"/>
        </w:rPr>
        <w:t xml:space="preserve">comparison design, behavior in a baseline condition is compared to behavior in a treatment condition. </w:t>
      </w:r>
      <w:r w:rsidR="000A45F9">
        <w:rPr>
          <w:rFonts w:ascii="Times New Roman" w:hAnsi="Times New Roman"/>
          <w:color w:val="000000"/>
          <w:sz w:val="20"/>
        </w:rPr>
        <w:t>The</w:t>
      </w:r>
      <w:r w:rsidR="00481FC4" w:rsidRPr="00A8012A">
        <w:rPr>
          <w:rFonts w:ascii="Times New Roman" w:hAnsi="Times New Roman"/>
          <w:color w:val="000000"/>
          <w:sz w:val="20"/>
        </w:rPr>
        <w:t xml:space="preserve"> major problem with the simple</w:t>
      </w:r>
      <w:r w:rsidR="000A45F9">
        <w:rPr>
          <w:rFonts w:ascii="Times New Roman" w:hAnsi="Times New Roman"/>
          <w:color w:val="000000"/>
          <w:sz w:val="20"/>
        </w:rPr>
        <w:t>-</w:t>
      </w:r>
      <w:r w:rsidR="00481FC4" w:rsidRPr="00A8012A">
        <w:rPr>
          <w:rFonts w:ascii="Times New Roman" w:hAnsi="Times New Roman"/>
          <w:color w:val="000000"/>
          <w:sz w:val="20"/>
        </w:rPr>
        <w:t xml:space="preserve">comparison design is that it does not control for the possibility that some other event occurred at the same time that the treatment was implemented, and it was this other event that caused the change in </w:t>
      </w:r>
      <w:r w:rsidR="000A45F9">
        <w:rPr>
          <w:rFonts w:ascii="Times New Roman" w:hAnsi="Times New Roman"/>
          <w:color w:val="000000"/>
          <w:sz w:val="20"/>
        </w:rPr>
        <w:t>a</w:t>
      </w:r>
      <w:r w:rsidR="00481FC4" w:rsidRPr="00A8012A">
        <w:rPr>
          <w:rFonts w:ascii="Times New Roman" w:hAnsi="Times New Roman"/>
          <w:color w:val="000000"/>
          <w:sz w:val="20"/>
        </w:rPr>
        <w:t xml:space="preserve"> behavior.</w:t>
      </w:r>
    </w:p>
    <w:p w14:paraId="2A1427FA" w14:textId="282B336E" w:rsidR="00481FC4" w:rsidRPr="00A8012A" w:rsidRDefault="00F251CD" w:rsidP="00F251CD">
      <w:pPr>
        <w:ind w:left="360"/>
        <w:rPr>
          <w:rFonts w:ascii="Times New Roman" w:hAnsi="Times New Roman"/>
          <w:sz w:val="20"/>
        </w:rPr>
      </w:pPr>
      <w:r>
        <w:rPr>
          <w:rFonts w:ascii="Times New Roman" w:hAnsi="Times New Roman"/>
          <w:color w:val="000000"/>
          <w:sz w:val="20"/>
        </w:rPr>
        <w:t>Page number: 70</w:t>
      </w:r>
      <w:r w:rsidR="004E676C">
        <w:rPr>
          <w:rFonts w:ascii="Times New Roman" w:hAnsi="Times New Roman"/>
          <w:color w:val="000000"/>
          <w:sz w:val="20"/>
        </w:rPr>
        <w:t>–</w:t>
      </w:r>
      <w:r>
        <w:rPr>
          <w:rFonts w:ascii="Times New Roman" w:hAnsi="Times New Roman"/>
          <w:color w:val="000000"/>
          <w:sz w:val="20"/>
        </w:rPr>
        <w:t>7</w:t>
      </w:r>
      <w:r w:rsidR="000A45F9">
        <w:rPr>
          <w:rFonts w:ascii="Times New Roman" w:hAnsi="Times New Roman"/>
          <w:color w:val="000000"/>
          <w:sz w:val="20"/>
        </w:rPr>
        <w:t>2</w:t>
      </w:r>
    </w:p>
    <w:p w14:paraId="624E7AC2" w14:textId="77777777" w:rsidR="00481FC4" w:rsidRPr="00A8012A" w:rsidRDefault="00481FC4" w:rsidP="00481FC4">
      <w:pPr>
        <w:rPr>
          <w:rFonts w:ascii="Times New Roman" w:hAnsi="Times New Roman"/>
          <w:sz w:val="20"/>
        </w:rPr>
      </w:pPr>
    </w:p>
    <w:p w14:paraId="77C8559D" w14:textId="1C60C8B9" w:rsidR="00481FC4" w:rsidRPr="00A8012A" w:rsidRDefault="00481FC4" w:rsidP="00481FC4">
      <w:pPr>
        <w:numPr>
          <w:ilvl w:val="0"/>
          <w:numId w:val="18"/>
        </w:numPr>
        <w:spacing w:after="200" w:line="276" w:lineRule="auto"/>
        <w:rPr>
          <w:rFonts w:ascii="Times New Roman" w:hAnsi="Times New Roman"/>
          <w:sz w:val="20"/>
        </w:rPr>
      </w:pPr>
      <w:r w:rsidRPr="00A8012A">
        <w:rPr>
          <w:rFonts w:ascii="Times New Roman" w:hAnsi="Times New Roman"/>
          <w:sz w:val="20"/>
        </w:rPr>
        <w:t>Describe a reversal design. What are three disadvantages with this type of design?</w:t>
      </w:r>
    </w:p>
    <w:p w14:paraId="4308EB8B" w14:textId="35A4BD43" w:rsidR="00481FC4" w:rsidRPr="00A8012A" w:rsidRDefault="00F251CD" w:rsidP="007D0A56">
      <w:pPr>
        <w:ind w:left="360"/>
        <w:rPr>
          <w:rFonts w:ascii="Times New Roman" w:hAnsi="Times New Roman"/>
          <w:color w:val="000000"/>
          <w:sz w:val="20"/>
        </w:rPr>
      </w:pPr>
      <w:r>
        <w:rPr>
          <w:rFonts w:ascii="Times New Roman" w:hAnsi="Times New Roman"/>
          <w:color w:val="000000"/>
          <w:sz w:val="20"/>
        </w:rPr>
        <w:t xml:space="preserve">Answer: </w:t>
      </w:r>
      <w:r w:rsidR="007D0A56">
        <w:rPr>
          <w:rFonts w:ascii="Times New Roman" w:hAnsi="Times New Roman"/>
          <w:color w:val="000000"/>
          <w:sz w:val="20"/>
        </w:rPr>
        <w:t>A</w:t>
      </w:r>
      <w:r w:rsidR="00481FC4" w:rsidRPr="00A8012A">
        <w:rPr>
          <w:rFonts w:ascii="Times New Roman" w:hAnsi="Times New Roman"/>
          <w:color w:val="000000"/>
          <w:sz w:val="20"/>
        </w:rPr>
        <w:t xml:space="preserve"> </w:t>
      </w:r>
      <w:r w:rsidR="00481FC4" w:rsidRPr="00A8012A">
        <w:rPr>
          <w:rFonts w:ascii="Times New Roman" w:hAnsi="Times New Roman"/>
          <w:i/>
          <w:color w:val="000000"/>
          <w:sz w:val="20"/>
        </w:rPr>
        <w:t>reversal design</w:t>
      </w:r>
      <w:r w:rsidR="00481FC4" w:rsidRPr="00A8012A">
        <w:rPr>
          <w:rFonts w:ascii="Times New Roman" w:hAnsi="Times New Roman"/>
          <w:color w:val="000000"/>
          <w:sz w:val="20"/>
        </w:rPr>
        <w:t xml:space="preserve"> is a type of single-subject design that involves repeated alternations between a baseline period and a treatment period.</w:t>
      </w:r>
    </w:p>
    <w:p w14:paraId="48410A1D" w14:textId="0BFD962C" w:rsidR="00F251CD" w:rsidRDefault="00481FC4" w:rsidP="00481FC4">
      <w:pPr>
        <w:ind w:left="360" w:firstLine="360"/>
        <w:rPr>
          <w:rFonts w:ascii="Times New Roman" w:hAnsi="Times New Roman"/>
          <w:sz w:val="20"/>
        </w:rPr>
      </w:pPr>
      <w:r w:rsidRPr="00A8012A">
        <w:rPr>
          <w:rFonts w:ascii="Times New Roman" w:hAnsi="Times New Roman"/>
          <w:sz w:val="20"/>
        </w:rPr>
        <w:t xml:space="preserve">The first disadvantage is that the </w:t>
      </w:r>
      <w:r w:rsidR="009D38B3">
        <w:rPr>
          <w:rFonts w:ascii="Times New Roman" w:hAnsi="Times New Roman"/>
          <w:sz w:val="20"/>
        </w:rPr>
        <w:t xml:space="preserve">design requires that </w:t>
      </w:r>
      <w:r w:rsidRPr="00A8012A">
        <w:rPr>
          <w:rFonts w:ascii="Times New Roman" w:hAnsi="Times New Roman"/>
          <w:sz w:val="20"/>
        </w:rPr>
        <w:t>behavior must revert to its original baseline frequency when the treatment is withdrawn; otherwise, it will be impossible to determine if the treatment has had an effect. Second, a reversal design would not be appropriate for assessing the effect of an intervention that is intended to have permanent effects. Third, it may be ethically inappropriate to remove a treatment (during a reversal phase) once some improvement has been obtained.</w:t>
      </w:r>
    </w:p>
    <w:p w14:paraId="022DD37B" w14:textId="391C85D5" w:rsidR="00481FC4" w:rsidRPr="00A8012A" w:rsidRDefault="00F251CD" w:rsidP="000C29F2">
      <w:pPr>
        <w:ind w:firstLine="360"/>
        <w:rPr>
          <w:rFonts w:ascii="Times New Roman" w:hAnsi="Times New Roman"/>
          <w:sz w:val="20"/>
        </w:rPr>
      </w:pPr>
      <w:r>
        <w:rPr>
          <w:rFonts w:ascii="Times New Roman" w:hAnsi="Times New Roman"/>
          <w:sz w:val="20"/>
        </w:rPr>
        <w:t>Page number: 73</w:t>
      </w:r>
      <w:r w:rsidR="004E676C">
        <w:rPr>
          <w:rFonts w:ascii="Times New Roman" w:hAnsi="Times New Roman"/>
          <w:sz w:val="20"/>
        </w:rPr>
        <w:t>–</w:t>
      </w:r>
      <w:r>
        <w:rPr>
          <w:rFonts w:ascii="Times New Roman" w:hAnsi="Times New Roman"/>
          <w:sz w:val="20"/>
        </w:rPr>
        <w:t>7</w:t>
      </w:r>
      <w:r w:rsidR="009D38B3">
        <w:rPr>
          <w:rFonts w:ascii="Times New Roman" w:hAnsi="Times New Roman"/>
          <w:sz w:val="20"/>
        </w:rPr>
        <w:t>6</w:t>
      </w:r>
    </w:p>
    <w:p w14:paraId="3316BA1A" w14:textId="77777777" w:rsidR="00481FC4" w:rsidRPr="00A8012A" w:rsidRDefault="00481FC4" w:rsidP="00481FC4">
      <w:pPr>
        <w:ind w:left="450" w:hanging="450"/>
        <w:rPr>
          <w:rFonts w:ascii="Times New Roman" w:hAnsi="Times New Roman"/>
          <w:sz w:val="20"/>
        </w:rPr>
      </w:pPr>
    </w:p>
    <w:p w14:paraId="09EE3591" w14:textId="71BB0B29" w:rsidR="00481FC4" w:rsidRPr="00A8012A" w:rsidRDefault="00481FC4" w:rsidP="00481FC4">
      <w:pPr>
        <w:numPr>
          <w:ilvl w:val="0"/>
          <w:numId w:val="18"/>
        </w:numPr>
        <w:spacing w:after="200" w:line="276" w:lineRule="auto"/>
        <w:rPr>
          <w:rFonts w:ascii="Times New Roman" w:hAnsi="Times New Roman"/>
          <w:sz w:val="20"/>
        </w:rPr>
      </w:pPr>
      <w:r w:rsidRPr="00A8012A">
        <w:rPr>
          <w:rFonts w:ascii="Times New Roman" w:hAnsi="Times New Roman"/>
          <w:sz w:val="20"/>
        </w:rPr>
        <w:t xml:space="preserve">Describe a multiple-baseline design. What are </w:t>
      </w:r>
      <w:r w:rsidR="007D0A56">
        <w:rPr>
          <w:rFonts w:ascii="Times New Roman" w:hAnsi="Times New Roman"/>
          <w:sz w:val="20"/>
        </w:rPr>
        <w:t xml:space="preserve">the </w:t>
      </w:r>
      <w:r w:rsidRPr="00A8012A">
        <w:rPr>
          <w:rFonts w:ascii="Times New Roman" w:hAnsi="Times New Roman"/>
          <w:sz w:val="20"/>
        </w:rPr>
        <w:t>two limitations of this type of design?</w:t>
      </w:r>
    </w:p>
    <w:p w14:paraId="4819B0F1" w14:textId="16470789" w:rsidR="00481FC4" w:rsidRPr="00A8012A" w:rsidRDefault="00F251CD" w:rsidP="00481FC4">
      <w:pPr>
        <w:ind w:left="360"/>
        <w:rPr>
          <w:rFonts w:ascii="Times New Roman" w:hAnsi="Times New Roman"/>
          <w:color w:val="000000"/>
          <w:sz w:val="20"/>
        </w:rPr>
      </w:pPr>
      <w:r>
        <w:rPr>
          <w:rFonts w:ascii="Times New Roman" w:hAnsi="Times New Roman"/>
          <w:sz w:val="20"/>
        </w:rPr>
        <w:t xml:space="preserve">Answer: </w:t>
      </w:r>
      <w:r w:rsidR="00481FC4" w:rsidRPr="00A8012A">
        <w:rPr>
          <w:rFonts w:ascii="Times New Roman" w:hAnsi="Times New Roman"/>
          <w:sz w:val="20"/>
        </w:rPr>
        <w:t xml:space="preserve">In a </w:t>
      </w:r>
      <w:r w:rsidR="00481FC4" w:rsidRPr="00A8012A">
        <w:rPr>
          <w:rFonts w:ascii="Times New Roman" w:hAnsi="Times New Roman"/>
          <w:i/>
          <w:sz w:val="20"/>
        </w:rPr>
        <w:t>multiple-baseline design</w:t>
      </w:r>
      <w:r w:rsidR="00481FC4" w:rsidRPr="00A8012A">
        <w:rPr>
          <w:rFonts w:ascii="Times New Roman" w:hAnsi="Times New Roman"/>
          <w:sz w:val="20"/>
        </w:rPr>
        <w:t>, a treatment is instituted at successive points in time for two or more persons, settings, or behaviors.</w:t>
      </w:r>
    </w:p>
    <w:p w14:paraId="1CA5EB70" w14:textId="77777777" w:rsidR="00F251CD" w:rsidRDefault="00481FC4" w:rsidP="00481FC4">
      <w:pPr>
        <w:ind w:left="360" w:firstLine="360"/>
        <w:rPr>
          <w:rFonts w:ascii="Times New Roman" w:hAnsi="Times New Roman"/>
          <w:color w:val="000000"/>
          <w:sz w:val="20"/>
        </w:rPr>
      </w:pPr>
      <w:r w:rsidRPr="00A8012A">
        <w:rPr>
          <w:rFonts w:ascii="Times New Roman" w:hAnsi="Times New Roman"/>
          <w:color w:val="000000"/>
          <w:sz w:val="20"/>
        </w:rPr>
        <w:t>This design is limited in that we need to have more than one person, setting, or behavior to which the treatment can be applied. The treatment effect might also generalize across behaviors or settings prior to the treatment being instituted in those behaviors or settings, which would make it difficult to interpret treatment effectiveness.</w:t>
      </w:r>
    </w:p>
    <w:p w14:paraId="71427E74" w14:textId="2263E10D" w:rsidR="00481FC4" w:rsidRDefault="00F251CD" w:rsidP="000C29F2">
      <w:pPr>
        <w:ind w:left="450" w:hanging="90"/>
        <w:rPr>
          <w:rFonts w:ascii="Times New Roman" w:hAnsi="Times New Roman"/>
          <w:sz w:val="20"/>
        </w:rPr>
      </w:pPr>
      <w:r>
        <w:rPr>
          <w:rFonts w:ascii="Times New Roman" w:hAnsi="Times New Roman"/>
          <w:color w:val="000000"/>
          <w:sz w:val="20"/>
        </w:rPr>
        <w:t>Page number: 76</w:t>
      </w:r>
      <w:r w:rsidR="00A63484">
        <w:rPr>
          <w:rFonts w:ascii="Times New Roman" w:hAnsi="Times New Roman"/>
          <w:color w:val="000000"/>
          <w:sz w:val="20"/>
        </w:rPr>
        <w:t>–</w:t>
      </w:r>
      <w:r>
        <w:rPr>
          <w:rFonts w:ascii="Times New Roman" w:hAnsi="Times New Roman"/>
          <w:color w:val="000000"/>
          <w:sz w:val="20"/>
        </w:rPr>
        <w:t>77</w:t>
      </w:r>
    </w:p>
    <w:p w14:paraId="1EFA2366" w14:textId="77777777" w:rsidR="00481FC4" w:rsidRPr="00A8012A" w:rsidRDefault="00481FC4" w:rsidP="00481FC4">
      <w:pPr>
        <w:ind w:left="450" w:hanging="450"/>
        <w:rPr>
          <w:rFonts w:ascii="Times New Roman" w:hAnsi="Times New Roman"/>
          <w:sz w:val="20"/>
        </w:rPr>
      </w:pPr>
    </w:p>
    <w:p w14:paraId="7D2CD23F" w14:textId="2A8BFD89" w:rsidR="00481FC4" w:rsidRPr="00A8012A" w:rsidRDefault="00481FC4" w:rsidP="00481FC4">
      <w:pPr>
        <w:numPr>
          <w:ilvl w:val="0"/>
          <w:numId w:val="18"/>
        </w:numPr>
        <w:spacing w:after="200" w:line="276" w:lineRule="auto"/>
        <w:rPr>
          <w:rFonts w:ascii="Times New Roman" w:hAnsi="Times New Roman"/>
          <w:sz w:val="20"/>
        </w:rPr>
      </w:pPr>
      <w:r w:rsidRPr="00A8012A">
        <w:rPr>
          <w:rFonts w:ascii="Times New Roman" w:hAnsi="Times New Roman"/>
          <w:sz w:val="20"/>
        </w:rPr>
        <w:t>Describe a changing-criterion design. How can it be strengthened? For what types of situations is this design appropriate?</w:t>
      </w:r>
      <w:r w:rsidR="00032BB8">
        <w:rPr>
          <w:rFonts w:ascii="Times New Roman" w:hAnsi="Times New Roman"/>
          <w:sz w:val="20"/>
        </w:rPr>
        <w:t xml:space="preserve"> </w:t>
      </w:r>
    </w:p>
    <w:p w14:paraId="55B681D3" w14:textId="344A0424" w:rsidR="00F251CD" w:rsidRDefault="00F251CD" w:rsidP="00481FC4">
      <w:pPr>
        <w:ind w:left="360"/>
        <w:rPr>
          <w:rFonts w:ascii="Times New Roman" w:hAnsi="Times New Roman"/>
          <w:color w:val="000000"/>
          <w:sz w:val="20"/>
        </w:rPr>
      </w:pPr>
      <w:r>
        <w:rPr>
          <w:rFonts w:ascii="Times New Roman" w:hAnsi="Times New Roman"/>
          <w:sz w:val="20"/>
        </w:rPr>
        <w:t xml:space="preserve">Answer: </w:t>
      </w:r>
      <w:r w:rsidR="00481FC4" w:rsidRPr="00A8012A">
        <w:rPr>
          <w:rFonts w:ascii="Times New Roman" w:hAnsi="Times New Roman"/>
          <w:color w:val="000000"/>
          <w:sz w:val="20"/>
        </w:rPr>
        <w:t>In a c</w:t>
      </w:r>
      <w:r w:rsidR="00481FC4" w:rsidRPr="00A8012A">
        <w:rPr>
          <w:rFonts w:ascii="Times New Roman" w:hAnsi="Times New Roman"/>
          <w:i/>
          <w:color w:val="000000"/>
          <w:sz w:val="20"/>
        </w:rPr>
        <w:t>hanging-criterion design</w:t>
      </w:r>
      <w:r w:rsidR="00481FC4" w:rsidRPr="00A8012A">
        <w:rPr>
          <w:rFonts w:ascii="Times New Roman" w:hAnsi="Times New Roman"/>
          <w:color w:val="000000"/>
          <w:sz w:val="20"/>
        </w:rPr>
        <w:t xml:space="preserve">, the effect of </w:t>
      </w:r>
      <w:r w:rsidR="009D38B3">
        <w:rPr>
          <w:rFonts w:ascii="Times New Roman" w:hAnsi="Times New Roman"/>
          <w:color w:val="000000"/>
          <w:sz w:val="20"/>
        </w:rPr>
        <w:t>a</w:t>
      </w:r>
      <w:r w:rsidR="00481FC4" w:rsidRPr="00A8012A">
        <w:rPr>
          <w:rFonts w:ascii="Times New Roman" w:hAnsi="Times New Roman"/>
          <w:color w:val="000000"/>
          <w:sz w:val="20"/>
        </w:rPr>
        <w:t xml:space="preserve"> treatment is demonstrated by the extent to which </w:t>
      </w:r>
      <w:r w:rsidR="009D38B3">
        <w:rPr>
          <w:rFonts w:ascii="Times New Roman" w:hAnsi="Times New Roman"/>
          <w:color w:val="000000"/>
          <w:sz w:val="20"/>
        </w:rPr>
        <w:t>a</w:t>
      </w:r>
      <w:r w:rsidR="00481FC4" w:rsidRPr="00A8012A">
        <w:rPr>
          <w:rFonts w:ascii="Times New Roman" w:hAnsi="Times New Roman"/>
          <w:color w:val="000000"/>
          <w:sz w:val="20"/>
        </w:rPr>
        <w:t xml:space="preserve"> behavior matches a criterion that is systematically altered. It can be strengthened by including periods in which the criterion suddenly changes in the opposite direction. The design is most appropriate for situations in which the behavior is intended to change gradually</w:t>
      </w:r>
      <w:r w:rsidR="009D38B3">
        <w:rPr>
          <w:rFonts w:ascii="Times New Roman" w:hAnsi="Times New Roman"/>
          <w:color w:val="000000"/>
          <w:sz w:val="20"/>
        </w:rPr>
        <w:t xml:space="preserve"> by some specified amount</w:t>
      </w:r>
      <w:r w:rsidR="00481FC4" w:rsidRPr="00A8012A">
        <w:rPr>
          <w:rFonts w:ascii="Times New Roman" w:hAnsi="Times New Roman"/>
          <w:color w:val="000000"/>
          <w:sz w:val="20"/>
        </w:rPr>
        <w:t>.</w:t>
      </w:r>
    </w:p>
    <w:p w14:paraId="4E9797B6" w14:textId="168DB505" w:rsidR="009D38B3" w:rsidRDefault="00F251CD" w:rsidP="00481FC4">
      <w:pPr>
        <w:ind w:left="360"/>
        <w:rPr>
          <w:rFonts w:ascii="Times New Roman" w:hAnsi="Times New Roman"/>
          <w:color w:val="000000"/>
          <w:sz w:val="20"/>
        </w:rPr>
      </w:pPr>
      <w:r>
        <w:rPr>
          <w:rFonts w:ascii="Times New Roman" w:hAnsi="Times New Roman"/>
          <w:color w:val="000000"/>
          <w:sz w:val="20"/>
        </w:rPr>
        <w:t>Page number: 79</w:t>
      </w:r>
      <w:r w:rsidR="009D38B3">
        <w:rPr>
          <w:rFonts w:ascii="Times New Roman" w:hAnsi="Times New Roman"/>
          <w:color w:val="000000"/>
          <w:sz w:val="20"/>
        </w:rPr>
        <w:t>–81</w:t>
      </w:r>
    </w:p>
    <w:p w14:paraId="559F7064" w14:textId="7FD87DF1" w:rsidR="00481FC4" w:rsidRPr="00A8012A" w:rsidRDefault="009D38B3" w:rsidP="00481FC4">
      <w:pPr>
        <w:ind w:left="360"/>
        <w:rPr>
          <w:rFonts w:ascii="Times New Roman" w:hAnsi="Times New Roman"/>
          <w:sz w:val="20"/>
        </w:rPr>
      </w:pPr>
      <w:r>
        <w:rPr>
          <w:rFonts w:ascii="Times New Roman" w:hAnsi="Times New Roman"/>
          <w:sz w:val="20"/>
        </w:rPr>
        <w:t>WWW</w:t>
      </w:r>
      <w:r w:rsidRPr="00A8012A" w:rsidDel="00F251CD">
        <w:rPr>
          <w:rFonts w:ascii="Times New Roman" w:hAnsi="Times New Roman"/>
          <w:color w:val="000000"/>
          <w:sz w:val="20"/>
        </w:rPr>
        <w:t xml:space="preserve"> </w:t>
      </w:r>
    </w:p>
    <w:p w14:paraId="60A78604" w14:textId="77777777" w:rsidR="00481FC4" w:rsidRPr="00A8012A" w:rsidRDefault="00481FC4" w:rsidP="00481FC4">
      <w:pPr>
        <w:rPr>
          <w:rFonts w:ascii="Times New Roman" w:hAnsi="Times New Roman"/>
          <w:sz w:val="20"/>
        </w:rPr>
      </w:pPr>
    </w:p>
    <w:p w14:paraId="7BF2CFDA" w14:textId="2F647585" w:rsidR="00481FC4" w:rsidRPr="00F251CD" w:rsidRDefault="00481FC4" w:rsidP="000C29F2">
      <w:pPr>
        <w:numPr>
          <w:ilvl w:val="0"/>
          <w:numId w:val="18"/>
        </w:numPr>
        <w:spacing w:after="200" w:line="276" w:lineRule="auto"/>
        <w:rPr>
          <w:rFonts w:ascii="Times New Roman" w:hAnsi="Times New Roman"/>
          <w:caps/>
          <w:sz w:val="20"/>
        </w:rPr>
      </w:pPr>
      <w:r w:rsidRPr="00A8012A">
        <w:rPr>
          <w:rFonts w:ascii="Times New Roman" w:hAnsi="Times New Roman"/>
          <w:sz w:val="20"/>
        </w:rPr>
        <w:lastRenderedPageBreak/>
        <w:t>List four advantages and two disadvantages of using animals as subjects in behavioral research.</w:t>
      </w:r>
    </w:p>
    <w:p w14:paraId="2D1CD209" w14:textId="77777777" w:rsidR="00481FC4" w:rsidRPr="00A8012A" w:rsidRDefault="00F251CD" w:rsidP="00481FC4">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color w:val="000000"/>
          <w:sz w:val="20"/>
        </w:rPr>
        <w:t>Two advantages of using animals in research are the ability to control their genetic make-up and their learning history. A third advantage to using animals as subjects is that researchers are often able to more strictly control the experimental environment for animals than for humans. A fourth reason for using animals in behavioral research has to do with the fact that some research cannot ethically be conducted with humans.</w:t>
      </w:r>
    </w:p>
    <w:p w14:paraId="45B27637" w14:textId="77777777" w:rsidR="00F251CD" w:rsidRDefault="00481FC4" w:rsidP="00481FC4">
      <w:pPr>
        <w:ind w:left="360" w:firstLine="360"/>
        <w:rPr>
          <w:rFonts w:ascii="Times New Roman" w:hAnsi="Times New Roman"/>
          <w:color w:val="000000"/>
          <w:sz w:val="20"/>
        </w:rPr>
      </w:pPr>
      <w:r w:rsidRPr="00A8012A">
        <w:rPr>
          <w:rFonts w:ascii="Times New Roman" w:hAnsi="Times New Roman"/>
          <w:color w:val="000000"/>
          <w:sz w:val="20"/>
        </w:rPr>
        <w:t>One criticism is that because animals are not humans, the findings from animal research necessarily have limited applicability to humans. Perhaps the most fundamental criticism of animal research is that it is morally wrong, and that animals have “rights” similar to humans.</w:t>
      </w:r>
    </w:p>
    <w:p w14:paraId="6A6DF8BD" w14:textId="7EFD946C" w:rsidR="00481FC4" w:rsidRPr="00A8012A" w:rsidRDefault="00F251CD" w:rsidP="000C29F2">
      <w:pPr>
        <w:ind w:firstLine="360"/>
        <w:rPr>
          <w:rFonts w:ascii="Times New Roman" w:hAnsi="Times New Roman"/>
          <w:color w:val="000000"/>
          <w:sz w:val="20"/>
        </w:rPr>
      </w:pPr>
      <w:r>
        <w:rPr>
          <w:rFonts w:ascii="Times New Roman" w:hAnsi="Times New Roman"/>
          <w:color w:val="000000"/>
          <w:sz w:val="20"/>
        </w:rPr>
        <w:t>Page number: 81</w:t>
      </w:r>
      <w:r w:rsidR="00A63484">
        <w:rPr>
          <w:rFonts w:ascii="Times New Roman" w:hAnsi="Times New Roman"/>
          <w:color w:val="000000"/>
          <w:sz w:val="20"/>
        </w:rPr>
        <w:t>–</w:t>
      </w:r>
      <w:r>
        <w:rPr>
          <w:rFonts w:ascii="Times New Roman" w:hAnsi="Times New Roman"/>
          <w:color w:val="000000"/>
          <w:sz w:val="20"/>
        </w:rPr>
        <w:t>83</w:t>
      </w:r>
    </w:p>
    <w:p w14:paraId="17EC65EC" w14:textId="77777777" w:rsidR="00481FC4" w:rsidRPr="00A8012A" w:rsidRDefault="00481FC4" w:rsidP="000C29F2">
      <w:pPr>
        <w:rPr>
          <w:rFonts w:ascii="Times New Roman" w:hAnsi="Times New Roman"/>
          <w:color w:val="000000"/>
          <w:sz w:val="20"/>
        </w:rPr>
      </w:pPr>
    </w:p>
    <w:p w14:paraId="630EBA7E" w14:textId="1A907E49" w:rsidR="00481FC4" w:rsidRPr="00A8012A" w:rsidRDefault="00481FC4" w:rsidP="00481FC4">
      <w:pPr>
        <w:numPr>
          <w:ilvl w:val="0"/>
          <w:numId w:val="18"/>
        </w:numPr>
        <w:spacing w:after="200" w:line="276" w:lineRule="auto"/>
        <w:rPr>
          <w:rFonts w:ascii="Times New Roman" w:hAnsi="Times New Roman"/>
          <w:sz w:val="20"/>
        </w:rPr>
      </w:pPr>
      <w:r w:rsidRPr="00A8012A">
        <w:rPr>
          <w:rFonts w:ascii="Times New Roman" w:hAnsi="Times New Roman"/>
          <w:color w:val="000000"/>
          <w:sz w:val="20"/>
        </w:rPr>
        <w:t xml:space="preserve">Give examples of rate, latency, and speed measures for the behavior of studying? </w:t>
      </w:r>
    </w:p>
    <w:p w14:paraId="17C24C89" w14:textId="7F8B2C45" w:rsidR="00F251CD" w:rsidRDefault="00F251CD" w:rsidP="00481FC4">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color w:val="000000"/>
          <w:sz w:val="20"/>
        </w:rPr>
        <w:t xml:space="preserve">A rate measure of studying could involve </w:t>
      </w:r>
      <w:r w:rsidR="009D38B3">
        <w:rPr>
          <w:rFonts w:ascii="Times New Roman" w:hAnsi="Times New Roman"/>
          <w:color w:val="000000"/>
          <w:sz w:val="20"/>
        </w:rPr>
        <w:t xml:space="preserve">the </w:t>
      </w:r>
      <w:r w:rsidR="00481FC4" w:rsidRPr="00A8012A">
        <w:rPr>
          <w:rFonts w:ascii="Times New Roman" w:hAnsi="Times New Roman"/>
          <w:color w:val="000000"/>
          <w:sz w:val="20"/>
        </w:rPr>
        <w:t xml:space="preserve">number of math problems solved, </w:t>
      </w:r>
      <w:r w:rsidR="009D38B3">
        <w:rPr>
          <w:rFonts w:ascii="Times New Roman" w:hAnsi="Times New Roman"/>
          <w:color w:val="000000"/>
          <w:sz w:val="20"/>
        </w:rPr>
        <w:t xml:space="preserve">the </w:t>
      </w:r>
      <w:r w:rsidR="00481FC4" w:rsidRPr="00A8012A">
        <w:rPr>
          <w:rFonts w:ascii="Times New Roman" w:hAnsi="Times New Roman"/>
          <w:color w:val="000000"/>
          <w:sz w:val="20"/>
        </w:rPr>
        <w:t xml:space="preserve">number of pages read, or </w:t>
      </w:r>
      <w:r w:rsidR="009D38B3">
        <w:rPr>
          <w:rFonts w:ascii="Times New Roman" w:hAnsi="Times New Roman"/>
          <w:color w:val="000000"/>
          <w:sz w:val="20"/>
        </w:rPr>
        <w:t xml:space="preserve">the </w:t>
      </w:r>
      <w:r w:rsidR="00481FC4" w:rsidRPr="00A8012A">
        <w:rPr>
          <w:rFonts w:ascii="Times New Roman" w:hAnsi="Times New Roman"/>
          <w:color w:val="000000"/>
          <w:sz w:val="20"/>
        </w:rPr>
        <w:t>number of pages of study notes taken per hour. A latency measure of studying could involve how long it takes one to begin studying each evening or how long it takes one to return to studying following a break (which may be a particular problem for some students). A speed measure of studying could be the time it takes one to complete,</w:t>
      </w:r>
      <w:r w:rsidR="00107586">
        <w:rPr>
          <w:rFonts w:ascii="Times New Roman" w:hAnsi="Times New Roman"/>
          <w:color w:val="000000"/>
          <w:sz w:val="20"/>
        </w:rPr>
        <w:t xml:space="preserve"> say, </w:t>
      </w:r>
      <w:r w:rsidR="009D38B3">
        <w:rPr>
          <w:rFonts w:ascii="Times New Roman" w:hAnsi="Times New Roman"/>
          <w:color w:val="000000"/>
          <w:sz w:val="20"/>
        </w:rPr>
        <w:t>five</w:t>
      </w:r>
      <w:r w:rsidR="00481FC4" w:rsidRPr="00A8012A">
        <w:rPr>
          <w:rFonts w:ascii="Times New Roman" w:hAnsi="Times New Roman"/>
          <w:color w:val="000000"/>
          <w:sz w:val="20"/>
        </w:rPr>
        <w:t xml:space="preserve"> math problems or to read 20 pages in the text.</w:t>
      </w:r>
    </w:p>
    <w:p w14:paraId="741D4FFF" w14:textId="21FB0748" w:rsidR="009D38B3" w:rsidRDefault="00F251CD" w:rsidP="00481FC4">
      <w:pPr>
        <w:ind w:left="360"/>
        <w:rPr>
          <w:rFonts w:ascii="Times New Roman" w:hAnsi="Times New Roman"/>
          <w:color w:val="000000"/>
          <w:sz w:val="20"/>
        </w:rPr>
      </w:pPr>
      <w:r>
        <w:rPr>
          <w:rFonts w:ascii="Times New Roman" w:hAnsi="Times New Roman"/>
          <w:color w:val="000000"/>
          <w:sz w:val="20"/>
        </w:rPr>
        <w:t xml:space="preserve">Page number: </w:t>
      </w:r>
      <w:r w:rsidR="00A63484">
        <w:rPr>
          <w:rFonts w:ascii="Times New Roman" w:hAnsi="Times New Roman"/>
          <w:color w:val="000000"/>
          <w:sz w:val="20"/>
        </w:rPr>
        <w:t>59–</w:t>
      </w:r>
      <w:r>
        <w:rPr>
          <w:rFonts w:ascii="Times New Roman" w:hAnsi="Times New Roman"/>
          <w:color w:val="000000"/>
          <w:sz w:val="20"/>
        </w:rPr>
        <w:t>62</w:t>
      </w:r>
    </w:p>
    <w:p w14:paraId="13FEF1C6" w14:textId="079A0717" w:rsidR="00481FC4" w:rsidRPr="00A8012A" w:rsidRDefault="009D38B3" w:rsidP="00481FC4">
      <w:pPr>
        <w:ind w:left="360"/>
        <w:rPr>
          <w:rFonts w:ascii="Times New Roman" w:hAnsi="Times New Roman"/>
          <w:color w:val="000000"/>
          <w:sz w:val="20"/>
        </w:rPr>
      </w:pPr>
      <w:r w:rsidRPr="00A8012A">
        <w:rPr>
          <w:rFonts w:ascii="Times New Roman" w:hAnsi="Times New Roman"/>
          <w:color w:val="000000"/>
          <w:sz w:val="20"/>
        </w:rPr>
        <w:t>WWW</w:t>
      </w:r>
      <w:r w:rsidRPr="00A8012A" w:rsidDel="00F251CD">
        <w:rPr>
          <w:rFonts w:ascii="Times New Roman" w:hAnsi="Times New Roman"/>
          <w:color w:val="000000"/>
          <w:sz w:val="20"/>
        </w:rPr>
        <w:t xml:space="preserve"> </w:t>
      </w:r>
    </w:p>
    <w:p w14:paraId="368DEFC7" w14:textId="77777777" w:rsidR="00481FC4" w:rsidRPr="00A8012A" w:rsidRDefault="00481FC4" w:rsidP="00DA0912">
      <w:pPr>
        <w:rPr>
          <w:rFonts w:ascii="Times New Roman" w:hAnsi="Times New Roman"/>
          <w:color w:val="000000"/>
          <w:sz w:val="20"/>
        </w:rPr>
      </w:pPr>
    </w:p>
    <w:p w14:paraId="7E347DA1" w14:textId="3B0EA226" w:rsidR="00481FC4" w:rsidRPr="00A8012A" w:rsidRDefault="00481FC4" w:rsidP="00481FC4">
      <w:pPr>
        <w:ind w:left="360" w:hanging="360"/>
        <w:rPr>
          <w:rFonts w:ascii="Times New Roman" w:hAnsi="Times New Roman"/>
          <w:color w:val="000000"/>
          <w:sz w:val="20"/>
        </w:rPr>
      </w:pPr>
      <w:r w:rsidRPr="00A8012A">
        <w:rPr>
          <w:rFonts w:ascii="Times New Roman" w:hAnsi="Times New Roman"/>
          <w:color w:val="000000"/>
          <w:sz w:val="20"/>
        </w:rPr>
        <w:t>2</w:t>
      </w:r>
      <w:r w:rsidR="0084466A">
        <w:rPr>
          <w:rFonts w:ascii="Times New Roman" w:hAnsi="Times New Roman"/>
          <w:color w:val="000000"/>
          <w:sz w:val="20"/>
        </w:rPr>
        <w:t>2</w:t>
      </w:r>
      <w:r w:rsidRPr="00A8012A">
        <w:rPr>
          <w:rFonts w:ascii="Times New Roman" w:hAnsi="Times New Roman"/>
          <w:color w:val="000000"/>
          <w:sz w:val="20"/>
        </w:rPr>
        <w:t>.</w:t>
      </w:r>
      <w:r w:rsidRPr="00A8012A">
        <w:rPr>
          <w:rFonts w:ascii="Times New Roman" w:hAnsi="Times New Roman"/>
          <w:color w:val="000000"/>
          <w:sz w:val="20"/>
        </w:rPr>
        <w:tab/>
        <w:t>Imagine that you are carrying out a study, using a 2 x 2 factorial design that looks at the effect of a vitamin C supplement on hyperactive behavior in both male and female children. Specify the dependent and independent variables, and the number of groups needed. Create a table similar to Table 2.1 in the text that outlines the various experimental conditions. What would be an example of an interac</w:t>
      </w:r>
      <w:r>
        <w:rPr>
          <w:rFonts w:ascii="Times New Roman" w:hAnsi="Times New Roman"/>
          <w:color w:val="000000"/>
          <w:sz w:val="20"/>
        </w:rPr>
        <w:t>tion effect in such a study?</w:t>
      </w:r>
    </w:p>
    <w:p w14:paraId="15C632E9" w14:textId="3B6F51E7" w:rsidR="00481FC4" w:rsidRPr="00A8012A" w:rsidRDefault="00F251CD" w:rsidP="00F251CD">
      <w:pPr>
        <w:ind w:left="360"/>
        <w:rPr>
          <w:rFonts w:ascii="Times New Roman" w:hAnsi="Times New Roman"/>
          <w:color w:val="000000"/>
          <w:sz w:val="20"/>
        </w:rPr>
      </w:pPr>
      <w:r>
        <w:rPr>
          <w:rFonts w:ascii="Times New Roman" w:hAnsi="Times New Roman"/>
          <w:color w:val="000000"/>
          <w:sz w:val="20"/>
        </w:rPr>
        <w:t xml:space="preserve">Answer: </w:t>
      </w:r>
      <w:r w:rsidR="00481FC4" w:rsidRPr="00A8012A">
        <w:rPr>
          <w:rFonts w:ascii="Times New Roman" w:hAnsi="Times New Roman"/>
          <w:color w:val="000000"/>
          <w:sz w:val="20"/>
        </w:rPr>
        <w:t>Hyperactivity is the dependent variable, while vitamin C and gender are the independent variables. There will be four groups of subjects needed. The design can be tabled as follows:</w:t>
      </w:r>
    </w:p>
    <w:p w14:paraId="6F9BC2F3" w14:textId="77777777" w:rsidR="00481FC4" w:rsidRPr="00A8012A" w:rsidRDefault="00481FC4" w:rsidP="00481FC4">
      <w:pPr>
        <w:ind w:left="360"/>
        <w:rPr>
          <w:rFonts w:ascii="Times New Roman" w:hAnsi="Times New Roman"/>
          <w:color w:val="000000"/>
          <w:sz w:val="20"/>
        </w:rPr>
      </w:pPr>
      <w:r w:rsidRPr="00A8012A">
        <w:rPr>
          <w:rFonts w:ascii="Times New Roman" w:hAnsi="Times New Roman"/>
          <w:color w:val="000000"/>
          <w:sz w:val="20"/>
        </w:rPr>
        <w:tab/>
      </w:r>
      <w:r w:rsidRPr="00A8012A">
        <w:rPr>
          <w:rFonts w:ascii="Times New Roman" w:hAnsi="Times New Roman"/>
          <w:color w:val="000000"/>
          <w:sz w:val="20"/>
        </w:rPr>
        <w:tab/>
      </w:r>
      <w:r w:rsidRPr="00A8012A">
        <w:rPr>
          <w:rFonts w:ascii="Times New Roman" w:hAnsi="Times New Roman"/>
          <w:color w:val="000000"/>
          <w:sz w:val="20"/>
        </w:rPr>
        <w:tab/>
      </w:r>
      <w:r w:rsidRPr="00A8012A">
        <w:rPr>
          <w:rFonts w:ascii="Times New Roman" w:hAnsi="Times New Roman"/>
          <w:color w:val="000000"/>
          <w:sz w:val="20"/>
          <w:u w:val="single"/>
        </w:rPr>
        <w:t>Male</w:t>
      </w:r>
      <w:r w:rsidRPr="00A8012A">
        <w:rPr>
          <w:rFonts w:ascii="Times New Roman" w:hAnsi="Times New Roman"/>
          <w:color w:val="000000"/>
          <w:sz w:val="20"/>
        </w:rPr>
        <w:t xml:space="preserve"> </w:t>
      </w:r>
      <w:r w:rsidRPr="00A8012A">
        <w:rPr>
          <w:rFonts w:ascii="Times New Roman" w:hAnsi="Times New Roman"/>
          <w:color w:val="000000"/>
          <w:sz w:val="20"/>
        </w:rPr>
        <w:tab/>
      </w:r>
      <w:r w:rsidRPr="00A8012A">
        <w:rPr>
          <w:rFonts w:ascii="Times New Roman" w:hAnsi="Times New Roman"/>
          <w:color w:val="000000"/>
          <w:sz w:val="20"/>
        </w:rPr>
        <w:tab/>
      </w:r>
      <w:r w:rsidRPr="00A8012A">
        <w:rPr>
          <w:rFonts w:ascii="Times New Roman" w:hAnsi="Times New Roman"/>
          <w:color w:val="000000"/>
          <w:sz w:val="20"/>
          <w:u w:val="single"/>
        </w:rPr>
        <w:t>Female</w:t>
      </w:r>
    </w:p>
    <w:p w14:paraId="4592C7DB" w14:textId="77777777" w:rsidR="00481FC4" w:rsidRPr="00A8012A" w:rsidRDefault="00481FC4" w:rsidP="00481FC4">
      <w:pPr>
        <w:ind w:left="360"/>
        <w:rPr>
          <w:rFonts w:ascii="Times New Roman" w:hAnsi="Times New Roman"/>
          <w:color w:val="000000"/>
          <w:sz w:val="20"/>
        </w:rPr>
      </w:pPr>
      <w:r w:rsidRPr="00A8012A">
        <w:rPr>
          <w:rFonts w:ascii="Times New Roman" w:hAnsi="Times New Roman"/>
          <w:color w:val="000000"/>
          <w:sz w:val="20"/>
        </w:rPr>
        <w:tab/>
        <w:t>Vitamin C</w:t>
      </w:r>
      <w:r w:rsidRPr="00A8012A">
        <w:rPr>
          <w:rFonts w:ascii="Times New Roman" w:hAnsi="Times New Roman"/>
          <w:color w:val="000000"/>
          <w:sz w:val="20"/>
        </w:rPr>
        <w:tab/>
        <w:t>VCM</w:t>
      </w:r>
      <w:r w:rsidRPr="00A8012A">
        <w:rPr>
          <w:rFonts w:ascii="Times New Roman" w:hAnsi="Times New Roman"/>
          <w:color w:val="000000"/>
          <w:sz w:val="20"/>
        </w:rPr>
        <w:tab/>
      </w:r>
      <w:r w:rsidRPr="00A8012A">
        <w:rPr>
          <w:rFonts w:ascii="Times New Roman" w:hAnsi="Times New Roman"/>
          <w:color w:val="000000"/>
          <w:sz w:val="20"/>
        </w:rPr>
        <w:tab/>
        <w:t>VCF</w:t>
      </w:r>
    </w:p>
    <w:p w14:paraId="2B0A05D6" w14:textId="77777777" w:rsidR="00481FC4" w:rsidRPr="00A8012A" w:rsidRDefault="00481FC4" w:rsidP="00481FC4">
      <w:pPr>
        <w:ind w:left="360"/>
        <w:rPr>
          <w:rFonts w:ascii="Times New Roman" w:hAnsi="Times New Roman"/>
          <w:color w:val="000000"/>
          <w:sz w:val="20"/>
        </w:rPr>
      </w:pPr>
      <w:r w:rsidRPr="00A8012A">
        <w:rPr>
          <w:rFonts w:ascii="Times New Roman" w:hAnsi="Times New Roman"/>
          <w:color w:val="000000"/>
          <w:sz w:val="20"/>
        </w:rPr>
        <w:t xml:space="preserve"> No Vitamin C</w:t>
      </w:r>
      <w:r w:rsidRPr="00A8012A">
        <w:rPr>
          <w:rFonts w:ascii="Times New Roman" w:hAnsi="Times New Roman"/>
          <w:color w:val="000000"/>
          <w:sz w:val="20"/>
        </w:rPr>
        <w:tab/>
        <w:t>NVCM</w:t>
      </w:r>
      <w:r w:rsidRPr="00A8012A">
        <w:rPr>
          <w:rFonts w:ascii="Times New Roman" w:hAnsi="Times New Roman"/>
          <w:color w:val="000000"/>
          <w:sz w:val="20"/>
        </w:rPr>
        <w:tab/>
      </w:r>
      <w:r w:rsidRPr="00A8012A">
        <w:rPr>
          <w:rFonts w:ascii="Times New Roman" w:hAnsi="Times New Roman"/>
          <w:color w:val="000000"/>
          <w:sz w:val="20"/>
        </w:rPr>
        <w:tab/>
        <w:t>NVCF</w:t>
      </w:r>
    </w:p>
    <w:p w14:paraId="3A8E9E16" w14:textId="77777777" w:rsidR="00481FC4" w:rsidRDefault="00481FC4" w:rsidP="00481FC4">
      <w:pPr>
        <w:ind w:left="360"/>
        <w:rPr>
          <w:rFonts w:ascii="Times New Roman" w:hAnsi="Times New Roman"/>
          <w:color w:val="000000"/>
          <w:sz w:val="20"/>
        </w:rPr>
      </w:pPr>
    </w:p>
    <w:p w14:paraId="0C538671" w14:textId="77777777" w:rsidR="00481FC4" w:rsidRPr="00A8012A" w:rsidRDefault="00481FC4" w:rsidP="00481FC4">
      <w:pPr>
        <w:ind w:left="360"/>
        <w:rPr>
          <w:rFonts w:ascii="Times New Roman" w:hAnsi="Times New Roman"/>
          <w:color w:val="000000"/>
          <w:sz w:val="20"/>
        </w:rPr>
      </w:pPr>
      <w:r w:rsidRPr="00A8012A">
        <w:rPr>
          <w:rFonts w:ascii="Times New Roman" w:hAnsi="Times New Roman"/>
          <w:color w:val="000000"/>
          <w:sz w:val="20"/>
        </w:rPr>
        <w:t>where VC =vitamin C; NVC-no vitamin C; M=male; F=female</w:t>
      </w:r>
    </w:p>
    <w:p w14:paraId="2825D03D" w14:textId="4BF5BE4D" w:rsidR="00F251CD" w:rsidRDefault="00481FC4" w:rsidP="00481FC4">
      <w:pPr>
        <w:ind w:left="360"/>
        <w:rPr>
          <w:rFonts w:ascii="Times New Roman" w:hAnsi="Times New Roman"/>
          <w:color w:val="000000"/>
          <w:sz w:val="20"/>
        </w:rPr>
      </w:pPr>
      <w:r w:rsidRPr="00A8012A">
        <w:rPr>
          <w:rFonts w:ascii="Times New Roman" w:hAnsi="Times New Roman"/>
          <w:color w:val="000000"/>
          <w:sz w:val="20"/>
        </w:rPr>
        <w:t>An example of an interaction effect would be</w:t>
      </w:r>
      <w:r w:rsidR="0079062D">
        <w:rPr>
          <w:rFonts w:ascii="Times New Roman" w:hAnsi="Times New Roman"/>
          <w:color w:val="000000"/>
          <w:sz w:val="20"/>
        </w:rPr>
        <w:t xml:space="preserve"> </w:t>
      </w:r>
      <w:r w:rsidRPr="00A8012A">
        <w:rPr>
          <w:rFonts w:ascii="Times New Roman" w:hAnsi="Times New Roman"/>
          <w:color w:val="000000"/>
          <w:sz w:val="20"/>
        </w:rPr>
        <w:t>if vitamin C has an effect on female children only.</w:t>
      </w:r>
    </w:p>
    <w:p w14:paraId="52AE6DD2" w14:textId="24B5F13B" w:rsidR="00481FC4" w:rsidRDefault="00F251CD" w:rsidP="00481FC4">
      <w:pPr>
        <w:ind w:left="360"/>
        <w:rPr>
          <w:rFonts w:ascii="Times New Roman" w:hAnsi="Times New Roman"/>
          <w:sz w:val="20"/>
        </w:rPr>
      </w:pPr>
      <w:r>
        <w:rPr>
          <w:rFonts w:ascii="Times New Roman" w:hAnsi="Times New Roman"/>
          <w:color w:val="000000"/>
          <w:sz w:val="20"/>
        </w:rPr>
        <w:t xml:space="preserve">Page number: </w:t>
      </w:r>
      <w:r>
        <w:rPr>
          <w:rFonts w:ascii="Times New Roman" w:hAnsi="Times New Roman"/>
          <w:sz w:val="20"/>
        </w:rPr>
        <w:t>68</w:t>
      </w:r>
      <w:r w:rsidR="00A63484">
        <w:rPr>
          <w:rFonts w:ascii="Times New Roman" w:hAnsi="Times New Roman"/>
          <w:sz w:val="20"/>
        </w:rPr>
        <w:t>–</w:t>
      </w:r>
      <w:r>
        <w:rPr>
          <w:rFonts w:ascii="Times New Roman" w:hAnsi="Times New Roman"/>
          <w:sz w:val="20"/>
        </w:rPr>
        <w:t>69</w:t>
      </w:r>
    </w:p>
    <w:p w14:paraId="418B8E5B" w14:textId="77777777" w:rsidR="00481FC4" w:rsidRPr="00A8012A" w:rsidRDefault="00481FC4" w:rsidP="000C29F2">
      <w:pPr>
        <w:rPr>
          <w:rFonts w:ascii="Times New Roman" w:hAnsi="Times New Roman"/>
          <w:sz w:val="20"/>
        </w:rPr>
      </w:pPr>
    </w:p>
    <w:p w14:paraId="53202D68" w14:textId="79CE43D0" w:rsidR="00F251CD" w:rsidRDefault="00481FC4" w:rsidP="00481FC4">
      <w:pPr>
        <w:tabs>
          <w:tab w:val="left" w:pos="2160"/>
        </w:tabs>
        <w:ind w:left="360" w:hanging="360"/>
        <w:rPr>
          <w:rFonts w:ascii="Times New Roman" w:hAnsi="Times New Roman"/>
          <w:color w:val="000000"/>
          <w:sz w:val="20"/>
        </w:rPr>
      </w:pPr>
      <w:r w:rsidRPr="00A8012A">
        <w:rPr>
          <w:rFonts w:ascii="Times New Roman" w:hAnsi="Times New Roman"/>
          <w:color w:val="000000"/>
          <w:sz w:val="20"/>
        </w:rPr>
        <w:t>2</w:t>
      </w:r>
      <w:r w:rsidR="0084466A">
        <w:rPr>
          <w:rFonts w:ascii="Times New Roman" w:hAnsi="Times New Roman"/>
          <w:color w:val="000000"/>
          <w:sz w:val="20"/>
        </w:rPr>
        <w:t>3</w:t>
      </w:r>
      <w:r w:rsidRPr="00A8012A">
        <w:rPr>
          <w:rFonts w:ascii="Times New Roman" w:hAnsi="Times New Roman"/>
          <w:color w:val="000000"/>
          <w:sz w:val="20"/>
        </w:rPr>
        <w:t>.</w:t>
      </w:r>
      <w:r w:rsidRPr="00A8012A">
        <w:rPr>
          <w:rFonts w:ascii="Times New Roman" w:hAnsi="Times New Roman"/>
          <w:color w:val="000000"/>
          <w:sz w:val="20"/>
        </w:rPr>
        <w:tab/>
        <w:t>Describe a two</w:t>
      </w:r>
      <w:r w:rsidR="00A63484">
        <w:rPr>
          <w:rFonts w:ascii="Times New Roman" w:hAnsi="Times New Roman"/>
          <w:color w:val="000000"/>
          <w:sz w:val="20"/>
        </w:rPr>
        <w:t>-</w:t>
      </w:r>
      <w:r w:rsidRPr="00A8012A">
        <w:rPr>
          <w:rFonts w:ascii="Times New Roman" w:hAnsi="Times New Roman"/>
          <w:color w:val="000000"/>
          <w:sz w:val="20"/>
        </w:rPr>
        <w:t xml:space="preserve">treatment reversal design involving the effect of drug X and drug Y on hyperactivity. Include a graph of some hypothetical results for such an experiment. What would be the specific label for your design (in terms of ABCs)? </w:t>
      </w:r>
    </w:p>
    <w:p w14:paraId="46526337" w14:textId="6C6F5413" w:rsidR="00F251CD" w:rsidRDefault="00F251CD" w:rsidP="000C29F2">
      <w:pPr>
        <w:tabs>
          <w:tab w:val="left" w:pos="2160"/>
        </w:tabs>
        <w:ind w:left="360" w:hanging="360"/>
        <w:rPr>
          <w:rFonts w:ascii="Times New Roman" w:hAnsi="Times New Roman"/>
          <w:color w:val="000000"/>
          <w:sz w:val="20"/>
        </w:rPr>
      </w:pPr>
      <w:r>
        <w:rPr>
          <w:rFonts w:ascii="Times New Roman" w:hAnsi="Times New Roman"/>
          <w:color w:val="000000"/>
          <w:sz w:val="20"/>
        </w:rPr>
        <w:tab/>
        <w:t xml:space="preserve">Answer: </w:t>
      </w:r>
      <w:r w:rsidR="00481FC4" w:rsidRPr="00A8012A">
        <w:rPr>
          <w:rFonts w:ascii="Times New Roman" w:hAnsi="Times New Roman"/>
          <w:color w:val="000000"/>
          <w:sz w:val="20"/>
        </w:rPr>
        <w:t>To use an example similar to that given in the text, following a baseline period, the drug X treatment is implemented. When this proves ineffective in reducing the level of hyperactivity, drug Y treatment is implemented. When this does prove effective, drug Y is later withdrawn in the return to baseline and then reinstituted in the return to treatment. This would then be called an ABCAC design. The graph for this design would look similar to Figure 2.5 in the text. (But other designs are also possible. For example, one could conduct an ABCBCA design in which the two drugs are alternated back and forth between each other. This would be useful if both drugs are effective and we wish to determine whether one is more effective than the other. A graph for this study would, of course, have six different phases involving alternations between the two drugs and the two treatments).</w:t>
      </w:r>
    </w:p>
    <w:p w14:paraId="18467371" w14:textId="469E92C9" w:rsidR="00107586" w:rsidRDefault="00F251CD" w:rsidP="000C29F2">
      <w:pPr>
        <w:tabs>
          <w:tab w:val="left" w:pos="2160"/>
        </w:tabs>
        <w:ind w:left="360" w:hanging="360"/>
        <w:rPr>
          <w:rFonts w:ascii="Times New Roman" w:hAnsi="Times New Roman"/>
          <w:color w:val="000000"/>
          <w:sz w:val="20"/>
        </w:rPr>
      </w:pPr>
      <w:r>
        <w:rPr>
          <w:rFonts w:ascii="Times New Roman" w:hAnsi="Times New Roman"/>
          <w:color w:val="000000"/>
          <w:sz w:val="20"/>
        </w:rPr>
        <w:tab/>
        <w:t>Page number: 73</w:t>
      </w:r>
      <w:r w:rsidR="00A63484">
        <w:rPr>
          <w:rFonts w:ascii="Times New Roman" w:hAnsi="Times New Roman"/>
          <w:color w:val="000000"/>
          <w:sz w:val="20"/>
        </w:rPr>
        <w:t>–</w:t>
      </w:r>
      <w:r>
        <w:rPr>
          <w:rFonts w:ascii="Times New Roman" w:hAnsi="Times New Roman"/>
          <w:color w:val="000000"/>
          <w:sz w:val="20"/>
        </w:rPr>
        <w:t>7</w:t>
      </w:r>
      <w:r w:rsidR="00107586">
        <w:rPr>
          <w:rFonts w:ascii="Times New Roman" w:hAnsi="Times New Roman"/>
          <w:color w:val="000000"/>
          <w:sz w:val="20"/>
        </w:rPr>
        <w:t>5</w:t>
      </w:r>
    </w:p>
    <w:p w14:paraId="10FD19F7" w14:textId="76F4705D" w:rsidR="00A847F7" w:rsidRDefault="00107586" w:rsidP="000C29F2">
      <w:pPr>
        <w:tabs>
          <w:tab w:val="left" w:pos="2160"/>
        </w:tabs>
        <w:ind w:left="360" w:hanging="360"/>
      </w:pPr>
      <w:r>
        <w:rPr>
          <w:rFonts w:ascii="Times New Roman" w:hAnsi="Times New Roman"/>
          <w:color w:val="000000"/>
          <w:sz w:val="20"/>
        </w:rPr>
        <w:tab/>
      </w:r>
      <w:r w:rsidRPr="00A8012A">
        <w:rPr>
          <w:rFonts w:ascii="Times New Roman" w:hAnsi="Times New Roman"/>
          <w:color w:val="000000"/>
          <w:sz w:val="20"/>
        </w:rPr>
        <w:t>WWW</w:t>
      </w:r>
      <w:r w:rsidRPr="00A8012A" w:rsidDel="00F251CD">
        <w:rPr>
          <w:rFonts w:ascii="Times New Roman" w:hAnsi="Times New Roman"/>
          <w:color w:val="000000"/>
          <w:sz w:val="20"/>
        </w:rPr>
        <w:t xml:space="preserve"> </w:t>
      </w:r>
    </w:p>
    <w:sectPr w:rsidR="00A847F7" w:rsidSect="000C29F2">
      <w:footerReference w:type="even" r:id="rId8"/>
      <w:footerReference w:type="default" r:id="rId9"/>
      <w:pgSz w:w="12240" w:h="15840"/>
      <w:pgMar w:top="1440" w:right="1440" w:bottom="1728" w:left="1440" w:header="864" w:footer="1296" w:gutter="0"/>
      <w:pgNumType w:start="1"/>
      <w:cols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64D78" w14:textId="77777777" w:rsidR="00955E97" w:rsidRDefault="00955E97">
      <w:r>
        <w:separator/>
      </w:r>
    </w:p>
  </w:endnote>
  <w:endnote w:type="continuationSeparator" w:id="0">
    <w:p w14:paraId="77BE036A" w14:textId="77777777" w:rsidR="00955E97" w:rsidRDefault="0095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C51E9" w14:textId="77777777" w:rsidR="005D5FC8" w:rsidRDefault="005D5FC8">
    <w:pPr>
      <w:pStyle w:val="Footer"/>
      <w:framePr w:wrap="around" w:vAnchor="text" w:hAnchor="margin" w:xAlign="outside" w:y="1"/>
      <w:rPr>
        <w:rStyle w:val="PageNumber"/>
        <w:rFonts w:ascii="Helvetica" w:hAnsi="Helvetica"/>
        <w:sz w:val="20"/>
      </w:rPr>
    </w:pPr>
    <w:r>
      <w:rPr>
        <w:rStyle w:val="PageNumber"/>
        <w:rFonts w:ascii="Helvetica" w:hAnsi="Helvetica"/>
        <w:sz w:val="20"/>
      </w:rPr>
      <w:fldChar w:fldCharType="begin"/>
    </w:r>
    <w:r>
      <w:rPr>
        <w:rStyle w:val="PageNumber"/>
        <w:rFonts w:ascii="Helvetica" w:hAnsi="Helvetica"/>
        <w:sz w:val="20"/>
      </w:rPr>
      <w:instrText xml:space="preserve">PAGE  </w:instrText>
    </w:r>
    <w:r>
      <w:rPr>
        <w:rStyle w:val="PageNumber"/>
        <w:rFonts w:ascii="Helvetica" w:hAnsi="Helvetica"/>
        <w:sz w:val="20"/>
      </w:rPr>
      <w:fldChar w:fldCharType="separate"/>
    </w:r>
    <w:r w:rsidR="00F75D49">
      <w:rPr>
        <w:rStyle w:val="PageNumber"/>
        <w:rFonts w:ascii="Helvetica" w:hAnsi="Helvetica"/>
        <w:noProof/>
        <w:sz w:val="20"/>
      </w:rPr>
      <w:t>20</w:t>
    </w:r>
    <w:r>
      <w:rPr>
        <w:rStyle w:val="PageNumber"/>
        <w:rFonts w:ascii="Helvetica" w:hAnsi="Helvetica"/>
        <w:sz w:val="20"/>
      </w:rPr>
      <w:fldChar w:fldCharType="end"/>
    </w:r>
  </w:p>
  <w:p w14:paraId="14FF4C3C" w14:textId="77777777" w:rsidR="005D5FC8" w:rsidRDefault="005D5FC8">
    <w:pPr>
      <w:pStyle w:val="Footer"/>
      <w:tabs>
        <w:tab w:val="clear" w:pos="8640"/>
        <w:tab w:val="right" w:pos="9360"/>
      </w:tabs>
      <w:ind w:right="360" w:firstLine="360"/>
      <w:rPr>
        <w:sz w:val="20"/>
      </w:rPr>
    </w:pPr>
    <w:r>
      <w:rPr>
        <w:rFonts w:ascii="Helvetica" w:hAnsi="Helvetica"/>
        <w:sz w:val="18"/>
      </w:rPr>
      <w:tab/>
    </w:r>
    <w:r>
      <w:rPr>
        <w:rFonts w:ascii="Helvetica" w:hAnsi="Helvetica"/>
        <w:sz w:val="18"/>
      </w:rPr>
      <w:tab/>
    </w:r>
    <w:r>
      <w:rPr>
        <w:rFonts w:ascii="Helvetica" w:hAnsi="Helvetica"/>
        <w:sz w:val="20"/>
      </w:rPr>
      <w:t>CHAPTER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09E33" w14:textId="77777777" w:rsidR="005D5FC8" w:rsidRDefault="005D5FC8">
    <w:pPr>
      <w:pStyle w:val="Footer"/>
      <w:framePr w:wrap="around" w:vAnchor="text" w:hAnchor="margin" w:xAlign="outside" w:y="1"/>
      <w:rPr>
        <w:rStyle w:val="PageNumber"/>
        <w:rFonts w:ascii="Helvetica" w:hAnsi="Helvetica"/>
        <w:sz w:val="20"/>
      </w:rPr>
    </w:pPr>
    <w:r>
      <w:rPr>
        <w:rStyle w:val="PageNumber"/>
        <w:rFonts w:ascii="Helvetica" w:hAnsi="Helvetica"/>
        <w:sz w:val="20"/>
      </w:rPr>
      <w:fldChar w:fldCharType="begin"/>
    </w:r>
    <w:r>
      <w:rPr>
        <w:rStyle w:val="PageNumber"/>
        <w:rFonts w:ascii="Helvetica" w:hAnsi="Helvetica"/>
        <w:sz w:val="20"/>
      </w:rPr>
      <w:instrText xml:space="preserve">PAGE  </w:instrText>
    </w:r>
    <w:r>
      <w:rPr>
        <w:rStyle w:val="PageNumber"/>
        <w:rFonts w:ascii="Helvetica" w:hAnsi="Helvetica"/>
        <w:sz w:val="20"/>
      </w:rPr>
      <w:fldChar w:fldCharType="separate"/>
    </w:r>
    <w:r w:rsidR="00F75D49">
      <w:rPr>
        <w:rStyle w:val="PageNumber"/>
        <w:rFonts w:ascii="Helvetica" w:hAnsi="Helvetica"/>
        <w:noProof/>
        <w:sz w:val="20"/>
      </w:rPr>
      <w:t>1</w:t>
    </w:r>
    <w:r>
      <w:rPr>
        <w:rStyle w:val="PageNumber"/>
        <w:rFonts w:ascii="Helvetica" w:hAnsi="Helvetica"/>
        <w:sz w:val="20"/>
      </w:rPr>
      <w:fldChar w:fldCharType="end"/>
    </w:r>
  </w:p>
  <w:p w14:paraId="5071EB69" w14:textId="77777777" w:rsidR="005D5FC8" w:rsidRDefault="005D5FC8">
    <w:pPr>
      <w:pStyle w:val="Footer"/>
      <w:ind w:right="360"/>
      <w:rPr>
        <w:sz w:val="20"/>
      </w:rPr>
    </w:pPr>
    <w:r>
      <w:rPr>
        <w:rFonts w:ascii="Helvetica" w:hAnsi="Helvetica"/>
        <w:sz w:val="20"/>
      </w:rPr>
      <w:t>RESEARCH METHODS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65DAD" w14:textId="77777777" w:rsidR="00955E97" w:rsidRDefault="00955E97">
      <w:r>
        <w:separator/>
      </w:r>
    </w:p>
  </w:footnote>
  <w:footnote w:type="continuationSeparator" w:id="0">
    <w:p w14:paraId="431D755E" w14:textId="77777777" w:rsidR="00955E97" w:rsidRDefault="00955E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2.%1"/>
      <w:lvlJc w:val="left"/>
      <w:pPr>
        <w:tabs>
          <w:tab w:val="num" w:pos="864"/>
        </w:tabs>
        <w:ind w:left="864" w:hanging="864"/>
      </w:pPr>
    </w:lvl>
    <w:lvl w:ilvl="1">
      <w:start w:val="1"/>
      <w:numFmt w:val="lowerLetter"/>
      <w:lvlText w:val="%2."/>
      <w:lvlJc w:val="left"/>
      <w:pPr>
        <w:tabs>
          <w:tab w:val="num" w:pos="1224"/>
        </w:tabs>
        <w:ind w:left="936" w:hanging="72"/>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00002"/>
    <w:multiLevelType w:val="multilevel"/>
    <w:tmpl w:val="4CDAB83A"/>
    <w:lvl w:ilvl="0">
      <w:start w:val="1"/>
      <w:numFmt w:val="decimal"/>
      <w:lvlText w:val="%1."/>
      <w:lvlJc w:val="left"/>
      <w:pPr>
        <w:tabs>
          <w:tab w:val="num" w:pos="360"/>
        </w:tabs>
        <w:ind w:left="360" w:hanging="360"/>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0003"/>
    <w:multiLevelType w:val="multilevel"/>
    <w:tmpl w:val="00000000"/>
    <w:lvl w:ilvl="0">
      <w:start w:val="1"/>
      <w:numFmt w:val="decimal"/>
      <w:lvlText w:val="%1."/>
      <w:lvlJc w:val="left"/>
      <w:pPr>
        <w:tabs>
          <w:tab w:val="num" w:pos="360"/>
        </w:tabs>
        <w:ind w:left="360" w:hanging="360"/>
      </w:pPr>
    </w:lvl>
    <w:lvl w:ilvl="1">
      <w:start w:val="1"/>
      <w:numFmt w:val="none"/>
      <w:lvlText w:val="&gt;"/>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multilevel"/>
    <w:tmpl w:val="00000000"/>
    <w:lvl w:ilvl="0">
      <w:start w:val="1"/>
      <w:numFmt w:val="decimal"/>
      <w:lvlText w:val="2.%1"/>
      <w:lvlJc w:val="left"/>
      <w:pPr>
        <w:tabs>
          <w:tab w:val="num" w:pos="864"/>
        </w:tabs>
        <w:ind w:left="864" w:hanging="864"/>
      </w:pPr>
    </w:lvl>
    <w:lvl w:ilvl="1">
      <w:start w:val="1"/>
      <w:numFmt w:val="lowerLetter"/>
      <w:lvlText w:val="%2."/>
      <w:lvlJc w:val="left"/>
      <w:pPr>
        <w:tabs>
          <w:tab w:val="num" w:pos="1224"/>
        </w:tabs>
        <w:ind w:left="936" w:hanging="72"/>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0000005"/>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0000006"/>
    <w:multiLevelType w:val="singleLevel"/>
    <w:tmpl w:val="00000000"/>
    <w:lvl w:ilvl="0">
      <w:start w:val="1"/>
      <w:numFmt w:val="decimal"/>
      <w:lvlText w:val="%1."/>
      <w:lvlJc w:val="left"/>
      <w:pPr>
        <w:tabs>
          <w:tab w:val="num" w:pos="432"/>
        </w:tabs>
        <w:ind w:left="360" w:hanging="288"/>
      </w:pPr>
    </w:lvl>
  </w:abstractNum>
  <w:abstractNum w:abstractNumId="6">
    <w:nsid w:val="00000008"/>
    <w:multiLevelType w:val="multilevel"/>
    <w:tmpl w:val="00000000"/>
    <w:lvl w:ilvl="0">
      <w:start w:val="1"/>
      <w:numFmt w:val="decimal"/>
      <w:lvlText w:val="2.%1"/>
      <w:lvlJc w:val="left"/>
      <w:pPr>
        <w:tabs>
          <w:tab w:val="num" w:pos="864"/>
        </w:tabs>
        <w:ind w:left="864" w:hanging="864"/>
      </w:pPr>
    </w:lvl>
    <w:lvl w:ilvl="1">
      <w:start w:val="1"/>
      <w:numFmt w:val="lowerLetter"/>
      <w:lvlText w:val="%2."/>
      <w:lvlJc w:val="left"/>
      <w:pPr>
        <w:tabs>
          <w:tab w:val="num" w:pos="1224"/>
        </w:tabs>
        <w:ind w:left="936" w:hanging="72"/>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0000009"/>
    <w:multiLevelType w:val="multilevel"/>
    <w:tmpl w:val="00000000"/>
    <w:lvl w:ilvl="0">
      <w:start w:val="1"/>
      <w:numFmt w:val="decimal"/>
      <w:lvlText w:val="2.%1"/>
      <w:lvlJc w:val="left"/>
      <w:pPr>
        <w:tabs>
          <w:tab w:val="num" w:pos="864"/>
        </w:tabs>
        <w:ind w:left="864" w:hanging="864"/>
      </w:pPr>
    </w:lvl>
    <w:lvl w:ilvl="1">
      <w:start w:val="1"/>
      <w:numFmt w:val="lowerLetter"/>
      <w:lvlText w:val="%2."/>
      <w:lvlJc w:val="left"/>
      <w:pPr>
        <w:tabs>
          <w:tab w:val="num" w:pos="1224"/>
        </w:tabs>
        <w:ind w:left="936" w:hanging="72"/>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000000A"/>
    <w:multiLevelType w:val="multilevel"/>
    <w:tmpl w:val="00000000"/>
    <w:lvl w:ilvl="0">
      <w:start w:val="1"/>
      <w:numFmt w:val="decimal"/>
      <w:lvlText w:val="2.%1"/>
      <w:lvlJc w:val="left"/>
      <w:pPr>
        <w:tabs>
          <w:tab w:val="num" w:pos="864"/>
        </w:tabs>
        <w:ind w:left="864" w:hanging="864"/>
      </w:pPr>
    </w:lvl>
    <w:lvl w:ilvl="1">
      <w:start w:val="1"/>
      <w:numFmt w:val="lowerLetter"/>
      <w:lvlText w:val="%2."/>
      <w:lvlJc w:val="left"/>
      <w:pPr>
        <w:tabs>
          <w:tab w:val="num" w:pos="1224"/>
        </w:tabs>
        <w:ind w:left="936" w:hanging="72"/>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000000B"/>
    <w:multiLevelType w:val="multilevel"/>
    <w:tmpl w:val="00000000"/>
    <w:lvl w:ilvl="0">
      <w:start w:val="1"/>
      <w:numFmt w:val="decimal"/>
      <w:lvlText w:val="2.%1"/>
      <w:lvlJc w:val="left"/>
      <w:pPr>
        <w:tabs>
          <w:tab w:val="num" w:pos="864"/>
        </w:tabs>
        <w:ind w:left="864" w:hanging="864"/>
      </w:pPr>
    </w:lvl>
    <w:lvl w:ilvl="1">
      <w:start w:val="1"/>
      <w:numFmt w:val="lowerLetter"/>
      <w:lvlText w:val="%2."/>
      <w:lvlJc w:val="left"/>
      <w:pPr>
        <w:tabs>
          <w:tab w:val="num" w:pos="1224"/>
        </w:tabs>
        <w:ind w:left="936" w:hanging="72"/>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0C"/>
    <w:multiLevelType w:val="multilevel"/>
    <w:tmpl w:val="00000000"/>
    <w:lvl w:ilvl="0">
      <w:start w:val="1"/>
      <w:numFmt w:val="decimal"/>
      <w:lvlText w:val="2.%1"/>
      <w:lvlJc w:val="left"/>
      <w:pPr>
        <w:tabs>
          <w:tab w:val="num" w:pos="864"/>
        </w:tabs>
        <w:ind w:left="864" w:hanging="864"/>
      </w:pPr>
    </w:lvl>
    <w:lvl w:ilvl="1">
      <w:start w:val="1"/>
      <w:numFmt w:val="lowerLetter"/>
      <w:lvlText w:val="%2."/>
      <w:lvlJc w:val="left"/>
      <w:pPr>
        <w:tabs>
          <w:tab w:val="num" w:pos="1224"/>
        </w:tabs>
        <w:ind w:left="936" w:hanging="72"/>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000000F"/>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0000010"/>
    <w:multiLevelType w:val="singleLevel"/>
    <w:tmpl w:val="00000000"/>
    <w:lvl w:ilvl="0">
      <w:start w:val="1"/>
      <w:numFmt w:val="decimal"/>
      <w:lvlText w:val="%1."/>
      <w:lvlJc w:val="left"/>
      <w:pPr>
        <w:tabs>
          <w:tab w:val="num" w:pos="360"/>
        </w:tabs>
        <w:ind w:left="360" w:hanging="360"/>
      </w:pPr>
    </w:lvl>
  </w:abstractNum>
  <w:abstractNum w:abstractNumId="13">
    <w:nsid w:val="00000011"/>
    <w:multiLevelType w:val="singleLevel"/>
    <w:tmpl w:val="00000000"/>
    <w:lvl w:ilvl="0">
      <w:start w:val="1"/>
      <w:numFmt w:val="decimal"/>
      <w:lvlText w:val="%1."/>
      <w:lvlJc w:val="left"/>
      <w:pPr>
        <w:tabs>
          <w:tab w:val="num" w:pos="360"/>
        </w:tabs>
        <w:ind w:left="360" w:hanging="360"/>
      </w:pPr>
    </w:lvl>
  </w:abstractNum>
  <w:abstractNum w:abstractNumId="14">
    <w:nsid w:val="00000012"/>
    <w:multiLevelType w:val="singleLevel"/>
    <w:tmpl w:val="00000000"/>
    <w:lvl w:ilvl="0">
      <w:start w:val="3"/>
      <w:numFmt w:val="decimal"/>
      <w:lvlText w:val="%1."/>
      <w:lvlJc w:val="left"/>
      <w:pPr>
        <w:tabs>
          <w:tab w:val="num" w:pos="460"/>
        </w:tabs>
        <w:ind w:left="460" w:hanging="460"/>
      </w:pPr>
      <w:rPr>
        <w:rFonts w:hint="default"/>
      </w:rPr>
    </w:lvl>
  </w:abstractNum>
  <w:abstractNum w:abstractNumId="15">
    <w:nsid w:val="00000014"/>
    <w:multiLevelType w:val="multilevel"/>
    <w:tmpl w:val="00000000"/>
    <w:lvl w:ilvl="0">
      <w:start w:val="1"/>
      <w:numFmt w:val="decimal"/>
      <w:lvlText w:val="%1."/>
      <w:lvlJc w:val="left"/>
      <w:pPr>
        <w:tabs>
          <w:tab w:val="num" w:pos="432"/>
        </w:tabs>
        <w:ind w:left="432" w:hanging="432"/>
      </w:pPr>
    </w:lvl>
    <w:lvl w:ilvl="1">
      <w:start w:val="1"/>
      <w:numFmt w:val="none"/>
      <w:lvlText w:val="&gt;"/>
      <w:lvlJc w:val="left"/>
      <w:pPr>
        <w:tabs>
          <w:tab w:val="num" w:pos="1080"/>
        </w:tabs>
        <w:ind w:left="792" w:hanging="72"/>
      </w:pPr>
      <w:rPr>
        <w:rFonts w:hint="default"/>
      </w:rPr>
    </w:lvl>
    <w:lvl w:ilvl="2">
      <w:numFmt w:val="bullet"/>
      <w:lvlText w:val=""/>
      <w:lvlJc w:val="left"/>
      <w:pPr>
        <w:tabs>
          <w:tab w:val="num" w:pos="2160"/>
        </w:tabs>
        <w:ind w:left="2160" w:hanging="720"/>
      </w:pPr>
      <w:rPr>
        <w:rFonts w:ascii="Symbol" w:hAnsi="Symbol" w:hint="default"/>
      </w:rPr>
    </w:lvl>
    <w:lvl w:ilvl="3">
      <w:numFmt w:val="decimal"/>
      <w:lvlText w:val="(%4)"/>
      <w:lvlJc w:val="left"/>
      <w:pPr>
        <w:tabs>
          <w:tab w:val="num" w:pos="1440"/>
        </w:tabs>
        <w:ind w:left="1440" w:hanging="360"/>
      </w:pPr>
    </w:lvl>
    <w:lvl w:ilvl="4">
      <w:numFmt w:val="lowerLetter"/>
      <w:lvlText w:val="(%5)"/>
      <w:lvlJc w:val="left"/>
      <w:pPr>
        <w:tabs>
          <w:tab w:val="num" w:pos="1800"/>
        </w:tabs>
        <w:ind w:left="1800" w:hanging="360"/>
      </w:pPr>
    </w:lvl>
    <w:lvl w:ilvl="5">
      <w:numFmt w:val="lowerRoman"/>
      <w:lvlText w:val="(%6)"/>
      <w:lvlJc w:val="left"/>
      <w:pPr>
        <w:tabs>
          <w:tab w:val="num" w:pos="2520"/>
        </w:tabs>
        <w:ind w:left="2160" w:hanging="360"/>
      </w:pPr>
    </w:lvl>
    <w:lvl w:ilvl="6">
      <w:numFmt w:val="decimal"/>
      <w:lvlText w:val="%7."/>
      <w:lvlJc w:val="left"/>
      <w:pPr>
        <w:tabs>
          <w:tab w:val="num" w:pos="2520"/>
        </w:tabs>
        <w:ind w:left="2520" w:hanging="360"/>
      </w:pPr>
    </w:lvl>
    <w:lvl w:ilvl="7">
      <w:numFmt w:val="lowerLetter"/>
      <w:lvlText w:val="%8."/>
      <w:lvlJc w:val="left"/>
      <w:pPr>
        <w:tabs>
          <w:tab w:val="num" w:pos="2880"/>
        </w:tabs>
        <w:ind w:left="2880" w:hanging="360"/>
      </w:pPr>
    </w:lvl>
    <w:lvl w:ilvl="8">
      <w:numFmt w:val="lowerRoman"/>
      <w:lvlText w:val="%9."/>
      <w:lvlJc w:val="left"/>
      <w:pPr>
        <w:tabs>
          <w:tab w:val="num" w:pos="3240"/>
        </w:tabs>
        <w:ind w:left="3240" w:hanging="360"/>
      </w:pPr>
    </w:lvl>
  </w:abstractNum>
  <w:abstractNum w:abstractNumId="16">
    <w:nsid w:val="00000017"/>
    <w:multiLevelType w:val="multilevel"/>
    <w:tmpl w:val="00000000"/>
    <w:lvl w:ilvl="0">
      <w:start w:val="1"/>
      <w:numFmt w:val="decimal"/>
      <w:lvlText w:val="1.%1"/>
      <w:lvlJc w:val="left"/>
      <w:pPr>
        <w:tabs>
          <w:tab w:val="num" w:pos="864"/>
        </w:tabs>
        <w:ind w:left="864" w:hanging="864"/>
      </w:pPr>
    </w:lvl>
    <w:lvl w:ilvl="1">
      <w:start w:val="1"/>
      <w:numFmt w:val="lowerLetter"/>
      <w:lvlText w:val="%2."/>
      <w:lvlJc w:val="left"/>
      <w:pPr>
        <w:tabs>
          <w:tab w:val="num" w:pos="1224"/>
        </w:tabs>
        <w:ind w:left="864" w:firstLine="0"/>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00000018"/>
    <w:multiLevelType w:val="multilevel"/>
    <w:tmpl w:val="00000000"/>
    <w:lvl w:ilvl="0">
      <w:start w:val="1"/>
      <w:numFmt w:val="decimal"/>
      <w:lvlText w:val="1.%1"/>
      <w:lvlJc w:val="left"/>
      <w:pPr>
        <w:tabs>
          <w:tab w:val="num" w:pos="864"/>
        </w:tabs>
        <w:ind w:left="864" w:hanging="864"/>
      </w:pPr>
    </w:lvl>
    <w:lvl w:ilvl="1">
      <w:start w:val="1"/>
      <w:numFmt w:val="lowerLetter"/>
      <w:lvlText w:val="%2."/>
      <w:lvlJc w:val="left"/>
      <w:pPr>
        <w:tabs>
          <w:tab w:val="num" w:pos="1224"/>
        </w:tabs>
        <w:ind w:left="864" w:firstLine="0"/>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0000001A"/>
    <w:multiLevelType w:val="multilevel"/>
    <w:tmpl w:val="00000000"/>
    <w:lvl w:ilvl="0">
      <w:start w:val="1"/>
      <w:numFmt w:val="decimal"/>
      <w:lvlText w:val="1.%1"/>
      <w:lvlJc w:val="left"/>
      <w:pPr>
        <w:tabs>
          <w:tab w:val="num" w:pos="864"/>
        </w:tabs>
        <w:ind w:left="864" w:hanging="864"/>
      </w:pPr>
    </w:lvl>
    <w:lvl w:ilvl="1">
      <w:start w:val="1"/>
      <w:numFmt w:val="lowerLetter"/>
      <w:lvlText w:val="%2."/>
      <w:lvlJc w:val="left"/>
      <w:pPr>
        <w:tabs>
          <w:tab w:val="num" w:pos="1224"/>
        </w:tabs>
        <w:ind w:left="864" w:firstLine="0"/>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0000001B"/>
    <w:multiLevelType w:val="singleLevel"/>
    <w:tmpl w:val="00000000"/>
    <w:lvl w:ilvl="0">
      <w:start w:val="1"/>
      <w:numFmt w:val="upperLetter"/>
      <w:lvlText w:val="(%1)"/>
      <w:lvlJc w:val="left"/>
      <w:pPr>
        <w:tabs>
          <w:tab w:val="num" w:pos="440"/>
        </w:tabs>
        <w:ind w:left="440" w:hanging="380"/>
      </w:pPr>
      <w:rPr>
        <w:rFonts w:hint="default"/>
      </w:rPr>
    </w:lvl>
  </w:abstractNum>
  <w:abstractNum w:abstractNumId="20">
    <w:nsid w:val="0000001C"/>
    <w:multiLevelType w:val="multilevel"/>
    <w:tmpl w:val="00000000"/>
    <w:lvl w:ilvl="0">
      <w:start w:val="1"/>
      <w:numFmt w:val="decimal"/>
      <w:lvlText w:val="1.%1"/>
      <w:lvlJc w:val="left"/>
      <w:pPr>
        <w:tabs>
          <w:tab w:val="num" w:pos="864"/>
        </w:tabs>
        <w:ind w:left="864" w:hanging="864"/>
      </w:pPr>
    </w:lvl>
    <w:lvl w:ilvl="1">
      <w:start w:val="1"/>
      <w:numFmt w:val="lowerLetter"/>
      <w:lvlText w:val="%2."/>
      <w:lvlJc w:val="left"/>
      <w:pPr>
        <w:tabs>
          <w:tab w:val="num" w:pos="1368"/>
        </w:tabs>
        <w:ind w:left="1368" w:hanging="504"/>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0000001D"/>
    <w:multiLevelType w:val="multilevel"/>
    <w:tmpl w:val="00000000"/>
    <w:lvl w:ilvl="0">
      <w:start w:val="1"/>
      <w:numFmt w:val="decimal"/>
      <w:lvlText w:val="2.%1"/>
      <w:lvlJc w:val="left"/>
      <w:pPr>
        <w:tabs>
          <w:tab w:val="num" w:pos="864"/>
        </w:tabs>
        <w:ind w:left="864" w:hanging="864"/>
      </w:pPr>
    </w:lvl>
    <w:lvl w:ilvl="1">
      <w:start w:val="1"/>
      <w:numFmt w:val="lowerLetter"/>
      <w:lvlText w:val="%2."/>
      <w:lvlJc w:val="left"/>
      <w:pPr>
        <w:tabs>
          <w:tab w:val="num" w:pos="1224"/>
        </w:tabs>
        <w:ind w:left="936" w:hanging="72"/>
      </w:pPr>
    </w:lvl>
    <w:lvl w:ilvl="2">
      <w:start w:val="1"/>
      <w:numFmt w:val="none"/>
      <w:lvlText w:val="&gt;"/>
      <w:lvlJc w:val="left"/>
      <w:pPr>
        <w:tabs>
          <w:tab w:val="num" w:pos="1800"/>
        </w:tabs>
        <w:ind w:left="144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0AEC400C"/>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8755831"/>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2A2459AC"/>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2AB528AD"/>
    <w:multiLevelType w:val="hybridMultilevel"/>
    <w:tmpl w:val="A65810FA"/>
    <w:lvl w:ilvl="0" w:tplc="B5B0CA8A">
      <w:start w:val="2"/>
      <w:numFmt w:val="bullet"/>
      <w:lvlText w:val=""/>
      <w:lvlJc w:val="left"/>
      <w:pPr>
        <w:ind w:left="720" w:hanging="360"/>
      </w:pPr>
      <w:rPr>
        <w:rFonts w:ascii="Wingdings" w:eastAsia="Times"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3F167502"/>
    <w:multiLevelType w:val="hybridMultilevel"/>
    <w:tmpl w:val="DA0CB9CE"/>
    <w:lvl w:ilvl="0" w:tplc="FE1AFA3E">
      <w:start w:val="81"/>
      <w:numFmt w:val="bullet"/>
      <w:lvlText w:val=""/>
      <w:lvlJc w:val="left"/>
      <w:pPr>
        <w:ind w:left="720" w:hanging="360"/>
      </w:pPr>
      <w:rPr>
        <w:rFonts w:ascii="Wingdings" w:eastAsia="Times"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BB0928"/>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5847D6F"/>
    <w:multiLevelType w:val="multilevel"/>
    <w:tmpl w:val="2B0258C6"/>
    <w:lvl w:ilvl="0">
      <w:start w:val="103"/>
      <w:numFmt w:val="decimal"/>
      <w:lvlText w:val="%1."/>
      <w:lvlJc w:val="left"/>
      <w:pPr>
        <w:tabs>
          <w:tab w:val="num" w:pos="432"/>
        </w:tabs>
        <w:ind w:left="432" w:hanging="432"/>
      </w:pPr>
      <w:rPr>
        <w:rFonts w:hint="default"/>
      </w:rPr>
    </w:lvl>
    <w:lvl w:ilvl="1">
      <w:start w:val="1"/>
      <w:numFmt w:val="lowerLetter"/>
      <w:lvlText w:val="%2)"/>
      <w:lvlJc w:val="left"/>
      <w:pPr>
        <w:tabs>
          <w:tab w:val="num" w:pos="792"/>
        </w:tabs>
        <w:ind w:left="576" w:hanging="144"/>
      </w:pPr>
      <w:rPr>
        <w:rFonts w:hint="default"/>
      </w:rPr>
    </w:lvl>
    <w:lvl w:ilvl="2">
      <w:start w:val="1"/>
      <w:numFmt w:val="none"/>
      <w:lvlText w:val="&gt;"/>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8BD03FB"/>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9A01030"/>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CFE52F3"/>
    <w:multiLevelType w:val="hybridMultilevel"/>
    <w:tmpl w:val="A55EA9F4"/>
    <w:lvl w:ilvl="0" w:tplc="8F68FA86">
      <w:start w:val="81"/>
      <w:numFmt w:val="bullet"/>
      <w:lvlText w:val=""/>
      <w:lvlJc w:val="left"/>
      <w:pPr>
        <w:ind w:left="720" w:hanging="360"/>
      </w:pPr>
      <w:rPr>
        <w:rFonts w:ascii="Wingdings" w:eastAsia="Times"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321821"/>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0850956"/>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398071E"/>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4C06CCB"/>
    <w:multiLevelType w:val="multilevel"/>
    <w:tmpl w:val="00000000"/>
    <w:lvl w:ilvl="0">
      <w:start w:val="1"/>
      <w:numFmt w:val="decimal"/>
      <w:lvlText w:val="%1."/>
      <w:lvlJc w:val="left"/>
      <w:pPr>
        <w:tabs>
          <w:tab w:val="num" w:pos="432"/>
        </w:tabs>
        <w:ind w:left="432" w:hanging="432"/>
      </w:pPr>
    </w:lvl>
    <w:lvl w:ilvl="1">
      <w:start w:val="1"/>
      <w:numFmt w:val="lowerLetter"/>
      <w:lvlText w:val="%2)"/>
      <w:lvlJc w:val="left"/>
      <w:pPr>
        <w:tabs>
          <w:tab w:val="num" w:pos="792"/>
        </w:tabs>
        <w:ind w:left="576" w:hanging="144"/>
      </w:pPr>
    </w:lvl>
    <w:lvl w:ilvl="2">
      <w:start w:val="1"/>
      <w:numFmt w:val="none"/>
      <w:lvlText w:val="&gt;"/>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7"/>
  </w:num>
  <w:num w:numId="3">
    <w:abstractNumId w:val="18"/>
  </w:num>
  <w:num w:numId="4">
    <w:abstractNumId w:val="19"/>
  </w:num>
  <w:num w:numId="5">
    <w:abstractNumId w:val="20"/>
  </w:num>
  <w:num w:numId="6">
    <w:abstractNumId w:val="21"/>
  </w:num>
  <w:num w:numId="7">
    <w:abstractNumId w:val="0"/>
  </w:num>
  <w:num w:numId="8">
    <w:abstractNumId w:val="1"/>
  </w:num>
  <w:num w:numId="9">
    <w:abstractNumId w:val="2"/>
  </w:num>
  <w:num w:numId="10">
    <w:abstractNumId w:val="3"/>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4"/>
  </w:num>
  <w:num w:numId="22">
    <w:abstractNumId w:val="5"/>
  </w:num>
  <w:num w:numId="23">
    <w:abstractNumId w:val="30"/>
  </w:num>
  <w:num w:numId="24">
    <w:abstractNumId w:val="33"/>
  </w:num>
  <w:num w:numId="25">
    <w:abstractNumId w:val="28"/>
  </w:num>
  <w:num w:numId="26">
    <w:abstractNumId w:val="24"/>
  </w:num>
  <w:num w:numId="27">
    <w:abstractNumId w:val="35"/>
  </w:num>
  <w:num w:numId="28">
    <w:abstractNumId w:val="23"/>
  </w:num>
  <w:num w:numId="29">
    <w:abstractNumId w:val="22"/>
  </w:num>
  <w:num w:numId="30">
    <w:abstractNumId w:val="27"/>
  </w:num>
  <w:num w:numId="31">
    <w:abstractNumId w:val="34"/>
  </w:num>
  <w:num w:numId="32">
    <w:abstractNumId w:val="32"/>
  </w:num>
  <w:num w:numId="33">
    <w:abstractNumId w:val="29"/>
  </w:num>
  <w:num w:numId="34">
    <w:abstractNumId w:val="25"/>
  </w:num>
  <w:num w:numId="35">
    <w:abstractNumId w:val="26"/>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FC4"/>
    <w:rsid w:val="00015999"/>
    <w:rsid w:val="00021A28"/>
    <w:rsid w:val="00032BB8"/>
    <w:rsid w:val="00061DA5"/>
    <w:rsid w:val="0007787B"/>
    <w:rsid w:val="0008162A"/>
    <w:rsid w:val="000921B0"/>
    <w:rsid w:val="000A0AEE"/>
    <w:rsid w:val="000A1083"/>
    <w:rsid w:val="000A4409"/>
    <w:rsid w:val="000A45F9"/>
    <w:rsid w:val="000A7312"/>
    <w:rsid w:val="000C29F2"/>
    <w:rsid w:val="000C6C66"/>
    <w:rsid w:val="000D2F0D"/>
    <w:rsid w:val="000E1B06"/>
    <w:rsid w:val="000F147F"/>
    <w:rsid w:val="000F1600"/>
    <w:rsid w:val="000F1D27"/>
    <w:rsid w:val="00107586"/>
    <w:rsid w:val="0011731B"/>
    <w:rsid w:val="001335C1"/>
    <w:rsid w:val="00154CFC"/>
    <w:rsid w:val="00156B3C"/>
    <w:rsid w:val="00160864"/>
    <w:rsid w:val="00166C63"/>
    <w:rsid w:val="0017218B"/>
    <w:rsid w:val="001745B4"/>
    <w:rsid w:val="001839C0"/>
    <w:rsid w:val="00192234"/>
    <w:rsid w:val="001964CE"/>
    <w:rsid w:val="001D73E0"/>
    <w:rsid w:val="001F43C9"/>
    <w:rsid w:val="00235333"/>
    <w:rsid w:val="002374A6"/>
    <w:rsid w:val="002427D8"/>
    <w:rsid w:val="00255064"/>
    <w:rsid w:val="00280F22"/>
    <w:rsid w:val="00284B68"/>
    <w:rsid w:val="00297BB9"/>
    <w:rsid w:val="002B623A"/>
    <w:rsid w:val="002E1322"/>
    <w:rsid w:val="002E2EC5"/>
    <w:rsid w:val="002E3830"/>
    <w:rsid w:val="002E423F"/>
    <w:rsid w:val="003158E7"/>
    <w:rsid w:val="003249B9"/>
    <w:rsid w:val="00343154"/>
    <w:rsid w:val="00351FC5"/>
    <w:rsid w:val="0036288A"/>
    <w:rsid w:val="00372C2C"/>
    <w:rsid w:val="003C39C5"/>
    <w:rsid w:val="003D03EB"/>
    <w:rsid w:val="003D3BDB"/>
    <w:rsid w:val="003E0B4F"/>
    <w:rsid w:val="003F5AE0"/>
    <w:rsid w:val="00433B17"/>
    <w:rsid w:val="00434A17"/>
    <w:rsid w:val="00445C42"/>
    <w:rsid w:val="00455880"/>
    <w:rsid w:val="00477384"/>
    <w:rsid w:val="00481FC4"/>
    <w:rsid w:val="004C252D"/>
    <w:rsid w:val="004D1C6D"/>
    <w:rsid w:val="004D4DE2"/>
    <w:rsid w:val="004D5C47"/>
    <w:rsid w:val="004E3F15"/>
    <w:rsid w:val="004E676C"/>
    <w:rsid w:val="004F2C36"/>
    <w:rsid w:val="0052381B"/>
    <w:rsid w:val="00524A33"/>
    <w:rsid w:val="00525F30"/>
    <w:rsid w:val="0054303A"/>
    <w:rsid w:val="005469B0"/>
    <w:rsid w:val="00551CD3"/>
    <w:rsid w:val="0055734B"/>
    <w:rsid w:val="00561218"/>
    <w:rsid w:val="00562F42"/>
    <w:rsid w:val="00563B89"/>
    <w:rsid w:val="0057532A"/>
    <w:rsid w:val="00580B67"/>
    <w:rsid w:val="005826D1"/>
    <w:rsid w:val="005974ED"/>
    <w:rsid w:val="005B0413"/>
    <w:rsid w:val="005B3FA5"/>
    <w:rsid w:val="005B5AAD"/>
    <w:rsid w:val="005C18AA"/>
    <w:rsid w:val="005D277F"/>
    <w:rsid w:val="005D5FC8"/>
    <w:rsid w:val="005E320D"/>
    <w:rsid w:val="005E7416"/>
    <w:rsid w:val="00633225"/>
    <w:rsid w:val="00635D81"/>
    <w:rsid w:val="0066572A"/>
    <w:rsid w:val="006710DA"/>
    <w:rsid w:val="00695256"/>
    <w:rsid w:val="006A385A"/>
    <w:rsid w:val="006C3888"/>
    <w:rsid w:val="006D4D98"/>
    <w:rsid w:val="007245A0"/>
    <w:rsid w:val="007271F3"/>
    <w:rsid w:val="007611ED"/>
    <w:rsid w:val="0077634B"/>
    <w:rsid w:val="007815F0"/>
    <w:rsid w:val="0079062D"/>
    <w:rsid w:val="007925DF"/>
    <w:rsid w:val="007A7BFF"/>
    <w:rsid w:val="007D0A56"/>
    <w:rsid w:val="007D6303"/>
    <w:rsid w:val="007E62C4"/>
    <w:rsid w:val="007F4CFD"/>
    <w:rsid w:val="007F5FC2"/>
    <w:rsid w:val="00821A2A"/>
    <w:rsid w:val="008310ED"/>
    <w:rsid w:val="00841715"/>
    <w:rsid w:val="0084466A"/>
    <w:rsid w:val="00856E16"/>
    <w:rsid w:val="0086129D"/>
    <w:rsid w:val="008A3F15"/>
    <w:rsid w:val="008A69B4"/>
    <w:rsid w:val="008B0AD7"/>
    <w:rsid w:val="008C64C6"/>
    <w:rsid w:val="008D4B1F"/>
    <w:rsid w:val="00906317"/>
    <w:rsid w:val="00910D91"/>
    <w:rsid w:val="00932649"/>
    <w:rsid w:val="00951972"/>
    <w:rsid w:val="00955E97"/>
    <w:rsid w:val="00967115"/>
    <w:rsid w:val="00967ED6"/>
    <w:rsid w:val="00973614"/>
    <w:rsid w:val="00977346"/>
    <w:rsid w:val="00994042"/>
    <w:rsid w:val="00997050"/>
    <w:rsid w:val="009A44C7"/>
    <w:rsid w:val="009B102E"/>
    <w:rsid w:val="009C5B01"/>
    <w:rsid w:val="009D2FC7"/>
    <w:rsid w:val="009D38B3"/>
    <w:rsid w:val="009E2E27"/>
    <w:rsid w:val="00A000B9"/>
    <w:rsid w:val="00A13742"/>
    <w:rsid w:val="00A33A69"/>
    <w:rsid w:val="00A35E10"/>
    <w:rsid w:val="00A50501"/>
    <w:rsid w:val="00A625FE"/>
    <w:rsid w:val="00A63484"/>
    <w:rsid w:val="00A7230B"/>
    <w:rsid w:val="00A80CE5"/>
    <w:rsid w:val="00A83301"/>
    <w:rsid w:val="00A847F7"/>
    <w:rsid w:val="00A86B0C"/>
    <w:rsid w:val="00A90412"/>
    <w:rsid w:val="00AA00C1"/>
    <w:rsid w:val="00AA1461"/>
    <w:rsid w:val="00AB4B9A"/>
    <w:rsid w:val="00AC357C"/>
    <w:rsid w:val="00AD2A08"/>
    <w:rsid w:val="00AE01BA"/>
    <w:rsid w:val="00AF0D44"/>
    <w:rsid w:val="00B0660D"/>
    <w:rsid w:val="00B21B62"/>
    <w:rsid w:val="00B33F26"/>
    <w:rsid w:val="00B516C6"/>
    <w:rsid w:val="00B8159F"/>
    <w:rsid w:val="00B96C9A"/>
    <w:rsid w:val="00BA0E5A"/>
    <w:rsid w:val="00BC0D61"/>
    <w:rsid w:val="00BE1D88"/>
    <w:rsid w:val="00C0318E"/>
    <w:rsid w:val="00C04CDB"/>
    <w:rsid w:val="00C23FD6"/>
    <w:rsid w:val="00C50B06"/>
    <w:rsid w:val="00C532AC"/>
    <w:rsid w:val="00CA797F"/>
    <w:rsid w:val="00CB5788"/>
    <w:rsid w:val="00CD3D71"/>
    <w:rsid w:val="00D1358A"/>
    <w:rsid w:val="00D25CB4"/>
    <w:rsid w:val="00D31255"/>
    <w:rsid w:val="00D534D4"/>
    <w:rsid w:val="00D55046"/>
    <w:rsid w:val="00D560B2"/>
    <w:rsid w:val="00D67ADD"/>
    <w:rsid w:val="00D77BFA"/>
    <w:rsid w:val="00D84A94"/>
    <w:rsid w:val="00D86E15"/>
    <w:rsid w:val="00DA0912"/>
    <w:rsid w:val="00DD1E50"/>
    <w:rsid w:val="00DD2781"/>
    <w:rsid w:val="00DF4FB8"/>
    <w:rsid w:val="00E77526"/>
    <w:rsid w:val="00EA3136"/>
    <w:rsid w:val="00EA4750"/>
    <w:rsid w:val="00EA5679"/>
    <w:rsid w:val="00ED2A78"/>
    <w:rsid w:val="00ED2AAD"/>
    <w:rsid w:val="00EE27EC"/>
    <w:rsid w:val="00F2402C"/>
    <w:rsid w:val="00F251CD"/>
    <w:rsid w:val="00F261B0"/>
    <w:rsid w:val="00F75D49"/>
    <w:rsid w:val="00F87906"/>
    <w:rsid w:val="00FE1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69E3"/>
  <w15:chartTrackingRefBased/>
  <w15:docId w15:val="{D44CEEC6-76A1-4003-AF23-515F89A5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FC4"/>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481FC4"/>
    <w:pPr>
      <w:keepNext/>
      <w:tabs>
        <w:tab w:val="left" w:pos="360"/>
      </w:tabs>
      <w:outlineLvl w:val="0"/>
    </w:pPr>
    <w:rPr>
      <w:b/>
    </w:rPr>
  </w:style>
  <w:style w:type="paragraph" w:styleId="Heading2">
    <w:name w:val="heading 2"/>
    <w:basedOn w:val="Normal"/>
    <w:next w:val="Normal"/>
    <w:link w:val="Heading2Char"/>
    <w:qFormat/>
    <w:rsid w:val="00481FC4"/>
    <w:pPr>
      <w:keepNext/>
      <w:widowControl w:val="0"/>
      <w:suppressAutoHyphens/>
      <w:spacing w:line="480" w:lineRule="auto"/>
      <w:outlineLvl w:val="1"/>
    </w:pPr>
    <w:rPr>
      <w:b/>
      <w:sz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1FC4"/>
    <w:rPr>
      <w:rFonts w:ascii="Times" w:eastAsia="Times" w:hAnsi="Times" w:cs="Times New Roman"/>
      <w:b/>
      <w:sz w:val="24"/>
      <w:szCs w:val="20"/>
    </w:rPr>
  </w:style>
  <w:style w:type="character" w:customStyle="1" w:styleId="Heading2Char">
    <w:name w:val="Heading 2 Char"/>
    <w:basedOn w:val="DefaultParagraphFont"/>
    <w:link w:val="Heading2"/>
    <w:rsid w:val="00481FC4"/>
    <w:rPr>
      <w:rFonts w:ascii="Times" w:eastAsia="Times" w:hAnsi="Times" w:cs="Times New Roman"/>
      <w:b/>
      <w:sz w:val="32"/>
      <w:szCs w:val="20"/>
      <w:lang w:eastAsia="ja-JP"/>
    </w:rPr>
  </w:style>
  <w:style w:type="paragraph" w:styleId="Header">
    <w:name w:val="header"/>
    <w:basedOn w:val="Normal"/>
    <w:link w:val="HeaderChar"/>
    <w:rsid w:val="00481FC4"/>
    <w:pPr>
      <w:tabs>
        <w:tab w:val="center" w:pos="4320"/>
        <w:tab w:val="right" w:pos="8640"/>
      </w:tabs>
    </w:pPr>
  </w:style>
  <w:style w:type="character" w:customStyle="1" w:styleId="HeaderChar">
    <w:name w:val="Header Char"/>
    <w:basedOn w:val="DefaultParagraphFont"/>
    <w:link w:val="Header"/>
    <w:rsid w:val="00481FC4"/>
    <w:rPr>
      <w:rFonts w:ascii="Times" w:eastAsia="Times" w:hAnsi="Times" w:cs="Times New Roman"/>
      <w:sz w:val="24"/>
      <w:szCs w:val="20"/>
    </w:rPr>
  </w:style>
  <w:style w:type="paragraph" w:styleId="Footer">
    <w:name w:val="footer"/>
    <w:basedOn w:val="Normal"/>
    <w:link w:val="FooterChar"/>
    <w:rsid w:val="00481FC4"/>
    <w:pPr>
      <w:tabs>
        <w:tab w:val="center" w:pos="4320"/>
        <w:tab w:val="right" w:pos="8640"/>
      </w:tabs>
    </w:pPr>
  </w:style>
  <w:style w:type="character" w:customStyle="1" w:styleId="FooterChar">
    <w:name w:val="Footer Char"/>
    <w:basedOn w:val="DefaultParagraphFont"/>
    <w:link w:val="Footer"/>
    <w:rsid w:val="00481FC4"/>
    <w:rPr>
      <w:rFonts w:ascii="Times" w:eastAsia="Times" w:hAnsi="Times" w:cs="Times New Roman"/>
      <w:sz w:val="24"/>
      <w:szCs w:val="20"/>
    </w:rPr>
  </w:style>
  <w:style w:type="character" w:styleId="PageNumber">
    <w:name w:val="page number"/>
    <w:basedOn w:val="DefaultParagraphFont"/>
    <w:rsid w:val="00481FC4"/>
  </w:style>
  <w:style w:type="paragraph" w:styleId="BodyTextIndent">
    <w:name w:val="Body Text Indent"/>
    <w:basedOn w:val="Normal"/>
    <w:link w:val="BodyTextIndentChar"/>
    <w:rsid w:val="00481FC4"/>
    <w:pPr>
      <w:ind w:left="540" w:hanging="540"/>
    </w:pPr>
    <w:rPr>
      <w:rFonts w:eastAsia="Times New Roman"/>
    </w:rPr>
  </w:style>
  <w:style w:type="character" w:customStyle="1" w:styleId="BodyTextIndentChar">
    <w:name w:val="Body Text Indent Char"/>
    <w:basedOn w:val="DefaultParagraphFont"/>
    <w:link w:val="BodyTextIndent"/>
    <w:rsid w:val="00481FC4"/>
    <w:rPr>
      <w:rFonts w:ascii="Times" w:eastAsia="Times New Roman" w:hAnsi="Times" w:cs="Times New Roman"/>
      <w:sz w:val="24"/>
      <w:szCs w:val="20"/>
    </w:rPr>
  </w:style>
  <w:style w:type="paragraph" w:styleId="BalloonText">
    <w:name w:val="Balloon Text"/>
    <w:basedOn w:val="Normal"/>
    <w:link w:val="BalloonTextChar"/>
    <w:semiHidden/>
    <w:rsid w:val="00481FC4"/>
    <w:rPr>
      <w:rFonts w:ascii="Tahoma" w:hAnsi="Tahoma" w:cs="Tahoma"/>
      <w:sz w:val="16"/>
      <w:szCs w:val="16"/>
    </w:rPr>
  </w:style>
  <w:style w:type="character" w:customStyle="1" w:styleId="BalloonTextChar">
    <w:name w:val="Balloon Text Char"/>
    <w:basedOn w:val="DefaultParagraphFont"/>
    <w:link w:val="BalloonText"/>
    <w:semiHidden/>
    <w:rsid w:val="00481FC4"/>
    <w:rPr>
      <w:rFonts w:ascii="Tahoma" w:eastAsia="Times" w:hAnsi="Tahoma" w:cs="Tahoma"/>
      <w:sz w:val="16"/>
      <w:szCs w:val="16"/>
    </w:rPr>
  </w:style>
  <w:style w:type="character" w:styleId="Hyperlink">
    <w:name w:val="Hyperlink"/>
    <w:rsid w:val="00481FC4"/>
    <w:rPr>
      <w:color w:val="0000FF"/>
      <w:u w:val="single"/>
    </w:rPr>
  </w:style>
  <w:style w:type="character" w:styleId="CommentReference">
    <w:name w:val="annotation reference"/>
    <w:semiHidden/>
    <w:rsid w:val="00481FC4"/>
    <w:rPr>
      <w:sz w:val="16"/>
      <w:szCs w:val="16"/>
    </w:rPr>
  </w:style>
  <w:style w:type="paragraph" w:styleId="CommentText">
    <w:name w:val="annotation text"/>
    <w:basedOn w:val="Normal"/>
    <w:link w:val="CommentTextChar"/>
    <w:semiHidden/>
    <w:rsid w:val="00481FC4"/>
    <w:rPr>
      <w:sz w:val="20"/>
    </w:rPr>
  </w:style>
  <w:style w:type="character" w:customStyle="1" w:styleId="CommentTextChar">
    <w:name w:val="Comment Text Char"/>
    <w:basedOn w:val="DefaultParagraphFont"/>
    <w:link w:val="CommentText"/>
    <w:semiHidden/>
    <w:rsid w:val="00481FC4"/>
    <w:rPr>
      <w:rFonts w:ascii="Times" w:eastAsia="Times" w:hAnsi="Times" w:cs="Times New Roman"/>
      <w:sz w:val="20"/>
      <w:szCs w:val="20"/>
    </w:rPr>
  </w:style>
  <w:style w:type="paragraph" w:styleId="CommentSubject">
    <w:name w:val="annotation subject"/>
    <w:basedOn w:val="CommentText"/>
    <w:next w:val="CommentText"/>
    <w:link w:val="CommentSubjectChar"/>
    <w:semiHidden/>
    <w:rsid w:val="00481FC4"/>
    <w:rPr>
      <w:b/>
      <w:bCs/>
    </w:rPr>
  </w:style>
  <w:style w:type="character" w:customStyle="1" w:styleId="CommentSubjectChar">
    <w:name w:val="Comment Subject Char"/>
    <w:basedOn w:val="CommentTextChar"/>
    <w:link w:val="CommentSubject"/>
    <w:semiHidden/>
    <w:rsid w:val="00481FC4"/>
    <w:rPr>
      <w:rFonts w:ascii="Times" w:eastAsia="Times" w:hAnsi="Times" w:cs="Times New Roman"/>
      <w:b/>
      <w:bCs/>
      <w:sz w:val="20"/>
      <w:szCs w:val="20"/>
    </w:rPr>
  </w:style>
  <w:style w:type="paragraph" w:styleId="Revision">
    <w:name w:val="Revision"/>
    <w:hidden/>
    <w:uiPriority w:val="99"/>
    <w:semiHidden/>
    <w:rsid w:val="00481FC4"/>
    <w:pPr>
      <w:spacing w:after="0" w:line="240" w:lineRule="auto"/>
    </w:pPr>
    <w:rPr>
      <w:rFonts w:ascii="Times" w:eastAsia="Times" w:hAnsi="Times" w:cs="Times New Roman"/>
      <w:sz w:val="24"/>
      <w:szCs w:val="20"/>
    </w:rPr>
  </w:style>
  <w:style w:type="paragraph" w:styleId="ListParagraph">
    <w:name w:val="List Paragraph"/>
    <w:basedOn w:val="Normal"/>
    <w:uiPriority w:val="34"/>
    <w:qFormat/>
    <w:rsid w:val="00481F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7634A-E342-411A-AC7F-DED39B1A7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38</Pages>
  <Words>13323</Words>
  <Characters>75947</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Neehara Sanjivi</dc:creator>
  <cp:keywords/>
  <dc:description/>
  <cp:lastModifiedBy>Karthik Narayan</cp:lastModifiedBy>
  <cp:revision>25</cp:revision>
  <dcterms:created xsi:type="dcterms:W3CDTF">2015-11-26T05:50:00Z</dcterms:created>
  <dcterms:modified xsi:type="dcterms:W3CDTF">2016-01-20T06:10:00Z</dcterms:modified>
</cp:coreProperties>
</file>