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808" w:rsidRDefault="00815808" w:rsidP="00815808">
      <w:pPr>
        <w:pStyle w:val="Heading1"/>
        <w:kinsoku w:val="0"/>
        <w:overflowPunct w:val="0"/>
        <w:rPr>
          <w:b w:val="0"/>
          <w:bCs w:val="0"/>
          <w:u w:val="none"/>
        </w:rPr>
      </w:pPr>
      <w:r>
        <w:rPr>
          <w:spacing w:val="-1"/>
          <w:u w:val="thick"/>
        </w:rPr>
        <w:t>C</w:t>
      </w:r>
      <w:r>
        <w:rPr>
          <w:u w:val="thick"/>
        </w:rPr>
        <w:t>H</w:t>
      </w:r>
      <w:r>
        <w:rPr>
          <w:spacing w:val="-1"/>
          <w:u w:val="thick"/>
        </w:rPr>
        <w:t>A</w:t>
      </w:r>
      <w:r>
        <w:rPr>
          <w:spacing w:val="-3"/>
          <w:u w:val="thick"/>
        </w:rPr>
        <w:t>P</w:t>
      </w:r>
      <w:r>
        <w:rPr>
          <w:u w:val="thick"/>
        </w:rPr>
        <w:t>TER</w:t>
      </w:r>
      <w:r>
        <w:rPr>
          <w:spacing w:val="-1"/>
          <w:u w:val="thick"/>
        </w:rPr>
        <w:t xml:space="preserve"> </w:t>
      </w:r>
      <w:r>
        <w:rPr>
          <w:u w:val="thick"/>
        </w:rPr>
        <w:t>2</w:t>
      </w:r>
    </w:p>
    <w:p w:rsidR="00815808" w:rsidRDefault="00815808" w:rsidP="00815808">
      <w:pPr>
        <w:kinsoku w:val="0"/>
        <w:overflowPunct w:val="0"/>
        <w:spacing w:before="6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00" w:right="120" w:firstLine="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742950</wp:posOffset>
                </wp:positionV>
                <wp:extent cx="1871345" cy="709930"/>
                <wp:effectExtent l="0" t="0" r="0" b="0"/>
                <wp:wrapNone/>
                <wp:docPr id="29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345" cy="709930"/>
                          <a:chOff x="2512" y="1170"/>
                          <a:chExt cx="2947" cy="1118"/>
                        </a:xfrm>
                      </wpg:grpSpPr>
                      <wps:wsp>
                        <wps:cNvPr id="292" name="Rectangle 3"/>
                        <wps:cNvSpPr>
                          <a:spLocks/>
                        </wps:cNvSpPr>
                        <wps:spPr bwMode="auto">
                          <a:xfrm>
                            <a:off x="2880" y="1177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4"/>
                        <wps:cNvSpPr>
                          <a:spLocks/>
                        </wps:cNvSpPr>
                        <wps:spPr bwMode="auto">
                          <a:xfrm>
                            <a:off x="2901" y="1196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5"/>
                        <wps:cNvSpPr>
                          <a:spLocks/>
                        </wps:cNvSpPr>
                        <wps:spPr bwMode="auto">
                          <a:xfrm>
                            <a:off x="2880" y="1453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6"/>
                        <wps:cNvSpPr>
                          <a:spLocks/>
                        </wps:cNvSpPr>
                        <wps:spPr bwMode="auto">
                          <a:xfrm>
                            <a:off x="2901" y="147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Rectangle 7"/>
                        <wps:cNvSpPr>
                          <a:spLocks/>
                        </wps:cNvSpPr>
                        <wps:spPr bwMode="auto">
                          <a:xfrm>
                            <a:off x="3155" y="1729"/>
                            <a:ext cx="229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8"/>
                        <wps:cNvSpPr>
                          <a:spLocks/>
                        </wps:cNvSpPr>
                        <wps:spPr bwMode="auto">
                          <a:xfrm>
                            <a:off x="2519" y="1729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9"/>
                        <wps:cNvSpPr>
                          <a:spLocks/>
                        </wps:cNvSpPr>
                        <wps:spPr bwMode="auto">
                          <a:xfrm>
                            <a:off x="2880" y="1729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10"/>
                        <wps:cNvSpPr>
                          <a:spLocks/>
                        </wps:cNvSpPr>
                        <wps:spPr bwMode="auto">
                          <a:xfrm>
                            <a:off x="2901" y="174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11"/>
                        <wps:cNvSpPr>
                          <a:spLocks/>
                        </wps:cNvSpPr>
                        <wps:spPr bwMode="auto">
                          <a:xfrm>
                            <a:off x="2880" y="2005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276 h 276"/>
                              <a:gd name="T2" fmla="*/ 0 w 20"/>
                              <a:gd name="T3" fmla="*/ 276 h 276"/>
                              <a:gd name="T4" fmla="*/ 0 w 20"/>
                              <a:gd name="T5" fmla="*/ 0 h 276"/>
                              <a:gd name="T6" fmla="*/ 0 w 20"/>
                              <a:gd name="T7" fmla="*/ 0 h 276"/>
                              <a:gd name="T8" fmla="*/ 0 w 20"/>
                              <a:gd name="T9" fmla="*/ 276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276"/>
                                </a:moveTo>
                                <a:lnTo>
                                  <a:pt x="0" y="276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12"/>
                        <wps:cNvSpPr>
                          <a:spLocks/>
                        </wps:cNvSpPr>
                        <wps:spPr bwMode="auto">
                          <a:xfrm>
                            <a:off x="2880" y="2005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13"/>
                        <wps:cNvSpPr>
                          <a:spLocks/>
                        </wps:cNvSpPr>
                        <wps:spPr bwMode="auto">
                          <a:xfrm>
                            <a:off x="2901" y="2024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006B81" id="Group 291" o:spid="_x0000_s1026" style="position:absolute;margin-left:125.6pt;margin-top:58.5pt;width:147.35pt;height:55.9pt;z-index:-251657216;mso-position-horizontal-relative:page" coordorigin="2512,1170" coordsize="2947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" o:allowincell="f">
                <v:rect id="Rectangle 3" o:spid="_x0000_s1027" style="position:absolute;left:2880;top:1177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" fillcolor="#c1c1c1" stroked="f">
                  <v:path arrowok="t"/>
                </v:rect>
                <v:rect id="Rectangle 4" o:spid="_x0000_s1028" style="position:absolute;left:2901;top:1196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" filled="f" strokeweight=".72pt">
                  <v:path arrowok="t"/>
                </v:rect>
                <v:rect id="Rectangle 5" o:spid="_x0000_s1029" style="position:absolute;left:2880;top:1453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" fillcolor="#c1c1c1" stroked="f">
                  <v:path arrowok="t"/>
                </v:rect>
                <v:rect id="Rectangle 6" o:spid="_x0000_s1030" style="position:absolute;left:2901;top:147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" filled="f" strokeweight=".72pt">
                  <v:path arrowok="t"/>
                </v:rect>
                <v:rect id="Rectangle 7" o:spid="_x0000_s1031" style="position:absolute;left:3155;top:1729;width:229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" fillcolor="yellow" stroked="f">
                  <v:path arrowok="t"/>
                </v:rect>
                <v:rect id="Rectangle 8" o:spid="_x0000_s1032" style="position:absolute;left:2519;top:1729;width:36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" fillcolor="yellow" stroked="f">
                  <v:path arrowok="t"/>
                </v:rect>
                <v:rect id="Rectangle 9" o:spid="_x0000_s1033" style="position:absolute;left:2880;top:1729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" fillcolor="yellow" stroked="f">
                  <v:path arrowok="t"/>
                </v:rect>
                <v:rect id="Rectangle 10" o:spid="_x0000_s1034" style="position:absolute;left:2901;top:174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" filled="f" strokeweight=".72pt">
                  <v:path arrowok="t"/>
                </v:rect>
                <v:shape id="Freeform 11" o:spid="_x0000_s1035" style="position:absolute;left:2880;top:2005;width:20;height:276;visibility:visible;mso-wrap-style:square;v-text-anchor:top" coordsize="2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" path="m,276r,l,,,,,276xe" fillcolor="#c1c1c1" stroked="f">
                  <v:path arrowok="t" o:connecttype="custom" o:connectlocs="0,276;0,276;0,0;0,0;0,276" o:connectangles="0,0,0,0,0"/>
                </v:shape>
                <v:rect id="Rectangle 12" o:spid="_x0000_s1036" style="position:absolute;left:2880;top:2005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" fillcolor="#c1c1c1" stroked="f">
                  <v:path arrowok="t"/>
                </v:rect>
                <v:rect id="Rectangle 13" o:spid="_x0000_s1037" style="position:absolute;left:2901;top:2024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34"/>
        </w:rPr>
        <w:t xml:space="preserve"> </w:t>
      </w:r>
      <w:r>
        <w:t>u</w:t>
      </w:r>
      <w:r>
        <w:rPr>
          <w:spacing w:val="-3"/>
        </w:rPr>
        <w:t>s</w:t>
      </w:r>
      <w:r>
        <w:t>e</w:t>
      </w:r>
      <w:r>
        <w:rPr>
          <w:spacing w:val="35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34"/>
        </w:rPr>
        <w:t xml:space="preserve"> </w:t>
      </w:r>
      <w:r>
        <w:t>ch</w:t>
      </w:r>
      <w:r>
        <w:rPr>
          <w:spacing w:val="-2"/>
        </w:rPr>
        <w:t>e</w:t>
      </w:r>
      <w:r>
        <w:rPr>
          <w:spacing w:val="1"/>
        </w:rPr>
        <w:t>m</w:t>
      </w:r>
      <w:r>
        <w:rPr>
          <w:spacing w:val="-1"/>
        </w:rPr>
        <w:t>i</w:t>
      </w:r>
      <w:r>
        <w:t>ca</w:t>
      </w:r>
      <w:r>
        <w:rPr>
          <w:spacing w:val="-1"/>
        </w:rPr>
        <w:t>l</w:t>
      </w:r>
      <w:r>
        <w:t>s</w:t>
      </w:r>
      <w:r>
        <w:rPr>
          <w:spacing w:val="31"/>
        </w:rPr>
        <w:t xml:space="preserve"> </w:t>
      </w:r>
      <w:r>
        <w:t>or</w:t>
      </w:r>
      <w:r>
        <w:rPr>
          <w:spacing w:val="33"/>
        </w:rPr>
        <w:t xml:space="preserve"> </w:t>
      </w:r>
      <w:r>
        <w:t>to</w:t>
      </w:r>
      <w:r>
        <w:rPr>
          <w:spacing w:val="-3"/>
        </w:rPr>
        <w:t>x</w:t>
      </w:r>
      <w:r>
        <w:rPr>
          <w:spacing w:val="-1"/>
        </w:rPr>
        <w:t>i</w:t>
      </w:r>
      <w:r>
        <w:t>ns</w:t>
      </w:r>
      <w:r>
        <w:rPr>
          <w:spacing w:val="33"/>
        </w:rPr>
        <w:t xml:space="preserve"> </w:t>
      </w:r>
      <w:r>
        <w:rPr>
          <w:spacing w:val="-1"/>
        </w:rPr>
        <w:t>(</w:t>
      </w:r>
      <w:r>
        <w:t>b</w:t>
      </w:r>
      <w:r>
        <w:rPr>
          <w:spacing w:val="-1"/>
        </w:rPr>
        <w:t>i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cal</w:t>
      </w:r>
      <w:r>
        <w:rPr>
          <w:spacing w:val="33"/>
        </w:rPr>
        <w:t xml:space="preserve"> </w:t>
      </w:r>
      <w:r>
        <w:rPr>
          <w:spacing w:val="1"/>
        </w:rPr>
        <w:t>m</w:t>
      </w:r>
      <w:r>
        <w:t>e</w:t>
      </w:r>
      <w:r>
        <w:rPr>
          <w:spacing w:val="-2"/>
        </w:rPr>
        <w:t>a</w:t>
      </w:r>
      <w:r>
        <w:t>ns)</w:t>
      </w:r>
      <w:r>
        <w:rPr>
          <w:spacing w:val="33"/>
        </w:rPr>
        <w:t xml:space="preserve"> </w:t>
      </w:r>
      <w:r>
        <w:t>a</w:t>
      </w:r>
      <w:r>
        <w:rPr>
          <w:spacing w:val="-2"/>
        </w:rPr>
        <w:t>g</w:t>
      </w:r>
      <w:r>
        <w:t>a</w:t>
      </w:r>
      <w:r>
        <w:rPr>
          <w:spacing w:val="-1"/>
        </w:rPr>
        <w:t>i</w:t>
      </w:r>
      <w:r>
        <w:t>nst</w:t>
      </w:r>
      <w:r>
        <w:rPr>
          <w:spacing w:val="34"/>
        </w:rPr>
        <w:t xml:space="preserve"> </w:t>
      </w:r>
      <w:r>
        <w:rPr>
          <w:spacing w:val="-3"/>
        </w:rPr>
        <w:t>s</w:t>
      </w:r>
      <w:r>
        <w:rPr>
          <w:spacing w:val="-2"/>
        </w:rPr>
        <w:t>o</w:t>
      </w:r>
      <w:r>
        <w:rPr>
          <w:spacing w:val="1"/>
        </w:rPr>
        <w:t>m</w:t>
      </w:r>
      <w:r>
        <w:t>e</w:t>
      </w:r>
      <w:r>
        <w:rPr>
          <w:spacing w:val="32"/>
        </w:rPr>
        <w:t xml:space="preserve"> </w:t>
      </w:r>
      <w:r>
        <w:t>co</w:t>
      </w:r>
      <w:r>
        <w:rPr>
          <w:spacing w:val="-1"/>
        </w:rPr>
        <w:t>m</w:t>
      </w:r>
      <w:r>
        <w:t>po</w:t>
      </w:r>
      <w:r>
        <w:rPr>
          <w:spacing w:val="-2"/>
        </w:rPr>
        <w:t>n</w:t>
      </w:r>
      <w:r>
        <w:t>ent</w:t>
      </w:r>
      <w:r>
        <w:rPr>
          <w:spacing w:val="29"/>
        </w:rPr>
        <w:t xml:space="preserve"> </w:t>
      </w:r>
      <w:r>
        <w:rPr>
          <w:spacing w:val="-2"/>
        </w:rPr>
        <w:t>o</w:t>
      </w:r>
      <w:r>
        <w:t>f the</w:t>
      </w:r>
      <w:r>
        <w:rPr>
          <w:spacing w:val="39"/>
        </w:rPr>
        <w:t xml:space="preserve"> </w:t>
      </w:r>
      <w:r>
        <w:t>a</w:t>
      </w:r>
      <w:r>
        <w:rPr>
          <w:spacing w:val="-2"/>
        </w:rPr>
        <w:t>g</w:t>
      </w:r>
      <w:r>
        <w:rPr>
          <w:spacing w:val="-1"/>
        </w:rPr>
        <w:t>ri</w:t>
      </w:r>
      <w:r>
        <w:t>cu</w:t>
      </w:r>
      <w:r>
        <w:rPr>
          <w:spacing w:val="-1"/>
        </w:rPr>
        <w:t>l</w:t>
      </w:r>
      <w:r>
        <w:t>tu</w:t>
      </w:r>
      <w:r>
        <w:rPr>
          <w:spacing w:val="-1"/>
        </w:rPr>
        <w:t>r</w:t>
      </w:r>
      <w:r>
        <w:t>al</w:t>
      </w:r>
      <w:r>
        <w:rPr>
          <w:spacing w:val="41"/>
        </w:rPr>
        <w:t xml:space="preserve"> </w:t>
      </w:r>
      <w:r>
        <w:rPr>
          <w:spacing w:val="-1"/>
        </w:rPr>
        <w:t>i</w:t>
      </w:r>
      <w:r>
        <w:t>ndust</w:t>
      </w:r>
      <w:r>
        <w:rPr>
          <w:spacing w:val="-4"/>
        </w:rPr>
        <w:t>r</w:t>
      </w:r>
      <w:r>
        <w:t>y</w:t>
      </w:r>
      <w:r>
        <w:rPr>
          <w:spacing w:val="3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1"/>
        </w:rPr>
        <w:t xml:space="preserve"> </w:t>
      </w:r>
      <w:r>
        <w:t>an</w:t>
      </w:r>
      <w:r>
        <w:rPr>
          <w:spacing w:val="42"/>
        </w:rPr>
        <w:t xml:space="preserve"> </w:t>
      </w:r>
      <w:r>
        <w:t>at</w:t>
      </w:r>
      <w:r>
        <w:rPr>
          <w:spacing w:val="-2"/>
        </w:rPr>
        <w:t>t</w:t>
      </w:r>
      <w:r>
        <w:t>e</w:t>
      </w:r>
      <w:r>
        <w:rPr>
          <w:spacing w:val="-1"/>
        </w:rPr>
        <w:t>m</w:t>
      </w:r>
      <w:r>
        <w:t>pt</w:t>
      </w:r>
      <w:r>
        <w:rPr>
          <w:spacing w:val="42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42"/>
        </w:rPr>
        <w:t xml:space="preserve"> </w:t>
      </w:r>
      <w:r>
        <w:t>d</w:t>
      </w:r>
      <w:r>
        <w:rPr>
          <w:spacing w:val="-1"/>
        </w:rPr>
        <w:t>i</w:t>
      </w:r>
      <w:r>
        <w:rPr>
          <w:spacing w:val="-3"/>
        </w:rPr>
        <w:t>s</w:t>
      </w:r>
      <w:r>
        <w:rPr>
          <w:spacing w:val="-1"/>
        </w:rPr>
        <w:t>r</w:t>
      </w:r>
      <w:r>
        <w:t>upt</w:t>
      </w:r>
      <w:r>
        <w:rPr>
          <w:spacing w:val="41"/>
        </w:rPr>
        <w:t xml:space="preserve"> </w:t>
      </w:r>
      <w:r>
        <w:t>d</w:t>
      </w:r>
      <w:r>
        <w:rPr>
          <w:spacing w:val="-1"/>
        </w:rPr>
        <w:t>i</w:t>
      </w:r>
      <w:r>
        <w:t>st</w:t>
      </w:r>
      <w:r>
        <w:rPr>
          <w:spacing w:val="-1"/>
        </w:rPr>
        <w:t>ri</w:t>
      </w:r>
      <w:r>
        <w:t>b</w:t>
      </w:r>
      <w:r>
        <w:rPr>
          <w:spacing w:val="-2"/>
        </w:rPr>
        <w:t>u</w:t>
      </w:r>
      <w:r>
        <w:t>t</w:t>
      </w:r>
      <w:r>
        <w:rPr>
          <w:spacing w:val="-1"/>
        </w:rPr>
        <w:t>i</w:t>
      </w:r>
      <w:r>
        <w:t>on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c</w:t>
      </w:r>
      <w:r>
        <w:rPr>
          <w:spacing w:val="-2"/>
        </w:rPr>
        <w:t>o</w:t>
      </w:r>
      <w:r>
        <w:t>nsu</w:t>
      </w:r>
      <w:r>
        <w:rPr>
          <w:spacing w:val="-1"/>
        </w:rPr>
        <w:t>m</w:t>
      </w:r>
      <w:r>
        <w:t>pt</w:t>
      </w:r>
      <w:r>
        <w:rPr>
          <w:spacing w:val="-1"/>
        </w:rPr>
        <w:t>i</w:t>
      </w:r>
      <w:r>
        <w:rPr>
          <w:spacing w:val="-2"/>
        </w:rPr>
        <w:t>o</w:t>
      </w:r>
      <w:r>
        <w:t>n</w:t>
      </w:r>
      <w:r>
        <w:rPr>
          <w:spacing w:val="39"/>
        </w:rPr>
        <w:t xml:space="preserve"> </w:t>
      </w:r>
      <w:r>
        <w:rPr>
          <w:spacing w:val="-2"/>
        </w:rPr>
        <w:t>o</w:t>
      </w:r>
      <w:r>
        <w:t xml:space="preserve">f </w:t>
      </w:r>
      <w:r>
        <w:rPr>
          <w:spacing w:val="-2"/>
        </w:rPr>
        <w:t>g</w:t>
      </w:r>
      <w:r>
        <w:t>oods by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g</w:t>
      </w:r>
      <w:r>
        <w:t>ene</w:t>
      </w:r>
      <w:r>
        <w:rPr>
          <w:spacing w:val="-1"/>
        </w:rPr>
        <w:t>r</w:t>
      </w:r>
      <w:r>
        <w:t xml:space="preserve">al </w:t>
      </w:r>
      <w:r>
        <w:rPr>
          <w:spacing w:val="-2"/>
        </w:rPr>
        <w:t>p</w:t>
      </w:r>
      <w:r>
        <w:t>ub</w:t>
      </w:r>
      <w:r>
        <w:rPr>
          <w:spacing w:val="-1"/>
        </w:rPr>
        <w:t>li</w:t>
      </w:r>
      <w:r>
        <w:t xml:space="preserve">c </w:t>
      </w:r>
      <w:r>
        <w:rPr>
          <w:spacing w:val="-1"/>
        </w:rPr>
        <w:t>i</w:t>
      </w:r>
      <w:r>
        <w:t>s kno</w:t>
      </w:r>
      <w:r>
        <w:rPr>
          <w:spacing w:val="-3"/>
        </w:rPr>
        <w:t>w</w:t>
      </w:r>
      <w:r>
        <w:t>n</w:t>
      </w:r>
      <w:r>
        <w:rPr>
          <w:spacing w:val="1"/>
        </w:rPr>
        <w:t xml:space="preserve"> </w:t>
      </w:r>
      <w:r>
        <w:t>as?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33"/>
        </w:numPr>
        <w:tabs>
          <w:tab w:val="left" w:pos="1455"/>
        </w:tabs>
        <w:kinsoku w:val="0"/>
        <w:overflowPunct w:val="0"/>
      </w:pPr>
      <w:r>
        <w:t>Po</w:t>
      </w:r>
      <w:r>
        <w:rPr>
          <w:spacing w:val="-1"/>
        </w:rPr>
        <w:t>li</w:t>
      </w:r>
      <w:r>
        <w:t>t</w:t>
      </w:r>
      <w:r>
        <w:rPr>
          <w:spacing w:val="-1"/>
        </w:rPr>
        <w:t>i</w:t>
      </w:r>
      <w:r>
        <w:t>cal</w:t>
      </w:r>
      <w:r>
        <w:rPr>
          <w:spacing w:val="-3"/>
        </w:rPr>
        <w:t xml:space="preserve"> </w:t>
      </w:r>
      <w:r>
        <w:rPr>
          <w:spacing w:val="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33"/>
        </w:numPr>
        <w:tabs>
          <w:tab w:val="left" w:pos="1455"/>
        </w:tabs>
        <w:kinsoku w:val="0"/>
        <w:overflowPunct w:val="0"/>
      </w:pPr>
      <w:r>
        <w:rPr>
          <w:spacing w:val="-1"/>
        </w:rPr>
        <w:t>N</w:t>
      </w:r>
      <w:r>
        <w:t>a</w:t>
      </w:r>
      <w:r>
        <w:rPr>
          <w:spacing w:val="-1"/>
        </w:rPr>
        <w:t>r</w:t>
      </w:r>
      <w:r>
        <w:t>co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33"/>
        </w:numPr>
        <w:tabs>
          <w:tab w:val="left" w:pos="1455"/>
        </w:tabs>
        <w:kinsoku w:val="0"/>
        <w:overflowPunct w:val="0"/>
      </w:pPr>
      <w:r>
        <w:t>A</w:t>
      </w:r>
      <w:r>
        <w:rPr>
          <w:spacing w:val="-2"/>
        </w:rPr>
        <w:t>g</w:t>
      </w:r>
      <w:r>
        <w:rPr>
          <w:spacing w:val="-1"/>
        </w:rPr>
        <w:t>ri</w:t>
      </w:r>
      <w:r>
        <w:t>cu</w:t>
      </w:r>
      <w:r>
        <w:rPr>
          <w:spacing w:val="-1"/>
        </w:rPr>
        <w:t>l</w:t>
      </w:r>
      <w:r>
        <w:t>tu</w:t>
      </w:r>
      <w:r>
        <w:rPr>
          <w:spacing w:val="-1"/>
        </w:rPr>
        <w:t>r</w:t>
      </w:r>
      <w:r>
        <w:t xml:space="preserve">al </w:t>
      </w:r>
      <w:r>
        <w:rPr>
          <w:spacing w:val="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33"/>
        </w:numPr>
        <w:tabs>
          <w:tab w:val="left" w:pos="1455"/>
        </w:tabs>
        <w:kinsoku w:val="0"/>
        <w:overflowPunct w:val="0"/>
      </w:pPr>
      <w:r>
        <w:t>B</w:t>
      </w:r>
      <w:r>
        <w:rPr>
          <w:spacing w:val="-1"/>
        </w:rPr>
        <w:t>i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 xml:space="preserve">cal </w:t>
      </w:r>
      <w:r>
        <w:rPr>
          <w:spacing w:val="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33"/>
        </w:numPr>
        <w:tabs>
          <w:tab w:val="left" w:pos="1455"/>
        </w:tabs>
        <w:kinsoku w:val="0"/>
        <w:overflowPunct w:val="0"/>
        <w:sectPr w:rsidR="00815808">
          <w:pgSz w:w="12240" w:h="15840"/>
          <w:pgMar w:top="1480" w:right="1680" w:bottom="280" w:left="1700" w:header="720" w:footer="720" w:gutter="0"/>
          <w:cols w:space="720"/>
          <w:noEndnote/>
        </w:sectPr>
      </w:pPr>
    </w:p>
    <w:p w:rsidR="00815808" w:rsidRDefault="00815808" w:rsidP="00815808">
      <w:pPr>
        <w:pStyle w:val="BodyText"/>
        <w:tabs>
          <w:tab w:val="left" w:pos="5559"/>
        </w:tabs>
        <w:kinsoku w:val="0"/>
        <w:overflowPunct w:val="0"/>
        <w:spacing w:before="75"/>
        <w:ind w:left="100" w:right="222" w:firstLine="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569595</wp:posOffset>
                </wp:positionV>
                <wp:extent cx="1126490" cy="711835"/>
                <wp:effectExtent l="0" t="0" r="0" b="0"/>
                <wp:wrapNone/>
                <wp:docPr id="280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26490" cy="711835"/>
                          <a:chOff x="2512" y="897"/>
                          <a:chExt cx="1774" cy="1121"/>
                        </a:xfrm>
                      </wpg:grpSpPr>
                      <wps:wsp>
                        <wps:cNvPr id="281" name="Rectangle 15"/>
                        <wps:cNvSpPr>
                          <a:spLocks/>
                        </wps:cNvSpPr>
                        <wps:spPr bwMode="auto">
                          <a:xfrm>
                            <a:off x="2880" y="907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16"/>
                        <wps:cNvSpPr>
                          <a:spLocks/>
                        </wps:cNvSpPr>
                        <wps:spPr bwMode="auto">
                          <a:xfrm>
                            <a:off x="2901" y="926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17"/>
                        <wps:cNvSpPr>
                          <a:spLocks/>
                        </wps:cNvSpPr>
                        <wps:spPr bwMode="auto">
                          <a:xfrm>
                            <a:off x="2880" y="1183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18"/>
                        <wps:cNvSpPr>
                          <a:spLocks/>
                        </wps:cNvSpPr>
                        <wps:spPr bwMode="auto">
                          <a:xfrm>
                            <a:off x="2901" y="120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19"/>
                        <wps:cNvSpPr>
                          <a:spLocks/>
                        </wps:cNvSpPr>
                        <wps:spPr bwMode="auto">
                          <a:xfrm>
                            <a:off x="2880" y="1459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0"/>
                        <wps:cNvSpPr>
                          <a:spLocks/>
                        </wps:cNvSpPr>
                        <wps:spPr bwMode="auto">
                          <a:xfrm>
                            <a:off x="2901" y="147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21"/>
                        <wps:cNvSpPr>
                          <a:spLocks/>
                        </wps:cNvSpPr>
                        <wps:spPr bwMode="auto">
                          <a:xfrm>
                            <a:off x="3155" y="1735"/>
                            <a:ext cx="1123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22"/>
                        <wps:cNvSpPr>
                          <a:spLocks/>
                        </wps:cNvSpPr>
                        <wps:spPr bwMode="auto">
                          <a:xfrm>
                            <a:off x="2519" y="1735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23"/>
                        <wps:cNvSpPr>
                          <a:spLocks/>
                        </wps:cNvSpPr>
                        <wps:spPr bwMode="auto">
                          <a:xfrm>
                            <a:off x="2880" y="1735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24"/>
                        <wps:cNvSpPr>
                          <a:spLocks/>
                        </wps:cNvSpPr>
                        <wps:spPr bwMode="auto">
                          <a:xfrm>
                            <a:off x="2901" y="1754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BFDB57" id="Group 280" o:spid="_x0000_s1026" style="position:absolute;margin-left:125.6pt;margin-top:44.85pt;width:88.7pt;height:56.05pt;z-index:-251656192;mso-position-horizontal-relative:page" coordorigin="2512,897" coordsize="1774,1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" o:allowincell="f">
                <v:rect id="Rectangle 15" o:spid="_x0000_s1027" style="position:absolute;left:2880;top:907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" fillcolor="#c1c1c1" stroked="f">
                  <v:path arrowok="t"/>
                </v:rect>
                <v:rect id="Rectangle 16" o:spid="_x0000_s1028" style="position:absolute;left:2901;top:926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" filled="f" strokeweight=".72pt">
                  <v:path arrowok="t"/>
                </v:rect>
                <v:rect id="Rectangle 17" o:spid="_x0000_s1029" style="position:absolute;left:2880;top:1183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" fillcolor="#c1c1c1" stroked="f">
                  <v:path arrowok="t"/>
                </v:rect>
                <v:rect id="Rectangle 18" o:spid="_x0000_s1030" style="position:absolute;left:2901;top:120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" filled="f" strokeweight=".72pt">
                  <v:path arrowok="t"/>
                </v:rect>
                <v:rect id="Rectangle 19" o:spid="_x0000_s1031" style="position:absolute;left:2880;top:1459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" fillcolor="#c1c1c1" stroked="f">
                  <v:path arrowok="t"/>
                </v:rect>
                <v:rect id="Rectangle 20" o:spid="_x0000_s1032" style="position:absolute;left:2901;top:147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" filled="f" strokeweight=".72pt">
                  <v:path arrowok="t"/>
                </v:rect>
                <v:rect id="Rectangle 21" o:spid="_x0000_s1033" style="position:absolute;left:3155;top:1735;width:1123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" fillcolor="yellow" stroked="f">
                  <v:path arrowok="t"/>
                </v:rect>
                <v:rect id="Rectangle 22" o:spid="_x0000_s1034" style="position:absolute;left:2519;top:1735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" fillcolor="yellow" stroked="f">
                  <v:path arrowok="t"/>
                </v:rect>
                <v:rect id="Rectangle 23" o:spid="_x0000_s1035" style="position:absolute;left:2880;top:1735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" fillcolor="yellow" stroked="f">
                  <v:path arrowok="t"/>
                </v:rect>
                <v:rect id="Rectangle 24" o:spid="_x0000_s1036" style="position:absolute;left:2901;top:1754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f 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1</w:t>
      </w:r>
      <w:r>
        <w:t>8</w:t>
      </w:r>
      <w:r>
        <w:rPr>
          <w:spacing w:val="-2"/>
        </w:rPr>
        <w:t>00</w:t>
      </w:r>
      <w:r>
        <w:t>s and</w:t>
      </w:r>
      <w:r>
        <w:rPr>
          <w:spacing w:val="-1"/>
        </w:rPr>
        <w:t xml:space="preserve"> </w:t>
      </w:r>
      <w:r>
        <w:t>sta</w:t>
      </w:r>
      <w:r>
        <w:rPr>
          <w:spacing w:val="-1"/>
        </w:rPr>
        <w:t>r</w:t>
      </w:r>
      <w:r>
        <w:t>t</w:t>
      </w:r>
      <w:r>
        <w:rPr>
          <w:spacing w:val="-2"/>
        </w:rPr>
        <w:t xml:space="preserve"> o</w:t>
      </w:r>
      <w:r>
        <w:t>f</w:t>
      </w:r>
      <w:r>
        <w:rPr>
          <w:spacing w:val="3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</w:t>
      </w:r>
      <w:r>
        <w:t>19</w:t>
      </w:r>
      <w:r>
        <w:rPr>
          <w:spacing w:val="-2"/>
        </w:rPr>
        <w:t>00</w:t>
      </w:r>
      <w:r>
        <w:t xml:space="preserve">s </w:t>
      </w:r>
      <w:r>
        <w:rPr>
          <w:spacing w:val="-1"/>
        </w:rPr>
        <w:t>i</w:t>
      </w:r>
      <w:r>
        <w:t>t be</w:t>
      </w:r>
      <w:r>
        <w:rPr>
          <w:spacing w:val="-3"/>
        </w:rPr>
        <w:t>c</w:t>
      </w:r>
      <w:r>
        <w:t>a</w:t>
      </w:r>
      <w:r>
        <w:rPr>
          <w:spacing w:val="-1"/>
        </w:rPr>
        <w:t>m</w:t>
      </w:r>
      <w:r>
        <w:t>e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>s</w:t>
      </w:r>
      <w:r>
        <w:t>oc</w:t>
      </w:r>
      <w:r>
        <w:rPr>
          <w:spacing w:val="-1"/>
        </w:rPr>
        <w:t>i</w:t>
      </w:r>
      <w:r>
        <w:t>at</w:t>
      </w:r>
      <w:r>
        <w:rPr>
          <w:spacing w:val="-2"/>
        </w:rPr>
        <w:t>e</w:t>
      </w:r>
      <w:r>
        <w:t>d</w:t>
      </w:r>
      <w:r>
        <w:rPr>
          <w:spacing w:val="-1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i</w:t>
      </w:r>
      <w:r>
        <w:t>th</w:t>
      </w:r>
      <w:r>
        <w:rPr>
          <w:spacing w:val="1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oups such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l</w:t>
      </w:r>
      <w:r>
        <w:t>abor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-1"/>
        </w:rPr>
        <w:t>i</w:t>
      </w:r>
      <w:r>
        <w:rPr>
          <w:spacing w:val="-3"/>
        </w:rPr>
        <w:t>z</w:t>
      </w:r>
      <w:r>
        <w:t>at</w:t>
      </w:r>
      <w:r>
        <w:rPr>
          <w:spacing w:val="-1"/>
        </w:rPr>
        <w:t>i</w:t>
      </w:r>
      <w:r>
        <w:t xml:space="preserve">ons </w:t>
      </w:r>
      <w:r>
        <w:rPr>
          <w:spacing w:val="-2"/>
        </w:rPr>
        <w:t>a</w:t>
      </w:r>
      <w:r>
        <w:t>nd</w:t>
      </w:r>
      <w:r>
        <w:rPr>
          <w:u w:val="single"/>
        </w:rPr>
        <w:tab/>
      </w:r>
      <w:r>
        <w:t>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32"/>
        </w:numPr>
        <w:tabs>
          <w:tab w:val="left" w:pos="1455"/>
        </w:tabs>
        <w:kinsoku w:val="0"/>
        <w:overflowPunct w:val="0"/>
      </w:pPr>
      <w:r>
        <w:rPr>
          <w:spacing w:val="-1"/>
        </w:rPr>
        <w:t>Cr</w:t>
      </w:r>
      <w:r>
        <w:t>a</w:t>
      </w:r>
      <w:r>
        <w:rPr>
          <w:spacing w:val="-3"/>
        </w:rPr>
        <w:t>z</w:t>
      </w:r>
      <w:r>
        <w:rPr>
          <w:spacing w:val="-1"/>
        </w:rPr>
        <w:t>i</w:t>
      </w:r>
      <w:r>
        <w:t>es</w:t>
      </w:r>
    </w:p>
    <w:p w:rsidR="00815808" w:rsidRDefault="00815808" w:rsidP="00815808">
      <w:pPr>
        <w:pStyle w:val="BodyText"/>
        <w:numPr>
          <w:ilvl w:val="0"/>
          <w:numId w:val="32"/>
        </w:numPr>
        <w:tabs>
          <w:tab w:val="left" w:pos="1455"/>
        </w:tabs>
        <w:kinsoku w:val="0"/>
        <w:overflowPunct w:val="0"/>
      </w:pPr>
      <w:r>
        <w:t>B</w:t>
      </w:r>
      <w:r>
        <w:rPr>
          <w:spacing w:val="-1"/>
        </w:rPr>
        <w:t>l</w:t>
      </w:r>
      <w:r>
        <w:t xml:space="preserve">ack </w:t>
      </w:r>
      <w:r>
        <w:rPr>
          <w:spacing w:val="-1"/>
        </w:rPr>
        <w:t>Mili</w:t>
      </w:r>
      <w:r>
        <w:t>tants</w:t>
      </w:r>
    </w:p>
    <w:p w:rsidR="00815808" w:rsidRDefault="00815808" w:rsidP="00815808">
      <w:pPr>
        <w:pStyle w:val="BodyText"/>
        <w:numPr>
          <w:ilvl w:val="0"/>
          <w:numId w:val="32"/>
        </w:numPr>
        <w:tabs>
          <w:tab w:val="left" w:pos="1455"/>
        </w:tabs>
        <w:kinsoku w:val="0"/>
        <w:overflowPunct w:val="0"/>
      </w:pPr>
      <w:r>
        <w:t>Pat</w:t>
      </w:r>
      <w:r>
        <w:rPr>
          <w:spacing w:val="-1"/>
        </w:rPr>
        <w:t>ri</w:t>
      </w:r>
      <w:r>
        <w:t xml:space="preserve">ot </w:t>
      </w:r>
      <w:r>
        <w:rPr>
          <w:spacing w:val="-1"/>
        </w:rPr>
        <w:t>M</w:t>
      </w:r>
      <w:r>
        <w:t>o</w:t>
      </w:r>
      <w:r>
        <w:rPr>
          <w:spacing w:val="-3"/>
        </w:rPr>
        <w:t>v</w:t>
      </w:r>
      <w:r>
        <w:t>e</w:t>
      </w:r>
      <w:r>
        <w:rPr>
          <w:spacing w:val="-1"/>
        </w:rPr>
        <w:t>m</w:t>
      </w:r>
      <w:r>
        <w:t>ent</w:t>
      </w:r>
    </w:p>
    <w:p w:rsidR="00815808" w:rsidRDefault="00815808" w:rsidP="00815808">
      <w:pPr>
        <w:pStyle w:val="BodyText"/>
        <w:numPr>
          <w:ilvl w:val="0"/>
          <w:numId w:val="32"/>
        </w:numPr>
        <w:tabs>
          <w:tab w:val="left" w:pos="1455"/>
        </w:tabs>
        <w:kinsoku w:val="0"/>
        <w:overflowPunct w:val="0"/>
      </w:pPr>
      <w:r>
        <w:t>Ana</w:t>
      </w:r>
      <w:r>
        <w:rPr>
          <w:spacing w:val="-1"/>
        </w:rPr>
        <w:t>r</w:t>
      </w:r>
      <w:r>
        <w:t>ch</w:t>
      </w:r>
      <w:r>
        <w:rPr>
          <w:spacing w:val="-1"/>
        </w:rPr>
        <w:t>i</w:t>
      </w:r>
      <w:r>
        <w:t>sts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6054"/>
        </w:tabs>
        <w:kinsoku w:val="0"/>
        <w:overflowPunct w:val="0"/>
        <w:ind w:left="100" w:right="118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53"/>
        </w:rPr>
        <w:t xml:space="preserve"> </w:t>
      </w:r>
      <w:r>
        <w:t>I</w:t>
      </w:r>
      <w:r>
        <w:rPr>
          <w:spacing w:val="-1"/>
        </w:rPr>
        <w:t>r</w:t>
      </w:r>
      <w:r>
        <w:rPr>
          <w:spacing w:val="-2"/>
        </w:rPr>
        <w:t>g</w:t>
      </w:r>
      <w:r>
        <w:t>un</w:t>
      </w:r>
      <w:r>
        <w:rPr>
          <w:spacing w:val="54"/>
        </w:rPr>
        <w:t xml:space="preserve"> </w:t>
      </w:r>
      <w:r>
        <w:rPr>
          <w:spacing w:val="-1"/>
        </w:rPr>
        <w:t>Z</w:t>
      </w:r>
      <w:r>
        <w:rPr>
          <w:spacing w:val="-3"/>
        </w:rPr>
        <w:t>v</w:t>
      </w:r>
      <w:r>
        <w:t>ai</w:t>
      </w:r>
      <w:r>
        <w:rPr>
          <w:spacing w:val="53"/>
        </w:rPr>
        <w:t xml:space="preserve"> </w:t>
      </w:r>
      <w:r>
        <w:t>Leu</w:t>
      </w:r>
      <w:r>
        <w:rPr>
          <w:spacing w:val="1"/>
        </w:rPr>
        <w:t>m</w:t>
      </w:r>
      <w:r>
        <w:t>i</w:t>
      </w:r>
      <w:r>
        <w:rPr>
          <w:spacing w:val="52"/>
        </w:rPr>
        <w:t xml:space="preserve"> </w:t>
      </w:r>
      <w:r>
        <w:t>conduc</w:t>
      </w:r>
      <w:r>
        <w:rPr>
          <w:spacing w:val="-2"/>
        </w:rPr>
        <w:t>t</w:t>
      </w:r>
      <w:r>
        <w:t>ed</w:t>
      </w:r>
      <w:r>
        <w:rPr>
          <w:spacing w:val="54"/>
        </w:rPr>
        <w:t xml:space="preserve"> </w:t>
      </w:r>
      <w:r>
        <w:t>u</w:t>
      </w:r>
      <w:r>
        <w:rPr>
          <w:spacing w:val="-1"/>
        </w:rPr>
        <w:t>r</w:t>
      </w:r>
      <w:r>
        <w:rPr>
          <w:spacing w:val="-2"/>
        </w:rPr>
        <w:t>b</w:t>
      </w:r>
      <w:r>
        <w:t>an</w:t>
      </w:r>
      <w:r>
        <w:rPr>
          <w:spacing w:val="54"/>
        </w:rPr>
        <w:t xml:space="preserve"> </w:t>
      </w:r>
      <w:r>
        <w:t>te</w:t>
      </w:r>
      <w:r>
        <w:rPr>
          <w:spacing w:val="-1"/>
        </w:rPr>
        <w:t>r</w:t>
      </w:r>
      <w:r>
        <w:rPr>
          <w:spacing w:val="-4"/>
        </w:rPr>
        <w:t>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55"/>
        </w:rPr>
        <w:t xml:space="preserve"> </w:t>
      </w:r>
      <w:r>
        <w:t>as</w:t>
      </w:r>
      <w:r>
        <w:rPr>
          <w:spacing w:val="52"/>
        </w:rPr>
        <w:t xml:space="preserve"> </w:t>
      </w:r>
      <w:r>
        <w:t>an</w:t>
      </w:r>
      <w:r>
        <w:rPr>
          <w:spacing w:val="54"/>
        </w:rPr>
        <w:t xml:space="preserve"> </w:t>
      </w:r>
      <w:r>
        <w:t>u</w:t>
      </w:r>
      <w:r>
        <w:rPr>
          <w:spacing w:val="-2"/>
        </w:rPr>
        <w:t>n</w:t>
      </w:r>
      <w:r>
        <w:t>de</w:t>
      </w:r>
      <w:r>
        <w:rPr>
          <w:spacing w:val="-1"/>
        </w:rPr>
        <w:t>r</w:t>
      </w:r>
      <w:r>
        <w:rPr>
          <w:spacing w:val="-2"/>
        </w:rPr>
        <w:t>g</w:t>
      </w:r>
      <w:r>
        <w:rPr>
          <w:spacing w:val="-1"/>
        </w:rPr>
        <w:t>r</w:t>
      </w:r>
      <w:r>
        <w:t>ound</w:t>
      </w:r>
      <w:r>
        <w:rPr>
          <w:spacing w:val="54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 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-1"/>
        </w:rPr>
        <w:t>i</w:t>
      </w:r>
      <w:r>
        <w:rPr>
          <w:spacing w:val="-3"/>
        </w:rPr>
        <w:t>z</w:t>
      </w:r>
      <w:r>
        <w:t>at</w:t>
      </w:r>
      <w:r>
        <w:rPr>
          <w:spacing w:val="-1"/>
        </w:rPr>
        <w:t>i</w:t>
      </w:r>
      <w:r>
        <w:t>on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g</w:t>
      </w:r>
      <w:r>
        <w:t>a</w:t>
      </w:r>
      <w:r>
        <w:rPr>
          <w:spacing w:val="-1"/>
        </w:rPr>
        <w:t>i</w:t>
      </w:r>
      <w:r>
        <w:t xml:space="preserve">nst </w:t>
      </w:r>
      <w:r>
        <w:rPr>
          <w:spacing w:val="-2"/>
        </w:rPr>
        <w:t>th</w:t>
      </w:r>
      <w:r>
        <w:t>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31"/>
        </w:numPr>
        <w:tabs>
          <w:tab w:val="left" w:pos="1455"/>
        </w:tabs>
        <w:kinsoku w:val="0"/>
        <w:overflowPunct w:val="0"/>
        <w:spacing w:before="69"/>
      </w:pPr>
      <w:r>
        <w:t>Is</w:t>
      </w:r>
      <w:r>
        <w:rPr>
          <w:spacing w:val="-1"/>
        </w:rPr>
        <w:t>r</w:t>
      </w:r>
      <w:r>
        <w:t>ael</w:t>
      </w:r>
    </w:p>
    <w:p w:rsidR="00815808" w:rsidRDefault="00815808" w:rsidP="00815808">
      <w:pPr>
        <w:pStyle w:val="BodyText"/>
        <w:numPr>
          <w:ilvl w:val="0"/>
          <w:numId w:val="31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836930" cy="709295"/>
                <wp:effectExtent l="0" t="0" r="0" b="0"/>
                <wp:wrapNone/>
                <wp:docPr id="26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6930" cy="709295"/>
                          <a:chOff x="2512" y="-278"/>
                          <a:chExt cx="1318" cy="1117"/>
                        </a:xfrm>
                      </wpg:grpSpPr>
                      <wps:wsp>
                        <wps:cNvPr id="270" name="Rectangle 26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27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28"/>
                        <wps:cNvSpPr>
                          <a:spLocks/>
                        </wps:cNvSpPr>
                        <wps:spPr bwMode="auto">
                          <a:xfrm>
                            <a:off x="2880" y="4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29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30"/>
                        <wps:cNvSpPr>
                          <a:spLocks/>
                        </wps:cNvSpPr>
                        <wps:spPr bwMode="auto">
                          <a:xfrm>
                            <a:off x="3155" y="280"/>
                            <a:ext cx="667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31"/>
                        <wps:cNvSpPr>
                          <a:spLocks/>
                        </wps:cNvSpPr>
                        <wps:spPr bwMode="auto">
                          <a:xfrm>
                            <a:off x="2519" y="280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32"/>
                        <wps:cNvSpPr>
                          <a:spLocks/>
                        </wps:cNvSpPr>
                        <wps:spPr bwMode="auto">
                          <a:xfrm>
                            <a:off x="2880" y="280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33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34"/>
                        <wps:cNvSpPr>
                          <a:spLocks/>
                        </wps:cNvSpPr>
                        <wps:spPr bwMode="auto">
                          <a:xfrm>
                            <a:off x="2880" y="556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35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B723E" id="Group 269" o:spid="_x0000_s1026" style="position:absolute;margin-left:125.6pt;margin-top:-13.9pt;width:65.9pt;height:55.85pt;z-index:-251655168;mso-position-horizontal-relative:page" coordorigin="2512,-278" coordsize="1318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" o:allowincell="f">
                <v:rect id="Rectangle 26" o:spid="_x0000_s1027" style="position:absolute;left:2880;top:-27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" fillcolor="#c1c1c1" stroked="f">
                  <v:path arrowok="t"/>
                </v:rect>
                <v:rect id="Rectangle 27" o:spid="_x0000_s1028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" filled="f" strokeweight=".72pt">
                  <v:path arrowok="t"/>
                </v:rect>
                <v:rect id="Rectangle 28" o:spid="_x0000_s1029" style="position:absolute;left:2880;top:4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" fillcolor="#c1c1c1" stroked="f">
                  <v:path arrowok="t"/>
                </v:rect>
                <v:rect id="Rectangle 29" o:spid="_x0000_s1030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" filled="f" strokeweight=".72pt">
                  <v:path arrowok="t"/>
                </v:rect>
                <v:rect id="Rectangle 30" o:spid="_x0000_s1031" style="position:absolute;left:3155;top:280;width:667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" fillcolor="yellow" stroked="f">
                  <v:path arrowok="t"/>
                </v:rect>
                <v:rect id="Rectangle 31" o:spid="_x0000_s1032" style="position:absolute;left:2519;top:280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" fillcolor="yellow" stroked="f">
                  <v:path arrowok="t"/>
                </v:rect>
                <v:rect id="Rectangle 32" o:spid="_x0000_s1033" style="position:absolute;left:2880;top:280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" fillcolor="yellow" stroked="f">
                  <v:path arrowok="t"/>
                </v:rect>
                <v:rect id="Rectangle 33" o:spid="_x0000_s1034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" filled="f" strokeweight=".72pt">
                  <v:path arrowok="t"/>
                </v:rect>
                <v:rect id="Rectangle 34" o:spid="_x0000_s1035" style="position:absolute;left:2880;top:556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" fillcolor="#c1c1c1" stroked="f">
                  <v:path arrowok="t"/>
                </v:rect>
                <v:rect id="Rectangle 35" o:spid="_x0000_s1036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Fr</w:t>
      </w:r>
      <w:r>
        <w:t>ench</w:t>
      </w:r>
    </w:p>
    <w:p w:rsidR="00815808" w:rsidRDefault="00815808" w:rsidP="00815808">
      <w:pPr>
        <w:pStyle w:val="BodyText"/>
        <w:numPr>
          <w:ilvl w:val="0"/>
          <w:numId w:val="31"/>
        </w:numPr>
        <w:tabs>
          <w:tab w:val="left" w:pos="1455"/>
        </w:tabs>
        <w:kinsoku w:val="0"/>
        <w:overflowPunct w:val="0"/>
      </w:pPr>
      <w:r>
        <w:t>B</w:t>
      </w:r>
      <w:r>
        <w:rPr>
          <w:spacing w:val="-1"/>
        </w:rPr>
        <w:t>ri</w:t>
      </w:r>
      <w:r>
        <w:t>t</w:t>
      </w:r>
      <w:r>
        <w:rPr>
          <w:spacing w:val="-1"/>
        </w:rPr>
        <w:t>i</w:t>
      </w:r>
      <w:r>
        <w:t>sh</w:t>
      </w:r>
    </w:p>
    <w:p w:rsidR="00815808" w:rsidRDefault="00815808" w:rsidP="00815808">
      <w:pPr>
        <w:pStyle w:val="BodyText"/>
        <w:numPr>
          <w:ilvl w:val="0"/>
          <w:numId w:val="31"/>
        </w:numPr>
        <w:tabs>
          <w:tab w:val="left" w:pos="1455"/>
        </w:tabs>
        <w:kinsoku w:val="0"/>
        <w:overflowPunct w:val="0"/>
      </w:pPr>
      <w:r>
        <w:t>A</w:t>
      </w:r>
      <w:r>
        <w:rPr>
          <w:spacing w:val="-1"/>
        </w:rPr>
        <w:t>l</w:t>
      </w:r>
      <w:r>
        <w:rPr>
          <w:spacing w:val="-2"/>
        </w:rPr>
        <w:t>g</w:t>
      </w:r>
      <w:r>
        <w:t>e</w:t>
      </w:r>
      <w:r>
        <w:rPr>
          <w:spacing w:val="-1"/>
        </w:rPr>
        <w:t>ria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6347"/>
        </w:tabs>
        <w:kinsoku w:val="0"/>
        <w:overflowPunct w:val="0"/>
        <w:ind w:left="100" w:right="2445" w:firstLine="0"/>
        <w:jc w:val="both"/>
      </w:pPr>
      <w:r>
        <w:rPr>
          <w:spacing w:val="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 a</w:t>
      </w:r>
      <w:r>
        <w:rPr>
          <w:spacing w:val="-3"/>
        </w:rPr>
        <w:t>c</w:t>
      </w:r>
      <w:r>
        <w:t>t</w:t>
      </w:r>
      <w:r>
        <w:rPr>
          <w:spacing w:val="-1"/>
        </w:rPr>
        <w:t>i</w:t>
      </w:r>
      <w:r>
        <w:rPr>
          <w:spacing w:val="-3"/>
        </w:rPr>
        <w:t>v</w:t>
      </w:r>
      <w:r>
        <w:rPr>
          <w:spacing w:val="-1"/>
        </w:rPr>
        <w:t>i</w:t>
      </w:r>
      <w:r>
        <w:rPr>
          <w:spacing w:val="2"/>
        </w:rPr>
        <w:t>t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s des</w:t>
      </w:r>
      <w:r>
        <w:rPr>
          <w:spacing w:val="-1"/>
        </w:rPr>
        <w:t>i</w:t>
      </w:r>
      <w:r>
        <w:rPr>
          <w:spacing w:val="-2"/>
        </w:rPr>
        <w:t>g</w:t>
      </w:r>
      <w:r>
        <w:t>ned</w:t>
      </w:r>
      <w:r>
        <w:rPr>
          <w:spacing w:val="1"/>
        </w:rPr>
        <w:t xml:space="preserve"> </w:t>
      </w:r>
      <w:r>
        <w:t>to</w:t>
      </w:r>
      <w:r>
        <w:rPr>
          <w:u w:val="single"/>
        </w:rPr>
        <w:tab/>
      </w:r>
      <w:r>
        <w:t>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30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-1270</wp:posOffset>
                </wp:positionV>
                <wp:extent cx="1626235" cy="709295"/>
                <wp:effectExtent l="0" t="0" r="0" b="0"/>
                <wp:wrapNone/>
                <wp:docPr id="258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6235" cy="709295"/>
                          <a:chOff x="2512" y="-2"/>
                          <a:chExt cx="2561" cy="1117"/>
                        </a:xfrm>
                      </wpg:grpSpPr>
                      <wps:wsp>
                        <wps:cNvPr id="259" name="Rectangle 37"/>
                        <wps:cNvSpPr>
                          <a:spLocks/>
                        </wps:cNvSpPr>
                        <wps:spPr bwMode="auto">
                          <a:xfrm>
                            <a:off x="2880" y="4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38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39"/>
                        <wps:cNvSpPr>
                          <a:spLocks/>
                        </wps:cNvSpPr>
                        <wps:spPr bwMode="auto">
                          <a:xfrm>
                            <a:off x="2880" y="280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40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41"/>
                        <wps:cNvSpPr>
                          <a:spLocks/>
                        </wps:cNvSpPr>
                        <wps:spPr bwMode="auto">
                          <a:xfrm>
                            <a:off x="2880" y="556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42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43"/>
                        <wps:cNvSpPr>
                          <a:spLocks/>
                        </wps:cNvSpPr>
                        <wps:spPr bwMode="auto">
                          <a:xfrm>
                            <a:off x="3155" y="832"/>
                            <a:ext cx="191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44"/>
                        <wps:cNvSpPr>
                          <a:spLocks/>
                        </wps:cNvSpPr>
                        <wps:spPr bwMode="auto">
                          <a:xfrm>
                            <a:off x="2519" y="832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45"/>
                        <wps:cNvSpPr>
                          <a:spLocks/>
                        </wps:cNvSpPr>
                        <wps:spPr bwMode="auto">
                          <a:xfrm>
                            <a:off x="2880" y="832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46"/>
                        <wps:cNvSpPr>
                          <a:spLocks/>
                        </wps:cNvSpPr>
                        <wps:spPr bwMode="auto">
                          <a:xfrm>
                            <a:off x="2901" y="85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E352B1" id="Group 258" o:spid="_x0000_s1026" style="position:absolute;margin-left:125.6pt;margin-top:-.1pt;width:128.05pt;height:55.85pt;z-index:-251654144;mso-position-horizontal-relative:page" coordorigin="2512,-2" coordsize="2561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" o:allowincell="f">
                <v:rect id="Rectangle 37" o:spid="_x0000_s1027" style="position:absolute;left:2880;top: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" fillcolor="#c1c1c1" stroked="f">
                  <v:path arrowok="t"/>
                </v:rect>
                <v:rect id="Rectangle 38" o:spid="_x0000_s1028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" filled="f" strokeweight=".72pt">
                  <v:path arrowok="t"/>
                </v:rect>
                <v:rect id="Rectangle 39" o:spid="_x0000_s1029" style="position:absolute;left:2880;top:280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" fillcolor="#c1c1c1" stroked="f">
                  <v:path arrowok="t"/>
                </v:rect>
                <v:rect id="Rectangle 40" o:spid="_x0000_s1030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" filled="f" strokeweight=".72pt">
                  <v:path arrowok="t"/>
                </v:rect>
                <v:rect id="Rectangle 41" o:spid="_x0000_s1031" style="position:absolute;left:2880;top:556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" fillcolor="#c1c1c1" stroked="f">
                  <v:path arrowok="t"/>
                </v:rect>
                <v:rect id="Rectangle 42" o:spid="_x0000_s1032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" filled="f" strokeweight=".72pt">
                  <v:path arrowok="t"/>
                </v:rect>
                <v:rect id="Rectangle 43" o:spid="_x0000_s1033" style="position:absolute;left:3155;top:832;width:191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" fillcolor="yellow" stroked="f">
                  <v:path arrowok="t"/>
                </v:rect>
                <v:rect id="Rectangle 44" o:spid="_x0000_s1034" style="position:absolute;left:2519;top:832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" fillcolor="yellow" stroked="f">
                  <v:path arrowok="t"/>
                </v:rect>
                <v:rect id="Rectangle 45" o:spid="_x0000_s1035" style="position:absolute;left:2880;top:832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" fillcolor="yellow" stroked="f">
                  <v:path arrowok="t"/>
                </v:rect>
                <v:rect id="Rectangle 46" o:spid="_x0000_s1036" style="position:absolute;left:2901;top:85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I</w:t>
      </w:r>
      <w:r>
        <w:rPr>
          <w:spacing w:val="-2"/>
        </w:rPr>
        <w:t>n</w:t>
      </w:r>
      <w:r>
        <w:rPr>
          <w:spacing w:val="2"/>
        </w:rPr>
        <w:t>f</w:t>
      </w:r>
      <w:r>
        <w:rPr>
          <w:spacing w:val="-1"/>
        </w:rPr>
        <w:t>li</w:t>
      </w:r>
      <w:r>
        <w:t xml:space="preserve">ct </w:t>
      </w:r>
      <w:r>
        <w:rPr>
          <w:spacing w:val="-2"/>
        </w:rPr>
        <w:t>p</w:t>
      </w:r>
      <w:r>
        <w:t>a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3"/>
        </w:rPr>
        <w:t>s</w:t>
      </w:r>
      <w:r>
        <w:rPr>
          <w:spacing w:val="-2"/>
        </w:rPr>
        <w:t>u</w:t>
      </w:r>
      <w:r>
        <w:t>f</w:t>
      </w:r>
      <w:r>
        <w:rPr>
          <w:spacing w:val="2"/>
        </w:rPr>
        <w:t>f</w:t>
      </w:r>
      <w:r>
        <w:t>e</w:t>
      </w:r>
      <w:r>
        <w:rPr>
          <w:spacing w:val="-1"/>
        </w:rPr>
        <w:t>ri</w:t>
      </w:r>
      <w:r>
        <w:rPr>
          <w:spacing w:val="-2"/>
        </w:rPr>
        <w:t>ng</w:t>
      </w:r>
    </w:p>
    <w:p w:rsidR="00815808" w:rsidRDefault="00815808" w:rsidP="00815808">
      <w:pPr>
        <w:pStyle w:val="BodyText"/>
        <w:numPr>
          <w:ilvl w:val="0"/>
          <w:numId w:val="30"/>
        </w:numPr>
        <w:tabs>
          <w:tab w:val="left" w:pos="1455"/>
        </w:tabs>
        <w:kinsoku w:val="0"/>
        <w:overflowPunct w:val="0"/>
      </w:pPr>
      <w:r>
        <w:rPr>
          <w:spacing w:val="-1"/>
        </w:rPr>
        <w:t>C</w:t>
      </w:r>
      <w:r>
        <w:t>ause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m</w:t>
      </w:r>
      <w:r>
        <w:t>ot</w:t>
      </w:r>
      <w:r>
        <w:rPr>
          <w:spacing w:val="-1"/>
        </w:rPr>
        <w:t>i</w:t>
      </w:r>
      <w:r>
        <w:t>o</w:t>
      </w:r>
      <w:r>
        <w:rPr>
          <w:spacing w:val="-2"/>
        </w:rPr>
        <w:t>n</w:t>
      </w:r>
      <w:r>
        <w:t>al sca</w:t>
      </w:r>
      <w:r>
        <w:rPr>
          <w:spacing w:val="-1"/>
        </w:rPr>
        <w:t>r</w:t>
      </w:r>
      <w:r>
        <w:t>s</w:t>
      </w:r>
    </w:p>
    <w:p w:rsidR="00815808" w:rsidRDefault="00815808" w:rsidP="00815808">
      <w:pPr>
        <w:pStyle w:val="BodyText"/>
        <w:numPr>
          <w:ilvl w:val="0"/>
          <w:numId w:val="30"/>
        </w:numPr>
        <w:tabs>
          <w:tab w:val="left" w:pos="1455"/>
        </w:tabs>
        <w:kinsoku w:val="0"/>
        <w:overflowPunct w:val="0"/>
      </w:pPr>
      <w:r>
        <w:t>E</w:t>
      </w:r>
      <w:r>
        <w:rPr>
          <w:spacing w:val="-1"/>
        </w:rPr>
        <w:t>li</w:t>
      </w:r>
      <w:r>
        <w:rPr>
          <w:spacing w:val="1"/>
        </w:rPr>
        <w:t>m</w:t>
      </w:r>
      <w:r>
        <w:rPr>
          <w:spacing w:val="-1"/>
        </w:rPr>
        <w:t>i</w:t>
      </w:r>
      <w:r>
        <w:t>na</w:t>
      </w:r>
      <w:r>
        <w:rPr>
          <w:spacing w:val="-2"/>
        </w:rPr>
        <w:t>t</w:t>
      </w:r>
      <w:r>
        <w:t>e</w:t>
      </w:r>
      <w:r>
        <w:rPr>
          <w:spacing w:val="1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este</w:t>
      </w:r>
      <w:r>
        <w:rPr>
          <w:spacing w:val="-1"/>
        </w:rPr>
        <w:t>r</w:t>
      </w:r>
      <w:r>
        <w:t>n</w:t>
      </w:r>
      <w:r>
        <w:rPr>
          <w:spacing w:val="-1"/>
        </w:rPr>
        <w:t xml:space="preserve"> </w:t>
      </w:r>
      <w:r>
        <w:rPr>
          <w:spacing w:val="-3"/>
        </w:rPr>
        <w:t>w</w:t>
      </w:r>
      <w:r>
        <w:t>o</w:t>
      </w:r>
      <w:r>
        <w:rPr>
          <w:spacing w:val="-1"/>
        </w:rPr>
        <w:t>rl</w:t>
      </w:r>
      <w:r>
        <w:t>d</w:t>
      </w:r>
    </w:p>
    <w:p w:rsidR="00815808" w:rsidRDefault="00815808" w:rsidP="00815808">
      <w:pPr>
        <w:pStyle w:val="BodyText"/>
        <w:numPr>
          <w:ilvl w:val="0"/>
          <w:numId w:val="30"/>
        </w:numPr>
        <w:tabs>
          <w:tab w:val="left" w:pos="1455"/>
        </w:tabs>
        <w:kinsoku w:val="0"/>
        <w:overflowPunct w:val="0"/>
      </w:pPr>
      <w:r>
        <w:rPr>
          <w:spacing w:val="-1"/>
        </w:rPr>
        <w:t>M</w:t>
      </w:r>
      <w:r>
        <w:t>ake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t</w:t>
      </w:r>
      <w:r>
        <w:t>at</w:t>
      </w:r>
      <w:r>
        <w:rPr>
          <w:spacing w:val="-2"/>
        </w:rPr>
        <w:t>e</w:t>
      </w:r>
      <w:r>
        <w:rPr>
          <w:spacing w:val="-1"/>
        </w:rPr>
        <w:t>m</w:t>
      </w:r>
      <w:r>
        <w:t>ent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3531"/>
        </w:tabs>
        <w:kinsoku w:val="0"/>
        <w:overflowPunct w:val="0"/>
        <w:ind w:left="100" w:right="118" w:firstLine="0"/>
        <w:jc w:val="both"/>
      </w:pPr>
      <w:r>
        <w:t>Acco</w:t>
      </w:r>
      <w:r>
        <w:rPr>
          <w:spacing w:val="-1"/>
        </w:rPr>
        <w:t>r</w:t>
      </w:r>
      <w:r>
        <w:t>d</w:t>
      </w:r>
      <w:r>
        <w:rPr>
          <w:spacing w:val="-1"/>
        </w:rPr>
        <w:t>i</w:t>
      </w:r>
      <w:r>
        <w:t>ng</w:t>
      </w:r>
      <w:r>
        <w:rPr>
          <w:spacing w:val="23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A</w:t>
      </w:r>
      <w:r>
        <w:rPr>
          <w:spacing w:val="-1"/>
        </w:rPr>
        <w:t>l</w:t>
      </w:r>
      <w:r>
        <w:t>ex</w:t>
      </w:r>
      <w:r>
        <w:rPr>
          <w:spacing w:val="22"/>
        </w:rPr>
        <w:t xml:space="preserve"> </w:t>
      </w:r>
      <w:r>
        <w:t>Sch</w:t>
      </w:r>
      <w:r>
        <w:rPr>
          <w:spacing w:val="1"/>
        </w:rPr>
        <w:t>m</w:t>
      </w:r>
      <w:r>
        <w:rPr>
          <w:spacing w:val="-1"/>
        </w:rPr>
        <w:t>i</w:t>
      </w:r>
      <w:r>
        <w:t>d</w:t>
      </w:r>
      <w:r>
        <w:rPr>
          <w:spacing w:val="-1"/>
        </w:rPr>
        <w:t>’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3"/>
        </w:rPr>
        <w:t>v</w:t>
      </w:r>
      <w:r>
        <w:rPr>
          <w:spacing w:val="-1"/>
        </w:rPr>
        <w:t>i</w:t>
      </w:r>
      <w:r>
        <w:rPr>
          <w:spacing w:val="3"/>
        </w:rPr>
        <w:t>e</w:t>
      </w:r>
      <w:r>
        <w:t>w</w:t>
      </w:r>
      <w:r>
        <w:rPr>
          <w:spacing w:val="21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ana</w:t>
      </w:r>
      <w:r>
        <w:rPr>
          <w:spacing w:val="-3"/>
        </w:rPr>
        <w:t>ly</w:t>
      </w:r>
      <w:r>
        <w:t>s</w:t>
      </w:r>
      <w:r>
        <w:rPr>
          <w:spacing w:val="-1"/>
        </w:rPr>
        <w:t>i</w:t>
      </w:r>
      <w:r>
        <w:t>s</w:t>
      </w:r>
      <w:r>
        <w:rPr>
          <w:spacing w:val="24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109</w:t>
      </w:r>
      <w:r>
        <w:rPr>
          <w:spacing w:val="25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23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2"/>
        </w:rPr>
        <w:t>f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rPr>
          <w:spacing w:val="-2"/>
        </w:rPr>
        <w:t>o</w:t>
      </w:r>
      <w:r>
        <w:t>ns,</w:t>
      </w:r>
      <w:r>
        <w:rPr>
          <w:spacing w:val="24"/>
        </w:rPr>
        <w:t xml:space="preserve"> </w:t>
      </w:r>
      <w:r>
        <w:rPr>
          <w:spacing w:val="-2"/>
        </w:rPr>
        <w:t>h</w:t>
      </w:r>
      <w:r>
        <w:t xml:space="preserve">e </w:t>
      </w:r>
      <w:r>
        <w:rPr>
          <w:spacing w:val="-1"/>
        </w:rPr>
        <w:t>r</w:t>
      </w:r>
      <w:r>
        <w:t>epo</w:t>
      </w:r>
      <w:r>
        <w:rPr>
          <w:spacing w:val="-1"/>
        </w:rPr>
        <w:t>r</w:t>
      </w:r>
      <w:r>
        <w:t>t</w:t>
      </w:r>
      <w:r>
        <w:rPr>
          <w:spacing w:val="-2"/>
        </w:rPr>
        <w:t>e</w:t>
      </w:r>
      <w:r>
        <w:t>d</w:t>
      </w:r>
      <w:r>
        <w:rPr>
          <w:spacing w:val="39"/>
        </w:rPr>
        <w:t xml:space="preserve"> </w:t>
      </w:r>
      <w:r>
        <w:t>that</w:t>
      </w:r>
      <w:r>
        <w:rPr>
          <w:spacing w:val="39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40"/>
        </w:rPr>
        <w:t xml:space="preserve"> </w:t>
      </w:r>
      <w:r>
        <w:t>se</w:t>
      </w:r>
      <w:r>
        <w:rPr>
          <w:spacing w:val="-3"/>
        </w:rPr>
        <w:t>c</w:t>
      </w:r>
      <w:r>
        <w:rPr>
          <w:spacing w:val="-2"/>
        </w:rPr>
        <w:t>o</w:t>
      </w:r>
      <w:r>
        <w:t>nd</w:t>
      </w:r>
      <w:r>
        <w:rPr>
          <w:spacing w:val="39"/>
        </w:rPr>
        <w:t xml:space="preserve"> </w:t>
      </w:r>
      <w:r>
        <w:rPr>
          <w:spacing w:val="-1"/>
        </w:rPr>
        <w:t>m</w:t>
      </w:r>
      <w:r>
        <w:t>ost</w:t>
      </w:r>
      <w:r>
        <w:rPr>
          <w:spacing w:val="39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1"/>
        </w:rPr>
        <w:t>m</w:t>
      </w:r>
      <w:r>
        <w:rPr>
          <w:spacing w:val="-1"/>
        </w:rPr>
        <w:t>m</w:t>
      </w:r>
      <w:r>
        <w:t>on</w:t>
      </w:r>
      <w:r>
        <w:rPr>
          <w:spacing w:val="40"/>
        </w:rPr>
        <w:t xml:space="preserve"> </w:t>
      </w:r>
      <w:r>
        <w:t>e</w:t>
      </w:r>
      <w:r>
        <w:rPr>
          <w:spacing w:val="-1"/>
        </w:rPr>
        <w:t>l</w:t>
      </w:r>
      <w:r>
        <w:rPr>
          <w:spacing w:val="-2"/>
        </w:rPr>
        <w:t>e</w:t>
      </w:r>
      <w:r>
        <w:rPr>
          <w:spacing w:val="1"/>
        </w:rPr>
        <w:t>m</w:t>
      </w:r>
      <w:r>
        <w:t>e</w:t>
      </w:r>
      <w:r>
        <w:rPr>
          <w:spacing w:val="-2"/>
        </w:rPr>
        <w:t>n</w:t>
      </w:r>
      <w:r>
        <w:t>t</w:t>
      </w:r>
      <w:r>
        <w:rPr>
          <w:spacing w:val="39"/>
        </w:rPr>
        <w:t xml:space="preserve"> </w:t>
      </w:r>
      <w:r>
        <w:t>us</w:t>
      </w:r>
      <w:r>
        <w:rPr>
          <w:spacing w:val="-2"/>
        </w:rPr>
        <w:t>e</w:t>
      </w:r>
      <w:r>
        <w:t>d</w:t>
      </w:r>
      <w:r>
        <w:rPr>
          <w:spacing w:val="39"/>
        </w:rPr>
        <w:t xml:space="preserve"> </w:t>
      </w:r>
      <w:r>
        <w:rPr>
          <w:spacing w:val="-3"/>
        </w:rPr>
        <w:t>w</w:t>
      </w:r>
      <w:r>
        <w:t>hen</w:t>
      </w:r>
      <w:r>
        <w:rPr>
          <w:spacing w:val="40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2"/>
        </w:rPr>
        <w:t>f</w:t>
      </w:r>
      <w:r>
        <w:rPr>
          <w:spacing w:val="-3"/>
        </w:rPr>
        <w:t>i</w:t>
      </w:r>
      <w:r>
        <w:t>n</w:t>
      </w:r>
      <w:r>
        <w:rPr>
          <w:spacing w:val="-1"/>
        </w:rPr>
        <w:t>i</w:t>
      </w:r>
      <w:r>
        <w:t>ng</w:t>
      </w:r>
      <w:r>
        <w:rPr>
          <w:spacing w:val="37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 xml:space="preserve">sm </w:t>
      </w:r>
      <w:r>
        <w:rPr>
          <w:spacing w:val="-3"/>
        </w:rPr>
        <w:t>w</w:t>
      </w:r>
      <w:r>
        <w:t>as</w:t>
      </w:r>
      <w:r>
        <w:rPr>
          <w:u w:val="single"/>
        </w:rPr>
        <w:tab/>
      </w:r>
      <w:r>
        <w:t>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29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-1270</wp:posOffset>
                </wp:positionV>
                <wp:extent cx="939165" cy="709295"/>
                <wp:effectExtent l="0" t="0" r="0" b="0"/>
                <wp:wrapNone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9165" cy="709295"/>
                          <a:chOff x="2512" y="-2"/>
                          <a:chExt cx="1479" cy="1117"/>
                        </a:xfrm>
                      </wpg:grpSpPr>
                      <wps:wsp>
                        <wps:cNvPr id="248" name="Rectangle 48"/>
                        <wps:cNvSpPr>
                          <a:spLocks/>
                        </wps:cNvSpPr>
                        <wps:spPr bwMode="auto">
                          <a:xfrm>
                            <a:off x="2880" y="4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49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50"/>
                        <wps:cNvSpPr>
                          <a:spLocks/>
                        </wps:cNvSpPr>
                        <wps:spPr bwMode="auto">
                          <a:xfrm>
                            <a:off x="3155" y="280"/>
                            <a:ext cx="827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51"/>
                        <wps:cNvSpPr>
                          <a:spLocks/>
                        </wps:cNvSpPr>
                        <wps:spPr bwMode="auto">
                          <a:xfrm>
                            <a:off x="2519" y="280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52"/>
                        <wps:cNvSpPr>
                          <a:spLocks/>
                        </wps:cNvSpPr>
                        <wps:spPr bwMode="auto">
                          <a:xfrm>
                            <a:off x="2880" y="280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53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54"/>
                        <wps:cNvSpPr>
                          <a:spLocks/>
                        </wps:cNvSpPr>
                        <wps:spPr bwMode="auto">
                          <a:xfrm>
                            <a:off x="2880" y="556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Rectangle 55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56"/>
                        <wps:cNvSpPr>
                          <a:spLocks/>
                        </wps:cNvSpPr>
                        <wps:spPr bwMode="auto">
                          <a:xfrm>
                            <a:off x="2880" y="832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57"/>
                        <wps:cNvSpPr>
                          <a:spLocks/>
                        </wps:cNvSpPr>
                        <wps:spPr bwMode="auto">
                          <a:xfrm>
                            <a:off x="2901" y="85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5A768" id="Group 247" o:spid="_x0000_s1026" style="position:absolute;margin-left:125.6pt;margin-top:-.1pt;width:73.95pt;height:55.85pt;z-index:-251653120;mso-position-horizontal-relative:page" coordorigin="2512,-2" coordsize="1479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" o:allowincell="f">
                <v:rect id="Rectangle 48" o:spid="_x0000_s1027" style="position:absolute;left:2880;top: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" fillcolor="#c1c1c1" stroked="f">
                  <v:path arrowok="t"/>
                </v:rect>
                <v:rect id="Rectangle 49" o:spid="_x0000_s1028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" filled="f" strokeweight=".72pt">
                  <v:path arrowok="t"/>
                </v:rect>
                <v:rect id="Rectangle 50" o:spid="_x0000_s1029" style="position:absolute;left:3155;top:280;width:827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" fillcolor="yellow" stroked="f">
                  <v:path arrowok="t"/>
                </v:rect>
                <v:rect id="Rectangle 51" o:spid="_x0000_s1030" style="position:absolute;left:2519;top:280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" fillcolor="yellow" stroked="f">
                  <v:path arrowok="t"/>
                </v:rect>
                <v:rect id="Rectangle 52" o:spid="_x0000_s1031" style="position:absolute;left:2880;top:280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" fillcolor="yellow" stroked="f">
                  <v:path arrowok="t"/>
                </v:rect>
                <v:rect id="Rectangle 53" o:spid="_x0000_s1032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" filled="f" strokeweight=".72pt">
                  <v:path arrowok="t"/>
                </v:rect>
                <v:rect id="Rectangle 54" o:spid="_x0000_s1033" style="position:absolute;left:2880;top:556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" fillcolor="#c1c1c1" stroked="f">
                  <v:path arrowok="t"/>
                </v:rect>
                <v:rect id="Rectangle 55" o:spid="_x0000_s1034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" filled="f" strokeweight=".72pt">
                  <v:path arrowok="t"/>
                </v:rect>
                <v:rect id="Rectangle 56" o:spid="_x0000_s1035" style="position:absolute;left:2880;top:832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" fillcolor="#c1c1c1" stroked="f">
                  <v:path arrowok="t"/>
                </v:rect>
                <v:rect id="Rectangle 57" o:spid="_x0000_s1036" style="position:absolute;left:2901;top:85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V</w:t>
      </w:r>
      <w:r>
        <w:rPr>
          <w:spacing w:val="-1"/>
        </w:rPr>
        <w:t>i</w:t>
      </w:r>
      <w:r>
        <w:t>o</w:t>
      </w:r>
      <w:r>
        <w:rPr>
          <w:spacing w:val="-1"/>
        </w:rPr>
        <w:t>l</w:t>
      </w:r>
      <w:r>
        <w:t>ence</w:t>
      </w:r>
    </w:p>
    <w:p w:rsidR="00815808" w:rsidRDefault="00815808" w:rsidP="00815808">
      <w:pPr>
        <w:pStyle w:val="BodyText"/>
        <w:numPr>
          <w:ilvl w:val="0"/>
          <w:numId w:val="29"/>
        </w:numPr>
        <w:tabs>
          <w:tab w:val="left" w:pos="1455"/>
        </w:tabs>
        <w:kinsoku w:val="0"/>
        <w:overflowPunct w:val="0"/>
      </w:pPr>
      <w:r>
        <w:t>Po</w:t>
      </w:r>
      <w:r>
        <w:rPr>
          <w:spacing w:val="-1"/>
        </w:rPr>
        <w:t>li</w:t>
      </w:r>
      <w:r>
        <w:t>t</w:t>
      </w:r>
      <w:r>
        <w:rPr>
          <w:spacing w:val="-1"/>
        </w:rPr>
        <w:t>i</w:t>
      </w:r>
      <w:r>
        <w:t>cal</w:t>
      </w:r>
    </w:p>
    <w:p w:rsidR="00815808" w:rsidRDefault="00815808" w:rsidP="00815808">
      <w:pPr>
        <w:pStyle w:val="BodyText"/>
        <w:numPr>
          <w:ilvl w:val="0"/>
          <w:numId w:val="29"/>
        </w:numPr>
        <w:tabs>
          <w:tab w:val="left" w:pos="1455"/>
        </w:tabs>
        <w:kinsoku w:val="0"/>
        <w:overflowPunct w:val="0"/>
      </w:pPr>
      <w:r>
        <w:rPr>
          <w:spacing w:val="6"/>
        </w:rPr>
        <w:t>W</w:t>
      </w:r>
      <w:r>
        <w:rPr>
          <w:spacing w:val="-2"/>
        </w:rPr>
        <w:t>a</w:t>
      </w:r>
      <w:r>
        <w:rPr>
          <w:spacing w:val="-4"/>
        </w:rPr>
        <w:t>r</w:t>
      </w:r>
      <w:r>
        <w:t>fa</w:t>
      </w:r>
      <w:r>
        <w:rPr>
          <w:spacing w:val="-1"/>
        </w:rPr>
        <w:t>r</w:t>
      </w:r>
      <w:r>
        <w:t>e</w:t>
      </w:r>
    </w:p>
    <w:p w:rsidR="00815808" w:rsidRDefault="00815808" w:rsidP="00815808">
      <w:pPr>
        <w:pStyle w:val="BodyText"/>
        <w:numPr>
          <w:ilvl w:val="0"/>
          <w:numId w:val="29"/>
        </w:numPr>
        <w:tabs>
          <w:tab w:val="left" w:pos="1455"/>
        </w:tabs>
        <w:kinsoku w:val="0"/>
        <w:overflowPunct w:val="0"/>
      </w:pPr>
      <w:r>
        <w:rPr>
          <w:spacing w:val="-1"/>
        </w:rPr>
        <w:t>F</w:t>
      </w:r>
      <w:r>
        <w:t>ear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5694"/>
        </w:tabs>
        <w:kinsoku w:val="0"/>
        <w:overflowPunct w:val="0"/>
        <w:ind w:left="100" w:right="580" w:firstLine="0"/>
      </w:pPr>
      <w:r>
        <w:rPr>
          <w:spacing w:val="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 a</w:t>
      </w:r>
      <w:r>
        <w:rPr>
          <w:spacing w:val="-3"/>
        </w:rPr>
        <w:t>c</w:t>
      </w:r>
      <w:r>
        <w:t>ts c</w:t>
      </w:r>
      <w:r>
        <w:rPr>
          <w:spacing w:val="-2"/>
        </w:rPr>
        <w:t>o</w:t>
      </w:r>
      <w:r>
        <w:t>nduc</w:t>
      </w:r>
      <w:r>
        <w:rPr>
          <w:spacing w:val="-2"/>
        </w:rPr>
        <w:t>te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t>tt</w:t>
      </w:r>
      <w:r>
        <w:rPr>
          <w:spacing w:val="-2"/>
        </w:rPr>
        <w:t>e</w:t>
      </w:r>
      <w:r>
        <w:rPr>
          <w:spacing w:val="1"/>
        </w:rPr>
        <w:t>m</w:t>
      </w:r>
      <w:r>
        <w:t>pt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i</w:t>
      </w:r>
      <w:r>
        <w:rPr>
          <w:spacing w:val="-3"/>
        </w:rPr>
        <w:t>v</w:t>
      </w:r>
      <w:r>
        <w:t>e</w:t>
      </w:r>
      <w:r>
        <w:rPr>
          <w:spacing w:val="-1"/>
        </w:rPr>
        <w:t>r</w:t>
      </w:r>
      <w:r>
        <w:t>t at</w:t>
      </w:r>
      <w:r>
        <w:rPr>
          <w:spacing w:val="-2"/>
        </w:rPr>
        <w:t>t</w:t>
      </w:r>
      <w:r>
        <w:t>ent</w:t>
      </w:r>
      <w:r>
        <w:rPr>
          <w:spacing w:val="-1"/>
        </w:rPr>
        <w:t>i</w:t>
      </w:r>
      <w:r>
        <w:rPr>
          <w:spacing w:val="-2"/>
        </w:rPr>
        <w:t>o</w:t>
      </w:r>
      <w:r>
        <w:t>n</w:t>
      </w:r>
      <w:r>
        <w:rPr>
          <w:spacing w:val="-1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r</w:t>
      </w:r>
      <w:r>
        <w:rPr>
          <w:spacing w:val="-2"/>
        </w:rPr>
        <w:t>o</w:t>
      </w:r>
      <w:r>
        <w:t>m</w:t>
      </w:r>
      <w:r>
        <w:rPr>
          <w:spacing w:val="2"/>
        </w:rPr>
        <w:t xml:space="preserve"> </w:t>
      </w:r>
      <w:r>
        <w:rPr>
          <w:spacing w:val="-1"/>
        </w:rPr>
        <w:t>ill</w:t>
      </w:r>
      <w:r>
        <w:t>e</w:t>
      </w:r>
      <w:r>
        <w:rPr>
          <w:spacing w:val="-2"/>
        </w:rPr>
        <w:t>g</w:t>
      </w:r>
      <w:r>
        <w:t>al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r</w:t>
      </w:r>
      <w:r>
        <w:t>ug</w:t>
      </w:r>
      <w:r>
        <w:rPr>
          <w:spacing w:val="-1"/>
        </w:rPr>
        <w:t xml:space="preserve"> </w:t>
      </w:r>
      <w:r>
        <w:t>and na</w:t>
      </w:r>
      <w:r>
        <w:rPr>
          <w:spacing w:val="-1"/>
        </w:rPr>
        <w:t>r</w:t>
      </w:r>
      <w:r>
        <w:t>cot</w:t>
      </w:r>
      <w:r>
        <w:rPr>
          <w:spacing w:val="-1"/>
        </w:rPr>
        <w:t>i</w:t>
      </w:r>
      <w:r>
        <w:t xml:space="preserve">c </w:t>
      </w:r>
      <w:r>
        <w:rPr>
          <w:spacing w:val="-2"/>
        </w:rPr>
        <w:t>o</w:t>
      </w:r>
      <w:r>
        <w:t>pe</w:t>
      </w:r>
      <w:r>
        <w:rPr>
          <w:spacing w:val="-1"/>
        </w:rPr>
        <w:t>r</w:t>
      </w:r>
      <w:r>
        <w:t>at</w:t>
      </w:r>
      <w:r>
        <w:rPr>
          <w:spacing w:val="-3"/>
        </w:rPr>
        <w:t>i</w:t>
      </w:r>
      <w:r>
        <w:t>ons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kno</w:t>
      </w:r>
      <w:r>
        <w:rPr>
          <w:spacing w:val="-3"/>
        </w:rPr>
        <w:t>w</w:t>
      </w:r>
      <w:r>
        <w:t>n</w:t>
      </w:r>
      <w:r>
        <w:rPr>
          <w:spacing w:val="1"/>
        </w:rPr>
        <w:t xml:space="preserve"> </w:t>
      </w:r>
      <w:r>
        <w:t>as</w:t>
      </w:r>
      <w:r>
        <w:rPr>
          <w:u w:val="single"/>
        </w:rPr>
        <w:tab/>
      </w:r>
      <w:r>
        <w:t>_.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28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-1270</wp:posOffset>
                </wp:positionV>
                <wp:extent cx="1464945" cy="709295"/>
                <wp:effectExtent l="0" t="0" r="0" b="0"/>
                <wp:wrapNone/>
                <wp:docPr id="236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4945" cy="709295"/>
                          <a:chOff x="2512" y="-2"/>
                          <a:chExt cx="2307" cy="1117"/>
                        </a:xfrm>
                      </wpg:grpSpPr>
                      <wps:wsp>
                        <wps:cNvPr id="237" name="Rectangle 59"/>
                        <wps:cNvSpPr>
                          <a:spLocks/>
                        </wps:cNvSpPr>
                        <wps:spPr bwMode="auto">
                          <a:xfrm>
                            <a:off x="2880" y="4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60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61"/>
                        <wps:cNvSpPr>
                          <a:spLocks/>
                        </wps:cNvSpPr>
                        <wps:spPr bwMode="auto">
                          <a:xfrm>
                            <a:off x="2880" y="280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62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63"/>
                        <wps:cNvSpPr>
                          <a:spLocks/>
                        </wps:cNvSpPr>
                        <wps:spPr bwMode="auto">
                          <a:xfrm>
                            <a:off x="3155" y="556"/>
                            <a:ext cx="1655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64"/>
                        <wps:cNvSpPr>
                          <a:spLocks/>
                        </wps:cNvSpPr>
                        <wps:spPr bwMode="auto">
                          <a:xfrm>
                            <a:off x="2519" y="556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65"/>
                        <wps:cNvSpPr>
                          <a:spLocks/>
                        </wps:cNvSpPr>
                        <wps:spPr bwMode="auto">
                          <a:xfrm>
                            <a:off x="2880" y="556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66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67"/>
                        <wps:cNvSpPr>
                          <a:spLocks/>
                        </wps:cNvSpPr>
                        <wps:spPr bwMode="auto">
                          <a:xfrm>
                            <a:off x="2880" y="832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68"/>
                        <wps:cNvSpPr>
                          <a:spLocks/>
                        </wps:cNvSpPr>
                        <wps:spPr bwMode="auto">
                          <a:xfrm>
                            <a:off x="2901" y="85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0E9BA" id="Group 236" o:spid="_x0000_s1026" style="position:absolute;margin-left:125.6pt;margin-top:-.1pt;width:115.35pt;height:55.85pt;z-index:-251652096;mso-position-horizontal-relative:page" coordorigin="2512,-2" coordsize="2307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" o:allowincell="f">
                <v:rect id="Rectangle 59" o:spid="_x0000_s1027" style="position:absolute;left:2880;top: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" fillcolor="#c1c1c1" stroked="f">
                  <v:path arrowok="t"/>
                </v:rect>
                <v:rect id="Rectangle 60" o:spid="_x0000_s1028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" filled="f" strokeweight=".72pt">
                  <v:path arrowok="t"/>
                </v:rect>
                <v:rect id="Rectangle 61" o:spid="_x0000_s1029" style="position:absolute;left:2880;top:280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" fillcolor="#c1c1c1" stroked="f">
                  <v:path arrowok="t"/>
                </v:rect>
                <v:rect id="Rectangle 62" o:spid="_x0000_s1030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" filled="f" strokeweight=".72pt">
                  <v:path arrowok="t"/>
                </v:rect>
                <v:rect id="Rectangle 63" o:spid="_x0000_s1031" style="position:absolute;left:3155;top:556;width:165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" fillcolor="yellow" stroked="f">
                  <v:path arrowok="t"/>
                </v:rect>
                <v:rect id="Rectangle 64" o:spid="_x0000_s1032" style="position:absolute;left:2519;top:556;width:36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" fillcolor="yellow" stroked="f">
                  <v:path arrowok="t"/>
                </v:rect>
                <v:rect id="Rectangle 65" o:spid="_x0000_s1033" style="position:absolute;left:2880;top:556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" fillcolor="yellow" stroked="f">
                  <v:path arrowok="t"/>
                </v:rect>
                <v:rect id="Rectangle 66" o:spid="_x0000_s1034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" filled="f" strokeweight=".72pt">
                  <v:path arrowok="t"/>
                </v:rect>
                <v:rect id="Rectangle 67" o:spid="_x0000_s1035" style="position:absolute;left:2880;top:832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" fillcolor="#c1c1c1" stroked="f">
                  <v:path arrowok="t"/>
                </v:rect>
                <v:rect id="Rectangle 68" o:spid="_x0000_s1036" style="position:absolute;left:2901;top:85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B</w:t>
      </w:r>
      <w:r>
        <w:rPr>
          <w:spacing w:val="-1"/>
        </w:rPr>
        <w:t>i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cal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28"/>
        </w:numPr>
        <w:tabs>
          <w:tab w:val="left" w:pos="1455"/>
        </w:tabs>
        <w:kinsoku w:val="0"/>
        <w:overflowPunct w:val="0"/>
      </w:pPr>
      <w:r>
        <w:t>Eco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cal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28"/>
        </w:numPr>
        <w:tabs>
          <w:tab w:val="left" w:pos="1455"/>
        </w:tabs>
        <w:kinsoku w:val="0"/>
        <w:overflowPunct w:val="0"/>
      </w:pPr>
      <w:r>
        <w:rPr>
          <w:spacing w:val="-1"/>
        </w:rPr>
        <w:t>N</w:t>
      </w:r>
      <w:r>
        <w:t>a</w:t>
      </w:r>
      <w:r>
        <w:rPr>
          <w:spacing w:val="-1"/>
        </w:rPr>
        <w:t>r</w:t>
      </w:r>
      <w:r>
        <w:t>co</w:t>
      </w:r>
      <w:r>
        <w:rPr>
          <w:spacing w:val="1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28"/>
        </w:numPr>
        <w:tabs>
          <w:tab w:val="left" w:pos="1455"/>
        </w:tabs>
        <w:kinsoku w:val="0"/>
        <w:overflowPunct w:val="0"/>
      </w:pPr>
      <w:r>
        <w:t>A</w:t>
      </w:r>
      <w:r>
        <w:rPr>
          <w:spacing w:val="-2"/>
        </w:rPr>
        <w:t>g</w:t>
      </w:r>
      <w:r>
        <w:rPr>
          <w:spacing w:val="-1"/>
        </w:rPr>
        <w:t>ri</w:t>
      </w:r>
      <w:r>
        <w:t>cu</w:t>
      </w:r>
      <w:r>
        <w:rPr>
          <w:spacing w:val="-1"/>
        </w:rPr>
        <w:t>l</w:t>
      </w:r>
      <w:r>
        <w:t>tu</w:t>
      </w:r>
      <w:r>
        <w:rPr>
          <w:spacing w:val="-1"/>
        </w:rPr>
        <w:t>r</w:t>
      </w:r>
      <w:r>
        <w:t>al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7477"/>
        </w:tabs>
        <w:kinsoku w:val="0"/>
        <w:overflowPunct w:val="0"/>
        <w:ind w:left="100" w:right="1275" w:firstLine="0"/>
      </w:pPr>
      <w:r>
        <w:t>An</w:t>
      </w:r>
      <w:r>
        <w:rPr>
          <w:spacing w:val="1"/>
        </w:rPr>
        <w:t xml:space="preserve"> </w:t>
      </w:r>
      <w:r>
        <w:t>act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>ri</w:t>
      </w:r>
      <w:r>
        <w:t>es</w:t>
      </w:r>
      <w:r>
        <w:rPr>
          <w:spacing w:val="-2"/>
        </w:rPr>
        <w:t xml:space="preserve"> o</w:t>
      </w:r>
      <w:r>
        <w:t>f acts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>i</w:t>
      </w:r>
      <w:r>
        <w:rPr>
          <w:spacing w:val="-2"/>
        </w:rPr>
        <w:t>g</w:t>
      </w:r>
      <w:r>
        <w:t>ned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l</w:t>
      </w:r>
      <w:r>
        <w:t>o</w:t>
      </w:r>
      <w:r>
        <w:rPr>
          <w:spacing w:val="-3"/>
        </w:rPr>
        <w:t>w</w:t>
      </w:r>
      <w:r>
        <w:t xml:space="preserve">, </w:t>
      </w:r>
      <w:r>
        <w:rPr>
          <w:spacing w:val="-1"/>
        </w:rPr>
        <w:t>im</w:t>
      </w:r>
      <w:r>
        <w:rPr>
          <w:spacing w:val="-2"/>
        </w:rPr>
        <w:t>p</w:t>
      </w:r>
      <w:r>
        <w:t>ede,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h</w:t>
      </w:r>
      <w:r>
        <w:t>a</w:t>
      </w:r>
      <w:r>
        <w:rPr>
          <w:spacing w:val="-1"/>
        </w:rPr>
        <w:t>l</w:t>
      </w:r>
      <w:r>
        <w:t>t 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</w:t>
      </w:r>
      <w:r>
        <w:rPr>
          <w:spacing w:val="-3"/>
        </w:rPr>
        <w:t>w</w:t>
      </w:r>
      <w:r>
        <w:t>th</w:t>
      </w:r>
      <w:r>
        <w:rPr>
          <w:spacing w:val="1"/>
        </w:rPr>
        <w:t xml:space="preserve"> </w:t>
      </w:r>
      <w:r>
        <w:t>or ha</w:t>
      </w:r>
      <w:r>
        <w:rPr>
          <w:spacing w:val="-1"/>
        </w:rPr>
        <w:t>r</w:t>
      </w:r>
      <w:r>
        <w:rPr>
          <w:spacing w:val="-3"/>
        </w:rPr>
        <w:t>v</w:t>
      </w:r>
      <w:r>
        <w:t>est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of a</w:t>
      </w:r>
      <w:r>
        <w:rPr>
          <w:spacing w:val="-1"/>
        </w:rPr>
        <w:t xml:space="preserve"> </w:t>
      </w:r>
      <w:r>
        <w:t>nat</w:t>
      </w:r>
      <w:r>
        <w:rPr>
          <w:spacing w:val="-1"/>
        </w:rPr>
        <w:t>i</w:t>
      </w:r>
      <w:r>
        <w:rPr>
          <w:spacing w:val="-2"/>
        </w:rPr>
        <w:t>o</w:t>
      </w:r>
      <w:r>
        <w:t>n</w:t>
      </w:r>
      <w:r>
        <w:rPr>
          <w:spacing w:val="-3"/>
        </w:rPr>
        <w:t>’</w:t>
      </w:r>
      <w:r>
        <w:t>s na</w:t>
      </w:r>
      <w:r>
        <w:rPr>
          <w:spacing w:val="-2"/>
        </w:rPr>
        <w:t>t</w:t>
      </w:r>
      <w:r>
        <w:t>u</w:t>
      </w:r>
      <w:r>
        <w:rPr>
          <w:spacing w:val="-1"/>
        </w:rPr>
        <w:t>r</w:t>
      </w:r>
      <w:r>
        <w:t xml:space="preserve">al </w:t>
      </w:r>
      <w:r>
        <w:rPr>
          <w:spacing w:val="-1"/>
        </w:rPr>
        <w:t>r</w:t>
      </w:r>
      <w:r>
        <w:t>esou</w:t>
      </w:r>
      <w:r>
        <w:rPr>
          <w:spacing w:val="-1"/>
        </w:rPr>
        <w:t>r</w:t>
      </w:r>
      <w:r>
        <w:rPr>
          <w:spacing w:val="-3"/>
        </w:rPr>
        <w:t>c</w:t>
      </w:r>
      <w:r>
        <w:t xml:space="preserve">es 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t>kno</w:t>
      </w:r>
      <w:r>
        <w:rPr>
          <w:spacing w:val="-3"/>
        </w:rPr>
        <w:t>w</w:t>
      </w:r>
      <w:r>
        <w:t>n</w:t>
      </w:r>
      <w:r>
        <w:rPr>
          <w:spacing w:val="1"/>
        </w:rPr>
        <w:t xml:space="preserve"> </w:t>
      </w:r>
      <w:r>
        <w:t>as</w:t>
      </w:r>
      <w:r>
        <w:rPr>
          <w:u w:val="single"/>
        </w:rPr>
        <w:tab/>
      </w:r>
      <w:r>
        <w:t>.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27"/>
        </w:numPr>
        <w:tabs>
          <w:tab w:val="left" w:pos="1455"/>
        </w:tabs>
        <w:kinsoku w:val="0"/>
        <w:overflowPunct w:val="0"/>
        <w:spacing w:before="69"/>
      </w:pPr>
      <w:r>
        <w:t>Eco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cal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27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1752600" cy="534035"/>
                <wp:effectExtent l="0" t="0" r="0" b="0"/>
                <wp:wrapNone/>
                <wp:docPr id="225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2600" cy="534035"/>
                          <a:chOff x="2512" y="-278"/>
                          <a:chExt cx="2760" cy="841"/>
                        </a:xfrm>
                      </wpg:grpSpPr>
                      <wps:wsp>
                        <wps:cNvPr id="226" name="Rectangle 70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2109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71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72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73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74"/>
                        <wps:cNvSpPr>
                          <a:spLocks/>
                        </wps:cNvSpPr>
                        <wps:spPr bwMode="auto">
                          <a:xfrm>
                            <a:off x="2880" y="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275 h 276"/>
                              <a:gd name="T2" fmla="*/ 0 w 20"/>
                              <a:gd name="T3" fmla="*/ 275 h 276"/>
                              <a:gd name="T4" fmla="*/ 0 w 20"/>
                              <a:gd name="T5" fmla="*/ 0 h 276"/>
                              <a:gd name="T6" fmla="*/ 0 w 20"/>
                              <a:gd name="T7" fmla="*/ 0 h 276"/>
                              <a:gd name="T8" fmla="*/ 0 w 20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75"/>
                        <wps:cNvSpPr>
                          <a:spLocks/>
                        </wps:cNvSpPr>
                        <wps:spPr bwMode="auto">
                          <a:xfrm>
                            <a:off x="2880" y="4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76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77"/>
                        <wps:cNvSpPr>
                          <a:spLocks/>
                        </wps:cNvSpPr>
                        <wps:spPr bwMode="auto">
                          <a:xfrm>
                            <a:off x="2880" y="28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276 h 276"/>
                              <a:gd name="T2" fmla="*/ 0 w 20"/>
                              <a:gd name="T3" fmla="*/ 276 h 276"/>
                              <a:gd name="T4" fmla="*/ 0 w 20"/>
                              <a:gd name="T5" fmla="*/ 0 h 276"/>
                              <a:gd name="T6" fmla="*/ 0 w 20"/>
                              <a:gd name="T7" fmla="*/ 0 h 276"/>
                              <a:gd name="T8" fmla="*/ 0 w 20"/>
                              <a:gd name="T9" fmla="*/ 276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276"/>
                                </a:moveTo>
                                <a:lnTo>
                                  <a:pt x="0" y="276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78"/>
                        <wps:cNvSpPr>
                          <a:spLocks/>
                        </wps:cNvSpPr>
                        <wps:spPr bwMode="auto">
                          <a:xfrm>
                            <a:off x="2880" y="280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79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AAEE0" id="Group 225" o:spid="_x0000_s1026" style="position:absolute;margin-left:125.6pt;margin-top:-13.9pt;width:138pt;height:42.05pt;z-index:-251651072;mso-position-horizontal-relative:page" coordorigin="2512,-278" coordsize="27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" o:allowincell="f">
                <v:rect id="Rectangle 70" o:spid="_x0000_s1027" style="position:absolute;left:3155;top:-271;width:2109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" fillcolor="yellow" stroked="f">
                  <v:path arrowok="t"/>
                </v:rect>
                <v:rect id="Rectangle 71" o:spid="_x0000_s1028" style="position:absolute;left:2519;top:-271;width:36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" fillcolor="yellow" stroked="f">
                  <v:path arrowok="t"/>
                </v:rect>
                <v:rect id="Rectangle 72" o:spid="_x0000_s1029" style="position:absolute;left:2880;top:-27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" fillcolor="yellow" stroked="f">
                  <v:path arrowok="t"/>
                </v:rect>
                <v:rect id="Rectangle 73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" filled="f" strokeweight=".72pt">
                  <v:path arrowok="t"/>
                </v:rect>
                <v:shape id="Freeform 74" o:spid="_x0000_s1031" style="position:absolute;left:2880;top:4;width:20;height:276;visibility:visible;mso-wrap-style:square;v-text-anchor:top" coordsize="2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" path="m,275r,l,,,,,275xe" fillcolor="#c1c1c1" stroked="f">
                  <v:path arrowok="t" o:connecttype="custom" o:connectlocs="0,275;0,275;0,0;0,0;0,275" o:connectangles="0,0,0,0,0"/>
                </v:shape>
                <v:rect id="Rectangle 75" o:spid="_x0000_s1032" style="position:absolute;left:2880;top:4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" fillcolor="#c1c1c1" stroked="f">
                  <v:path arrowok="t"/>
                </v:rect>
                <v:rect id="Rectangle 76" o:spid="_x0000_s1033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" filled="f" strokeweight=".72pt">
                  <v:path arrowok="t"/>
                </v:rect>
                <v:shape id="Freeform 77" o:spid="_x0000_s1034" style="position:absolute;left:2880;top:280;width:20;height:276;visibility:visible;mso-wrap-style:square;v-text-anchor:top" coordsize="2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" path="m,276r,l,,,,,276xe" fillcolor="#c1c1c1" stroked="f">
                  <v:path arrowok="t" o:connecttype="custom" o:connectlocs="0,276;0,276;0,0;0,0;0,276" o:connectangles="0,0,0,0,0"/>
                </v:shape>
                <v:rect id="Rectangle 78" o:spid="_x0000_s1035" style="position:absolute;left:2880;top:280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" fillcolor="#c1c1c1" stroked="f">
                  <v:path arrowok="t"/>
                </v:rect>
                <v:rect id="Rectangle 79" o:spid="_x0000_s1036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A</w:t>
      </w:r>
      <w:r>
        <w:rPr>
          <w:spacing w:val="-2"/>
        </w:rPr>
        <w:t>g</w:t>
      </w:r>
      <w:r>
        <w:rPr>
          <w:spacing w:val="-1"/>
        </w:rPr>
        <w:t>ri</w:t>
      </w:r>
      <w:r>
        <w:t>cu</w:t>
      </w:r>
      <w:r>
        <w:rPr>
          <w:spacing w:val="-1"/>
        </w:rPr>
        <w:t>l</w:t>
      </w:r>
      <w:r>
        <w:t>tu</w:t>
      </w:r>
      <w:r>
        <w:rPr>
          <w:spacing w:val="-1"/>
        </w:rPr>
        <w:t>r</w:t>
      </w:r>
      <w:r>
        <w:t>al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27"/>
        </w:numPr>
        <w:tabs>
          <w:tab w:val="left" w:pos="1455"/>
        </w:tabs>
        <w:kinsoku w:val="0"/>
        <w:overflowPunct w:val="0"/>
      </w:pPr>
      <w:r>
        <w:t>B</w:t>
      </w:r>
      <w:r>
        <w:rPr>
          <w:spacing w:val="-1"/>
        </w:rPr>
        <w:t>i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cal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numPr>
          <w:ilvl w:val="0"/>
          <w:numId w:val="27"/>
        </w:numPr>
        <w:tabs>
          <w:tab w:val="left" w:pos="1455"/>
        </w:tabs>
        <w:kinsoku w:val="0"/>
        <w:overflowPunct w:val="0"/>
        <w:sectPr w:rsidR="00815808">
          <w:pgSz w:w="12240" w:h="15840"/>
          <w:pgMar w:top="1360" w:right="1680" w:bottom="280" w:left="1700" w:header="720" w:footer="720" w:gutter="0"/>
          <w:cols w:space="720"/>
          <w:noEndnote/>
        </w:sectPr>
      </w:pPr>
    </w:p>
    <w:p w:rsidR="00815808" w:rsidRDefault="00815808" w:rsidP="00815808">
      <w:pPr>
        <w:pStyle w:val="BodyText"/>
        <w:numPr>
          <w:ilvl w:val="0"/>
          <w:numId w:val="27"/>
        </w:numPr>
        <w:tabs>
          <w:tab w:val="left" w:pos="1455"/>
        </w:tabs>
        <w:kinsoku w:val="0"/>
        <w:overflowPunct w:val="0"/>
        <w:spacing w:before="75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43815</wp:posOffset>
                </wp:positionV>
                <wp:extent cx="187960" cy="187960"/>
                <wp:effectExtent l="0" t="0" r="0" b="0"/>
                <wp:wrapNone/>
                <wp:docPr id="222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960" cy="187960"/>
                          <a:chOff x="2870" y="69"/>
                          <a:chExt cx="296" cy="296"/>
                        </a:xfrm>
                      </wpg:grpSpPr>
                      <wps:wsp>
                        <wps:cNvPr id="223" name="Rectangle 81"/>
                        <wps:cNvSpPr>
                          <a:spLocks/>
                        </wps:cNvSpPr>
                        <wps:spPr bwMode="auto">
                          <a:xfrm>
                            <a:off x="2880" y="79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82"/>
                        <wps:cNvSpPr>
                          <a:spLocks/>
                        </wps:cNvSpPr>
                        <wps:spPr bwMode="auto">
                          <a:xfrm>
                            <a:off x="2901" y="9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C6CAEC" id="Group 222" o:spid="_x0000_s1026" style="position:absolute;margin-left:143.5pt;margin-top:3.45pt;width:14.8pt;height:14.8pt;z-index:-251650048;mso-position-horizontal-relative:page" coordorigin="2870,69" coordsize="296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" o:allowincell="f">
                <v:rect id="Rectangle 81" o:spid="_x0000_s1027" style="position:absolute;left:2880;top:79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" fillcolor="#c1c1c1" stroked="f">
                  <v:path arrowok="t"/>
                </v:rect>
                <v:rect id="Rectangle 82" o:spid="_x0000_s1028" style="position:absolute;left:2901;top:9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C</w:t>
      </w:r>
      <w:r>
        <w:rPr>
          <w:spacing w:val="-3"/>
        </w:rPr>
        <w:t>y</w:t>
      </w:r>
      <w:r>
        <w:t>ber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6455"/>
        </w:tabs>
        <w:kinsoku w:val="0"/>
        <w:overflowPunct w:val="0"/>
        <w:ind w:left="100" w:right="1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540385</wp:posOffset>
                </wp:positionV>
                <wp:extent cx="146050" cy="146050"/>
                <wp:effectExtent l="13335" t="11430" r="12065" b="13970"/>
                <wp:wrapNone/>
                <wp:docPr id="221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796555" id="Rectangle 221" o:spid="_x0000_s1026" style="position:absolute;margin-left:145.05pt;margin-top:42.55pt;width:11.5pt;height:11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zaZgIAAOc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spacing w:val="-1"/>
        </w:rPr>
        <w:t>D</w:t>
      </w:r>
      <w:r>
        <w:t>o</w:t>
      </w:r>
      <w:r>
        <w:rPr>
          <w:spacing w:val="1"/>
        </w:rPr>
        <w:t>m</w:t>
      </w:r>
      <w:r>
        <w:t>est</w:t>
      </w:r>
      <w:r>
        <w:rPr>
          <w:spacing w:val="-1"/>
        </w:rPr>
        <w:t>i</w:t>
      </w:r>
      <w:r>
        <w:t xml:space="preserve">c </w:t>
      </w:r>
      <w:r>
        <w:rPr>
          <w:spacing w:val="5"/>
        </w:rPr>
        <w:t xml:space="preserve"> </w:t>
      </w:r>
      <w:r>
        <w:rPr>
          <w:spacing w:val="-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 xml:space="preserve">sm 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 xml:space="preserve">s </w:t>
      </w:r>
      <w:r>
        <w:rPr>
          <w:spacing w:val="5"/>
        </w:rPr>
        <w:t xml:space="preserve"> </w:t>
      </w:r>
      <w:r>
        <w:t xml:space="preserve">not </w:t>
      </w:r>
      <w:r>
        <w:rPr>
          <w:spacing w:val="6"/>
        </w:rPr>
        <w:t xml:space="preserve"> </w:t>
      </w:r>
      <w:r>
        <w:t xml:space="preserve">a </w:t>
      </w:r>
      <w:r>
        <w:rPr>
          <w:spacing w:val="6"/>
        </w:rPr>
        <w:t xml:space="preserve"> </w:t>
      </w:r>
      <w:r>
        <w:t xml:space="preserve">new </w:t>
      </w:r>
      <w:r>
        <w:rPr>
          <w:spacing w:val="2"/>
        </w:rPr>
        <w:t xml:space="preserve"> </w:t>
      </w:r>
      <w:r>
        <w:t>ph</w:t>
      </w:r>
      <w:r>
        <w:rPr>
          <w:spacing w:val="-2"/>
        </w:rPr>
        <w:t>e</w:t>
      </w:r>
      <w:r>
        <w:t>n</w:t>
      </w:r>
      <w:r>
        <w:rPr>
          <w:spacing w:val="-2"/>
        </w:rPr>
        <w:t>o</w:t>
      </w:r>
      <w:r>
        <w:rPr>
          <w:spacing w:val="-1"/>
        </w:rPr>
        <w:t>m</w:t>
      </w:r>
      <w:r>
        <w:t>en</w:t>
      </w:r>
      <w:r>
        <w:rPr>
          <w:spacing w:val="-2"/>
        </w:rPr>
        <w:t>o</w:t>
      </w:r>
      <w:r>
        <w:t xml:space="preserve">n, </w:t>
      </w:r>
      <w:r>
        <w:rPr>
          <w:spacing w:val="6"/>
        </w:rPr>
        <w:t xml:space="preserve"> </w:t>
      </w:r>
      <w:r>
        <w:t>o</w:t>
      </w:r>
      <w:r>
        <w:rPr>
          <w:spacing w:val="-2"/>
        </w:rPr>
        <w:t>n</w:t>
      </w:r>
      <w:r>
        <w:t xml:space="preserve">e </w:t>
      </w:r>
      <w:r>
        <w:rPr>
          <w:spacing w:val="6"/>
        </w:rPr>
        <w:t xml:space="preserve"> </w:t>
      </w:r>
      <w:r>
        <w:rPr>
          <w:spacing w:val="-2"/>
        </w:rPr>
        <w:t>o</w:t>
      </w:r>
      <w:r>
        <w:t xml:space="preserve">f </w:t>
      </w:r>
      <w:r>
        <w:rPr>
          <w:spacing w:val="8"/>
        </w:rPr>
        <w:t xml:space="preserve"> </w:t>
      </w:r>
      <w:r>
        <w:t>t</w:t>
      </w:r>
      <w:r>
        <w:rPr>
          <w:spacing w:val="-2"/>
        </w:rPr>
        <w:t>h</w:t>
      </w:r>
      <w:r>
        <w:t xml:space="preserve">e </w:t>
      </w:r>
      <w:r>
        <w:rPr>
          <w:spacing w:val="4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ir</w:t>
      </w:r>
      <w:r>
        <w:t xml:space="preserve">st </w:t>
      </w:r>
      <w:r>
        <w:rPr>
          <w:spacing w:val="6"/>
        </w:rPr>
        <w:t xml:space="preserve"> </w:t>
      </w:r>
      <w:r>
        <w:rPr>
          <w:spacing w:val="-1"/>
        </w:rPr>
        <w:t>i</w:t>
      </w:r>
      <w:r>
        <w:t>nc</w:t>
      </w:r>
      <w:r>
        <w:rPr>
          <w:spacing w:val="-1"/>
        </w:rPr>
        <w:t>i</w:t>
      </w:r>
      <w:r>
        <w:t xml:space="preserve">dents </w:t>
      </w:r>
      <w:r>
        <w:rPr>
          <w:spacing w:val="3"/>
        </w:rPr>
        <w:t xml:space="preserve"> </w:t>
      </w:r>
      <w:r>
        <w:rPr>
          <w:spacing w:val="-2"/>
        </w:rPr>
        <w:t>o</w:t>
      </w:r>
      <w:r>
        <w:t>f ant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2"/>
        </w:rPr>
        <w:t>e</w:t>
      </w:r>
      <w:r>
        <w:t>de</w:t>
      </w:r>
      <w:r>
        <w:rPr>
          <w:spacing w:val="-1"/>
        </w:rPr>
        <w:t>r</w:t>
      </w:r>
      <w:r>
        <w:t>al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>h</w:t>
      </w:r>
      <w:r>
        <w:t>a</w:t>
      </w:r>
      <w:r>
        <w:rPr>
          <w:spacing w:val="-3"/>
        </w:rPr>
        <w:t>v</w:t>
      </w:r>
      <w:r>
        <w:rPr>
          <w:spacing w:val="-1"/>
        </w:rPr>
        <w:t>i</w:t>
      </w:r>
      <w:r>
        <w:t>or</w:t>
      </w:r>
      <w:r>
        <w:rPr>
          <w:spacing w:val="-1"/>
        </w:rPr>
        <w:t xml:space="preserve"> i</w:t>
      </w:r>
      <w:r>
        <w:t>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t>.</w:t>
      </w:r>
      <w:r>
        <w:rPr>
          <w:spacing w:val="-2"/>
        </w:rPr>
        <w:t>S</w:t>
      </w:r>
      <w:r>
        <w:t>. oc</w:t>
      </w:r>
      <w:r>
        <w:rPr>
          <w:spacing w:val="-3"/>
        </w:rPr>
        <w:t>c</w:t>
      </w:r>
      <w:r>
        <w:t>u</w:t>
      </w:r>
      <w:r>
        <w:rPr>
          <w:spacing w:val="-1"/>
        </w:rPr>
        <w:t>rr</w:t>
      </w:r>
      <w:r>
        <w:t>ed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u w:val="single"/>
        </w:rPr>
        <w:tab/>
      </w:r>
      <w:r>
        <w:t>_.</w:t>
      </w:r>
    </w:p>
    <w:p w:rsidR="00815808" w:rsidRDefault="00815808" w:rsidP="00815808">
      <w:pPr>
        <w:kinsoku w:val="0"/>
        <w:overflowPunct w:val="0"/>
        <w:spacing w:before="20" w:line="280" w:lineRule="exact"/>
        <w:rPr>
          <w:sz w:val="28"/>
          <w:szCs w:val="28"/>
        </w:rPr>
      </w:pPr>
    </w:p>
    <w:tbl>
      <w:tblPr>
        <w:tblW w:w="0" w:type="auto"/>
        <w:tblInd w:w="7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598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40"/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276" w:right="-212"/>
            </w:pPr>
            <w:r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  <w:spacing w:val="-2"/>
              </w:rPr>
              <w:t>1</w:t>
            </w:r>
            <w:r>
              <w:rPr>
                <w:rFonts w:ascii="Arial" w:hAnsi="Arial" w:cs="Arial"/>
              </w:rPr>
              <w:t>8</w:t>
            </w:r>
          </w:p>
        </w:tc>
      </w:tr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45" w:lineRule="exact"/>
              <w:ind w:left="40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45" w:lineRule="exact"/>
              <w:ind w:left="268" w:right="-212"/>
            </w:pPr>
            <w:r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  <w:spacing w:val="-2"/>
              </w:rPr>
              <w:t>4</w:t>
            </w:r>
            <w:r>
              <w:rPr>
                <w:rFonts w:ascii="Arial" w:hAnsi="Arial" w:cs="Arial"/>
              </w:rPr>
              <w:t>1</w:t>
            </w:r>
          </w:p>
        </w:tc>
      </w:tr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40"/>
            </w:pPr>
            <w:r>
              <w:rPr>
                <w:rFonts w:ascii="Arial" w:hAnsi="Arial" w:cs="Arial"/>
                <w:spacing w:val="-1"/>
              </w:rPr>
              <w:t>C.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276" w:right="-212"/>
            </w:pPr>
            <w:r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  <w:spacing w:val="-2"/>
              </w:rPr>
              <w:t>7</w:t>
            </w:r>
            <w:r>
              <w:rPr>
                <w:rFonts w:ascii="Arial" w:hAnsi="Arial" w:cs="Arial"/>
              </w:rPr>
              <w:t>6</w:t>
            </w:r>
          </w:p>
        </w:tc>
      </w:tr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72" w:lineRule="exact"/>
              <w:ind w:left="40"/>
            </w:pPr>
            <w:r>
              <w:rPr>
                <w:rFonts w:ascii="Arial" w:hAnsi="Arial" w:cs="Arial"/>
                <w:spacing w:val="-1"/>
              </w:rPr>
              <w:t>D.</w:t>
            </w:r>
          </w:p>
        </w:tc>
        <w:tc>
          <w:tcPr>
            <w:tcW w:w="59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72" w:lineRule="exact"/>
              <w:ind w:left="268" w:right="-212"/>
            </w:pPr>
            <w:r>
              <w:rPr>
                <w:rFonts w:ascii="Arial" w:hAnsi="Arial" w:cs="Arial"/>
              </w:rPr>
              <w:t>17</w:t>
            </w:r>
            <w:r>
              <w:rPr>
                <w:rFonts w:ascii="Arial" w:hAnsi="Arial" w:cs="Arial"/>
                <w:spacing w:val="-2"/>
              </w:rPr>
              <w:t>9</w:t>
            </w:r>
            <w:r>
              <w:rPr>
                <w:rFonts w:ascii="Arial" w:hAnsi="Arial" w:cs="Arial"/>
              </w:rPr>
              <w:t>1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0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-466725</wp:posOffset>
                </wp:positionV>
                <wp:extent cx="146050" cy="146050"/>
                <wp:effectExtent l="13335" t="10160" r="12065" b="5715"/>
                <wp:wrapNone/>
                <wp:docPr id="220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EF9EE" id="Rectangle 220" o:spid="_x0000_s1026" style="position:absolute;margin-left:145.05pt;margin-top:-36.75pt;width:11.5pt;height:11.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P</w:t>
      </w:r>
      <w:r>
        <w:rPr>
          <w:spacing w:val="-1"/>
        </w:rPr>
        <w:t>ri</w:t>
      </w:r>
      <w:r>
        <w:t>or</w:t>
      </w:r>
      <w:r>
        <w:rPr>
          <w:spacing w:val="56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Ci</w:t>
      </w:r>
      <w:r>
        <w:rPr>
          <w:spacing w:val="-3"/>
        </w:rPr>
        <w:t>v</w:t>
      </w:r>
      <w:r>
        <w:rPr>
          <w:spacing w:val="-1"/>
        </w:rPr>
        <w:t>i</w:t>
      </w:r>
      <w:r>
        <w:t>l</w:t>
      </w:r>
      <w:r>
        <w:rPr>
          <w:spacing w:val="54"/>
        </w:rPr>
        <w:t xml:space="preserve"> </w:t>
      </w:r>
      <w:r>
        <w:rPr>
          <w:spacing w:val="8"/>
        </w:rPr>
        <w:t>W</w:t>
      </w:r>
      <w:r>
        <w:t>ar</w:t>
      </w:r>
      <w:r>
        <w:rPr>
          <w:spacing w:val="5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9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ea</w:t>
      </w:r>
      <w:r>
        <w:rPr>
          <w:spacing w:val="-1"/>
        </w:rPr>
        <w:t>rl</w:t>
      </w:r>
      <w:r>
        <w:t>y</w:t>
      </w:r>
      <w:r>
        <w:rPr>
          <w:spacing w:val="54"/>
        </w:rPr>
        <w:t xml:space="preserve"> </w:t>
      </w:r>
      <w:r>
        <w:t>1800</w:t>
      </w:r>
      <w:r>
        <w:rPr>
          <w:spacing w:val="-1"/>
        </w:rPr>
        <w:t>’</w:t>
      </w:r>
      <w:r>
        <w:t>s,</w:t>
      </w:r>
      <w:r>
        <w:rPr>
          <w:spacing w:val="56"/>
        </w:rPr>
        <w:t xml:space="preserve"> </w:t>
      </w:r>
      <w:r>
        <w:t>an</w:t>
      </w:r>
      <w:r>
        <w:rPr>
          <w:spacing w:val="59"/>
        </w:rPr>
        <w:t xml:space="preserve"> </w:t>
      </w:r>
      <w:r>
        <w:t>a</w:t>
      </w:r>
      <w:r>
        <w:rPr>
          <w:spacing w:val="-2"/>
        </w:rPr>
        <w:t>n</w:t>
      </w:r>
      <w:r>
        <w:t>a</w:t>
      </w:r>
      <w:r>
        <w:rPr>
          <w:spacing w:val="-1"/>
        </w:rPr>
        <w:t>r</w:t>
      </w:r>
      <w:r>
        <w:t>ch</w:t>
      </w:r>
      <w:r>
        <w:rPr>
          <w:spacing w:val="-1"/>
        </w:rPr>
        <w:t>i</w:t>
      </w:r>
      <w:r>
        <w:t>st</w:t>
      </w:r>
      <w:r>
        <w:rPr>
          <w:spacing w:val="57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oup</w:t>
      </w:r>
      <w:r>
        <w:rPr>
          <w:spacing w:val="59"/>
        </w:rPr>
        <w:t xml:space="preserve"> </w:t>
      </w:r>
      <w:r>
        <w:t>kno</w:t>
      </w:r>
      <w:r>
        <w:rPr>
          <w:spacing w:val="-3"/>
        </w:rPr>
        <w:t>w</w:t>
      </w:r>
      <w:r>
        <w:t>n</w:t>
      </w:r>
      <w:r>
        <w:rPr>
          <w:spacing w:val="59"/>
        </w:rPr>
        <w:t xml:space="preserve"> </w:t>
      </w:r>
      <w:r>
        <w:t>as</w:t>
      </w:r>
      <w:r>
        <w:rPr>
          <w:spacing w:val="58"/>
        </w:rPr>
        <w:t xml:space="preserve"> </w:t>
      </w:r>
      <w:r>
        <w:t>the</w:t>
      </w:r>
    </w:p>
    <w:p w:rsidR="00815808" w:rsidRDefault="00815808" w:rsidP="00815808">
      <w:pPr>
        <w:pStyle w:val="BodyText"/>
        <w:tabs>
          <w:tab w:val="left" w:pos="3036"/>
        </w:tabs>
        <w:kinsoku w:val="0"/>
        <w:overflowPunct w:val="0"/>
        <w:ind w:left="100"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o</w:t>
      </w:r>
      <w:r>
        <w:rPr>
          <w:spacing w:val="-2"/>
        </w:rPr>
        <w:t>p</w:t>
      </w:r>
      <w:r>
        <w:t>e</w:t>
      </w:r>
      <w:r>
        <w:rPr>
          <w:spacing w:val="-1"/>
        </w:rPr>
        <w:t>r</w:t>
      </w:r>
      <w:r>
        <w:t>a</w:t>
      </w:r>
      <w:r>
        <w:rPr>
          <w:spacing w:val="-2"/>
        </w:rPr>
        <w:t>t</w:t>
      </w:r>
      <w:r>
        <w:t>ed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e</w:t>
      </w:r>
      <w:r>
        <w:t>ast.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26"/>
        </w:numPr>
        <w:tabs>
          <w:tab w:val="left" w:pos="1455"/>
        </w:tabs>
        <w:kinsoku w:val="0"/>
        <w:overflowPunct w:val="0"/>
        <w:spacing w:before="69"/>
      </w:pPr>
      <w:r>
        <w:t>Know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oth</w:t>
      </w:r>
      <w:r>
        <w:rPr>
          <w:spacing w:val="-1"/>
        </w:rPr>
        <w:t>i</w:t>
      </w:r>
      <w:r>
        <w:t>n</w:t>
      </w:r>
      <w:r>
        <w:rPr>
          <w:spacing w:val="-2"/>
        </w:rPr>
        <w:t>g</w:t>
      </w:r>
      <w:r>
        <w:t>s</w:t>
      </w:r>
    </w:p>
    <w:p w:rsidR="00815808" w:rsidRDefault="00815808" w:rsidP="00815808">
      <w:pPr>
        <w:pStyle w:val="BodyText"/>
        <w:numPr>
          <w:ilvl w:val="0"/>
          <w:numId w:val="26"/>
        </w:numPr>
        <w:tabs>
          <w:tab w:val="left" w:pos="1455"/>
        </w:tabs>
        <w:kinsoku w:val="0"/>
        <w:overflowPunct w:val="0"/>
      </w:pPr>
      <w:r>
        <w:rPr>
          <w:spacing w:val="-1"/>
        </w:rPr>
        <w:t>C</w:t>
      </w:r>
      <w:r>
        <w:t>o</w:t>
      </w:r>
      <w:r>
        <w:rPr>
          <w:spacing w:val="-2"/>
        </w:rPr>
        <w:t>n</w:t>
      </w:r>
      <w:r>
        <w:rPr>
          <w:spacing w:val="2"/>
        </w:rPr>
        <w:t>f</w:t>
      </w:r>
      <w:r>
        <w:rPr>
          <w:spacing w:val="-2"/>
        </w:rPr>
        <w:t>e</w:t>
      </w:r>
      <w:r>
        <w:t>de</w:t>
      </w:r>
      <w:r>
        <w:rPr>
          <w:spacing w:val="-1"/>
        </w:rPr>
        <w:t>r</w:t>
      </w:r>
      <w:r>
        <w:t>a</w:t>
      </w:r>
      <w:r>
        <w:rPr>
          <w:spacing w:val="-2"/>
        </w:rPr>
        <w:t>t</w:t>
      </w:r>
      <w:r>
        <w:t>es</w:t>
      </w:r>
    </w:p>
    <w:p w:rsidR="00815808" w:rsidRDefault="00815808" w:rsidP="00815808">
      <w:pPr>
        <w:pStyle w:val="BodyText"/>
        <w:numPr>
          <w:ilvl w:val="0"/>
          <w:numId w:val="26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-351790</wp:posOffset>
                </wp:positionV>
                <wp:extent cx="1438910" cy="709295"/>
                <wp:effectExtent l="0" t="0" r="0" b="0"/>
                <wp:wrapNone/>
                <wp:docPr id="209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8910" cy="709295"/>
                          <a:chOff x="2512" y="-554"/>
                          <a:chExt cx="2266" cy="1117"/>
                        </a:xfrm>
                      </wpg:grpSpPr>
                      <wps:wsp>
                        <wps:cNvPr id="210" name="Rectangle 86"/>
                        <wps:cNvSpPr>
                          <a:spLocks/>
                        </wps:cNvSpPr>
                        <wps:spPr bwMode="auto">
                          <a:xfrm>
                            <a:off x="3155" y="-547"/>
                            <a:ext cx="1615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87"/>
                        <wps:cNvSpPr>
                          <a:spLocks/>
                        </wps:cNvSpPr>
                        <wps:spPr bwMode="auto">
                          <a:xfrm>
                            <a:off x="2519" y="-547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88"/>
                        <wps:cNvSpPr>
                          <a:spLocks/>
                        </wps:cNvSpPr>
                        <wps:spPr bwMode="auto">
                          <a:xfrm>
                            <a:off x="2880" y="-547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89"/>
                        <wps:cNvSpPr>
                          <a:spLocks/>
                        </wps:cNvSpPr>
                        <wps:spPr bwMode="auto">
                          <a:xfrm>
                            <a:off x="2901" y="-52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90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91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92"/>
                        <wps:cNvSpPr>
                          <a:spLocks/>
                        </wps:cNvSpPr>
                        <wps:spPr bwMode="auto">
                          <a:xfrm>
                            <a:off x="2880" y="4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93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94"/>
                        <wps:cNvSpPr>
                          <a:spLocks/>
                        </wps:cNvSpPr>
                        <wps:spPr bwMode="auto">
                          <a:xfrm>
                            <a:off x="2880" y="280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95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005C82" id="Group 209" o:spid="_x0000_s1026" style="position:absolute;margin-left:125.6pt;margin-top:-27.7pt;width:113.3pt;height:55.85pt;z-index:-251646976;mso-position-horizontal-relative:page" coordorigin="2512,-554" coordsize="2266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" o:allowincell="f">
                <v:rect id="Rectangle 86" o:spid="_x0000_s1027" style="position:absolute;left:3155;top:-547;width:1615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" fillcolor="yellow" stroked="f">
                  <v:path arrowok="t"/>
                </v:rect>
                <v:rect id="Rectangle 87" o:spid="_x0000_s1028" style="position:absolute;left:2519;top:-547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" fillcolor="yellow" stroked="f">
                  <v:path arrowok="t"/>
                </v:rect>
                <v:rect id="Rectangle 88" o:spid="_x0000_s1029" style="position:absolute;left:2880;top:-547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" fillcolor="yellow" stroked="f">
                  <v:path arrowok="t"/>
                </v:rect>
                <v:rect id="Rectangle 89" o:spid="_x0000_s1030" style="position:absolute;left:2901;top:-52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" filled="f" strokeweight=".72pt">
                  <v:path arrowok="t"/>
                </v:rect>
                <v:rect id="Rectangle 90" o:spid="_x0000_s1031" style="position:absolute;left:2880;top:-27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" fillcolor="#c1c1c1" stroked="f">
                  <v:path arrowok="t"/>
                </v:rect>
                <v:rect id="Rectangle 91" o:spid="_x0000_s1032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" filled="f" strokeweight=".72pt">
                  <v:path arrowok="t"/>
                </v:rect>
                <v:rect id="Rectangle 92" o:spid="_x0000_s1033" style="position:absolute;left:2880;top: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" fillcolor="#c1c1c1" stroked="f">
                  <v:path arrowok="t"/>
                </v:rect>
                <v:rect id="Rectangle 93" o:spid="_x0000_s1034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" filled="f" strokeweight=".72pt">
                  <v:path arrowok="t"/>
                </v:rect>
                <v:rect id="Rectangle 94" o:spid="_x0000_s1035" style="position:absolute;left:2880;top:280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" fillcolor="#c1c1c1" stroked="f">
                  <v:path arrowok="t"/>
                </v:rect>
                <v:rect id="Rectangle 95" o:spid="_x0000_s1036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A</w:t>
      </w:r>
      <w:r>
        <w:rPr>
          <w:spacing w:val="1"/>
        </w:rPr>
        <w:t>m</w:t>
      </w:r>
      <w:r>
        <w:t>e</w:t>
      </w:r>
      <w:r>
        <w:rPr>
          <w:spacing w:val="-1"/>
        </w:rPr>
        <w:t>ri</w:t>
      </w:r>
      <w:r>
        <w:t>c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t>Pa</w:t>
      </w:r>
      <w:r>
        <w:rPr>
          <w:spacing w:val="-1"/>
        </w:rPr>
        <w:t>r</w:t>
      </w:r>
      <w:r>
        <w:t>ty</w:t>
      </w:r>
    </w:p>
    <w:p w:rsidR="00815808" w:rsidRDefault="00815808" w:rsidP="00815808">
      <w:pPr>
        <w:pStyle w:val="BodyText"/>
        <w:numPr>
          <w:ilvl w:val="0"/>
          <w:numId w:val="26"/>
        </w:numPr>
        <w:tabs>
          <w:tab w:val="left" w:pos="1455"/>
        </w:tabs>
        <w:kinsoku w:val="0"/>
        <w:overflowPunct w:val="0"/>
      </w:pPr>
      <w:r>
        <w:t>Ku</w:t>
      </w:r>
      <w:r>
        <w:rPr>
          <w:spacing w:val="1"/>
        </w:rPr>
        <w:t xml:space="preserve"> </w:t>
      </w:r>
      <w:r>
        <w:t>K</w:t>
      </w:r>
      <w:r>
        <w:rPr>
          <w:spacing w:val="-1"/>
        </w:rPr>
        <w:t>l</w:t>
      </w:r>
      <w:r>
        <w:t>ux</w:t>
      </w:r>
      <w:r>
        <w:rPr>
          <w:spacing w:val="-2"/>
        </w:rPr>
        <w:t xml:space="preserve"> </w:t>
      </w:r>
      <w:r>
        <w:t>K</w:t>
      </w:r>
      <w:r>
        <w:rPr>
          <w:spacing w:val="-1"/>
        </w:rPr>
        <w:t>l</w:t>
      </w:r>
      <w:r>
        <w:t>an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firstLine="0"/>
      </w:pP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F</w:t>
      </w:r>
      <w:r>
        <w:t>BI,</w:t>
      </w:r>
      <w:r>
        <w:rPr>
          <w:spacing w:val="-2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</w:t>
      </w:r>
      <w:r>
        <w:rPr>
          <w:spacing w:val="-1"/>
        </w:rPr>
        <w:t>r</w:t>
      </w:r>
      <w:r>
        <w:t>ee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y</w:t>
      </w:r>
      <w:r>
        <w:t>pes</w:t>
      </w:r>
      <w:r>
        <w:rPr>
          <w:spacing w:val="-2"/>
        </w:rPr>
        <w:t xml:space="preserve"> o</w:t>
      </w:r>
      <w:r>
        <w:t>f</w:t>
      </w:r>
      <w:r>
        <w:rPr>
          <w:spacing w:val="3"/>
        </w:rPr>
        <w:t xml:space="preserve"> </w:t>
      </w:r>
      <w:r>
        <w:rPr>
          <w:spacing w:val="-2"/>
        </w:rPr>
        <w:t>d</w:t>
      </w:r>
      <w:r>
        <w:t>o</w:t>
      </w:r>
      <w:r>
        <w:rPr>
          <w:spacing w:val="-1"/>
        </w:rPr>
        <w:t>m</w:t>
      </w:r>
      <w:r>
        <w:t>est</w:t>
      </w:r>
      <w:r>
        <w:rPr>
          <w:spacing w:val="-1"/>
        </w:rPr>
        <w:t>i</w:t>
      </w:r>
      <w:r>
        <w:t>c</w:t>
      </w:r>
      <w:r>
        <w:rPr>
          <w:spacing w:val="-2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 xml:space="preserve">sts </w:t>
      </w:r>
      <w:r>
        <w:rPr>
          <w:spacing w:val="-2"/>
        </w:rPr>
        <w:t>g</w:t>
      </w:r>
      <w:r>
        <w:rPr>
          <w:spacing w:val="-1"/>
        </w:rPr>
        <w:t>r</w:t>
      </w:r>
      <w:r>
        <w:t xml:space="preserve">oups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U</w:t>
      </w:r>
      <w:r>
        <w:t>.S. a</w:t>
      </w:r>
      <w:r>
        <w:rPr>
          <w:spacing w:val="-1"/>
        </w:rPr>
        <w:t>r</w:t>
      </w:r>
      <w:r>
        <w:t>e</w:t>
      </w:r>
    </w:p>
    <w:p w:rsidR="00815808" w:rsidRDefault="00815808" w:rsidP="00815808">
      <w:pPr>
        <w:pStyle w:val="BodyText"/>
        <w:tabs>
          <w:tab w:val="left" w:pos="1571"/>
          <w:tab w:val="left" w:pos="3306"/>
          <w:tab w:val="left" w:pos="5173"/>
        </w:tabs>
        <w:kinsoku w:val="0"/>
        <w:overflowPunct w:val="0"/>
        <w:ind w:left="10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348615</wp:posOffset>
                </wp:positionV>
                <wp:extent cx="3023870" cy="709930"/>
                <wp:effectExtent l="0" t="0" r="0" b="0"/>
                <wp:wrapNone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3870" cy="709930"/>
                          <a:chOff x="2512" y="549"/>
                          <a:chExt cx="4762" cy="1118"/>
                        </a:xfrm>
                      </wpg:grpSpPr>
                      <wps:wsp>
                        <wps:cNvPr id="199" name="Rectangle 97"/>
                        <wps:cNvSpPr>
                          <a:spLocks/>
                        </wps:cNvSpPr>
                        <wps:spPr bwMode="auto">
                          <a:xfrm>
                            <a:off x="2880" y="556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98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99"/>
                        <wps:cNvSpPr>
                          <a:spLocks/>
                        </wps:cNvSpPr>
                        <wps:spPr bwMode="auto">
                          <a:xfrm>
                            <a:off x="2880" y="832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100"/>
                        <wps:cNvSpPr>
                          <a:spLocks/>
                        </wps:cNvSpPr>
                        <wps:spPr bwMode="auto">
                          <a:xfrm>
                            <a:off x="2901" y="85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101"/>
                        <wps:cNvSpPr>
                          <a:spLocks/>
                        </wps:cNvSpPr>
                        <wps:spPr bwMode="auto">
                          <a:xfrm>
                            <a:off x="2880" y="1108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102"/>
                        <wps:cNvSpPr>
                          <a:spLocks/>
                        </wps:cNvSpPr>
                        <wps:spPr bwMode="auto">
                          <a:xfrm>
                            <a:off x="2901" y="1127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103"/>
                        <wps:cNvSpPr>
                          <a:spLocks/>
                        </wps:cNvSpPr>
                        <wps:spPr bwMode="auto">
                          <a:xfrm>
                            <a:off x="3155" y="1384"/>
                            <a:ext cx="4111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104"/>
                        <wps:cNvSpPr>
                          <a:spLocks/>
                        </wps:cNvSpPr>
                        <wps:spPr bwMode="auto">
                          <a:xfrm>
                            <a:off x="2519" y="1384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105"/>
                        <wps:cNvSpPr>
                          <a:spLocks/>
                        </wps:cNvSpPr>
                        <wps:spPr bwMode="auto">
                          <a:xfrm>
                            <a:off x="2880" y="1384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106"/>
                        <wps:cNvSpPr>
                          <a:spLocks/>
                        </wps:cNvSpPr>
                        <wps:spPr bwMode="auto">
                          <a:xfrm>
                            <a:off x="2901" y="140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DCF20" id="Group 198" o:spid="_x0000_s1026" style="position:absolute;margin-left:125.6pt;margin-top:27.45pt;width:238.1pt;height:55.9pt;z-index:-251645952;mso-position-horizontal-relative:page" coordorigin="2512,549" coordsize="4762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" o:allowincell="f">
                <v:rect id="Rectangle 97" o:spid="_x0000_s1027" style="position:absolute;left:2880;top:556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" fillcolor="#c1c1c1" stroked="f">
                  <v:path arrowok="t"/>
                </v:rect>
                <v:rect id="Rectangle 98" o:spid="_x0000_s1028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" filled="f" strokeweight=".72pt">
                  <v:path arrowok="t"/>
                </v:rect>
                <v:rect id="Rectangle 99" o:spid="_x0000_s1029" style="position:absolute;left:2880;top:832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" fillcolor="#c1c1c1" stroked="f">
                  <v:path arrowok="t"/>
                </v:rect>
                <v:rect id="Rectangle 100" o:spid="_x0000_s1030" style="position:absolute;left:2901;top:85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" filled="f" strokeweight=".72pt">
                  <v:path arrowok="t"/>
                </v:rect>
                <v:rect id="Rectangle 101" o:spid="_x0000_s1031" style="position:absolute;left:2880;top:1108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" fillcolor="#c1c1c1" stroked="f">
                  <v:path arrowok="t"/>
                </v:rect>
                <v:rect id="Rectangle 102" o:spid="_x0000_s1032" style="position:absolute;left:2901;top:1127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" filled="f" strokeweight=".72pt">
                  <v:path arrowok="t"/>
                </v:rect>
                <v:rect id="Rectangle 103" o:spid="_x0000_s1033" style="position:absolute;left:3155;top:1384;width:4111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" fillcolor="yellow" stroked="f">
                  <v:path arrowok="t"/>
                </v:rect>
                <v:rect id="Rectangle 104" o:spid="_x0000_s1034" style="position:absolute;left:2519;top:1384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" fillcolor="yellow" stroked="f">
                  <v:path arrowok="t"/>
                </v:rect>
                <v:rect id="Rectangle 105" o:spid="_x0000_s1035" style="position:absolute;left:2880;top:138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" fillcolor="yellow" stroked="f">
                  <v:path arrowok="t"/>
                </v:rect>
                <v:rect id="Rectangle 106" o:spid="_x0000_s1036" style="position:absolute;left:2901;top:140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25"/>
        </w:numPr>
        <w:tabs>
          <w:tab w:val="left" w:pos="1455"/>
        </w:tabs>
        <w:kinsoku w:val="0"/>
        <w:overflowPunct w:val="0"/>
      </w:pPr>
      <w:r>
        <w:rPr>
          <w:spacing w:val="-1"/>
        </w:rPr>
        <w:t>R</w:t>
      </w:r>
      <w:r>
        <w:t>eact</w:t>
      </w:r>
      <w:r>
        <w:rPr>
          <w:spacing w:val="-1"/>
        </w:rPr>
        <w:t>i</w:t>
      </w:r>
      <w:r>
        <w:t>o</w:t>
      </w:r>
      <w:r>
        <w:rPr>
          <w:spacing w:val="-2"/>
        </w:rPr>
        <w:t>n</w:t>
      </w:r>
      <w:r>
        <w:t>a</w:t>
      </w:r>
      <w:r>
        <w:rPr>
          <w:spacing w:val="-1"/>
        </w:rPr>
        <w:t>r</w:t>
      </w:r>
      <w:r>
        <w:rPr>
          <w:spacing w:val="-3"/>
        </w:rPr>
        <w:t>y</w:t>
      </w:r>
      <w:r>
        <w:t>, L</w:t>
      </w:r>
      <w:r>
        <w:rPr>
          <w:spacing w:val="-2"/>
        </w:rPr>
        <w:t>e</w:t>
      </w:r>
      <w:r>
        <w:rPr>
          <w:spacing w:val="2"/>
        </w:rPr>
        <w:t>f</w:t>
      </w:r>
      <w:r>
        <w:t>t</w:t>
      </w:r>
      <w:r>
        <w:rPr>
          <w:spacing w:val="-7"/>
        </w:rPr>
        <w:t xml:space="preserve"> </w:t>
      </w:r>
      <w:r>
        <w:rPr>
          <w:spacing w:val="8"/>
        </w:rPr>
        <w:t>W</w:t>
      </w:r>
      <w:r>
        <w:rPr>
          <w:spacing w:val="-3"/>
        </w:rPr>
        <w:t>i</w:t>
      </w:r>
      <w:r>
        <w:t>n</w:t>
      </w:r>
      <w:r>
        <w:rPr>
          <w:spacing w:val="-2"/>
        </w:rPr>
        <w:t>g</w:t>
      </w:r>
      <w:r>
        <w:t>, E</w:t>
      </w:r>
      <w:r>
        <w:rPr>
          <w:spacing w:val="-3"/>
        </w:rPr>
        <w:t>x</w:t>
      </w:r>
      <w:r>
        <w:t>t</w:t>
      </w:r>
      <w:r>
        <w:rPr>
          <w:spacing w:val="-1"/>
        </w:rPr>
        <w:t>r</w:t>
      </w:r>
      <w:r>
        <w:t>e</w:t>
      </w:r>
      <w:r>
        <w:rPr>
          <w:spacing w:val="1"/>
        </w:rPr>
        <w:t>m</w:t>
      </w:r>
      <w:r>
        <w:rPr>
          <w:spacing w:val="-1"/>
        </w:rPr>
        <w:t>i</w:t>
      </w:r>
      <w:r>
        <w:t>sts</w:t>
      </w:r>
    </w:p>
    <w:p w:rsidR="00815808" w:rsidRDefault="00815808" w:rsidP="00815808">
      <w:pPr>
        <w:pStyle w:val="BodyText"/>
        <w:numPr>
          <w:ilvl w:val="0"/>
          <w:numId w:val="25"/>
        </w:numPr>
        <w:tabs>
          <w:tab w:val="left" w:pos="1455"/>
        </w:tabs>
        <w:kinsoku w:val="0"/>
        <w:overflowPunct w:val="0"/>
      </w:pPr>
      <w:r>
        <w:rPr>
          <w:spacing w:val="-1"/>
        </w:rPr>
        <w:t>R</w:t>
      </w:r>
      <w:r>
        <w:t>e</w:t>
      </w:r>
      <w:r>
        <w:rPr>
          <w:spacing w:val="-3"/>
        </w:rPr>
        <w:t>v</w:t>
      </w:r>
      <w:r>
        <w:t>o</w:t>
      </w:r>
      <w:r>
        <w:rPr>
          <w:spacing w:val="-1"/>
        </w:rPr>
        <w:t>l</w:t>
      </w:r>
      <w:r>
        <w:t>ut</w:t>
      </w:r>
      <w:r>
        <w:rPr>
          <w:spacing w:val="-1"/>
        </w:rPr>
        <w:t>i</w:t>
      </w:r>
      <w:r>
        <w:t>ona</w:t>
      </w:r>
      <w:r>
        <w:rPr>
          <w:spacing w:val="-1"/>
        </w:rPr>
        <w:t>r</w:t>
      </w:r>
      <w:r>
        <w:rPr>
          <w:spacing w:val="-3"/>
        </w:rPr>
        <w:t>y</w:t>
      </w:r>
      <w:r>
        <w:t xml:space="preserve">, </w:t>
      </w:r>
      <w:r>
        <w:rPr>
          <w:spacing w:val="-1"/>
        </w:rPr>
        <w:t>Ri</w:t>
      </w:r>
      <w:r>
        <w:rPr>
          <w:spacing w:val="-2"/>
        </w:rPr>
        <w:t>g</w:t>
      </w:r>
      <w:r>
        <w:t>ht</w:t>
      </w:r>
      <w:r>
        <w:rPr>
          <w:spacing w:val="-4"/>
        </w:rPr>
        <w:t xml:space="preserve"> </w:t>
      </w:r>
      <w:r>
        <w:rPr>
          <w:spacing w:val="6"/>
        </w:rPr>
        <w:t>W</w:t>
      </w:r>
      <w:r>
        <w:rPr>
          <w:spacing w:val="-1"/>
        </w:rPr>
        <w:t>i</w:t>
      </w:r>
      <w:r>
        <w:t>n</w:t>
      </w:r>
      <w:r>
        <w:rPr>
          <w:spacing w:val="-2"/>
        </w:rPr>
        <w:t>g</w:t>
      </w:r>
      <w:r>
        <w:t xml:space="preserve">, </w:t>
      </w:r>
      <w:r>
        <w:rPr>
          <w:spacing w:val="-1"/>
        </w:rPr>
        <w:t>R</w:t>
      </w:r>
      <w:r>
        <w:t>eact</w:t>
      </w:r>
      <w:r>
        <w:rPr>
          <w:spacing w:val="-1"/>
        </w:rPr>
        <w:t>i</w:t>
      </w:r>
      <w:r>
        <w:t>o</w:t>
      </w:r>
      <w:r>
        <w:rPr>
          <w:spacing w:val="-2"/>
        </w:rPr>
        <w:t>n</w:t>
      </w:r>
      <w:r>
        <w:t>a</w:t>
      </w:r>
      <w:r>
        <w:rPr>
          <w:spacing w:val="-1"/>
        </w:rPr>
        <w:t>r</w:t>
      </w:r>
      <w:r>
        <w:t>y</w:t>
      </w:r>
    </w:p>
    <w:p w:rsidR="00815808" w:rsidRDefault="00815808" w:rsidP="00815808">
      <w:pPr>
        <w:pStyle w:val="BodyText"/>
        <w:numPr>
          <w:ilvl w:val="0"/>
          <w:numId w:val="25"/>
        </w:numPr>
        <w:tabs>
          <w:tab w:val="left" w:pos="1455"/>
        </w:tabs>
        <w:kinsoku w:val="0"/>
        <w:overflowPunct w:val="0"/>
      </w:pPr>
      <w:r>
        <w:rPr>
          <w:spacing w:val="-1"/>
        </w:rPr>
        <w:t>Ri</w:t>
      </w:r>
      <w:r>
        <w:rPr>
          <w:spacing w:val="-2"/>
        </w:rPr>
        <w:t>g</w:t>
      </w:r>
      <w:r>
        <w:t>ht</w:t>
      </w:r>
      <w:r>
        <w:rPr>
          <w:spacing w:val="-4"/>
        </w:rPr>
        <w:t xml:space="preserve"> </w:t>
      </w:r>
      <w:r>
        <w:rPr>
          <w:spacing w:val="8"/>
        </w:rPr>
        <w:t>W</w:t>
      </w:r>
      <w:r>
        <w:rPr>
          <w:spacing w:val="-3"/>
        </w:rPr>
        <w:t>i</w:t>
      </w:r>
      <w:r>
        <w:t>n</w:t>
      </w:r>
      <w:r>
        <w:rPr>
          <w:spacing w:val="-2"/>
        </w:rPr>
        <w:t>g</w:t>
      </w:r>
      <w:r>
        <w:t>, E</w:t>
      </w:r>
      <w:r>
        <w:rPr>
          <w:spacing w:val="-3"/>
        </w:rPr>
        <w:t>x</w:t>
      </w:r>
      <w:r>
        <w:t>t</w:t>
      </w:r>
      <w:r>
        <w:rPr>
          <w:spacing w:val="-1"/>
        </w:rPr>
        <w:t>r</w:t>
      </w:r>
      <w:r>
        <w:t>e</w:t>
      </w:r>
      <w:r>
        <w:rPr>
          <w:spacing w:val="1"/>
        </w:rPr>
        <w:t>m</w:t>
      </w:r>
      <w:r>
        <w:rPr>
          <w:spacing w:val="-1"/>
        </w:rPr>
        <w:t>i</w:t>
      </w:r>
      <w:r>
        <w:t>st</w:t>
      </w:r>
      <w:r>
        <w:rPr>
          <w:spacing w:val="-3"/>
        </w:rPr>
        <w:t>s</w:t>
      </w:r>
      <w:r>
        <w:t xml:space="preserve">, </w:t>
      </w:r>
      <w:r>
        <w:rPr>
          <w:spacing w:val="-1"/>
        </w:rPr>
        <w:t>Mili</w:t>
      </w:r>
      <w:r>
        <w:t>tants</w:t>
      </w:r>
    </w:p>
    <w:p w:rsidR="00815808" w:rsidRDefault="00815808" w:rsidP="00815808">
      <w:pPr>
        <w:pStyle w:val="BodyText"/>
        <w:numPr>
          <w:ilvl w:val="0"/>
          <w:numId w:val="25"/>
        </w:numPr>
        <w:tabs>
          <w:tab w:val="left" w:pos="1455"/>
        </w:tabs>
        <w:kinsoku w:val="0"/>
        <w:overflowPunct w:val="0"/>
      </w:pPr>
      <w:r>
        <w:t>L</w:t>
      </w:r>
      <w:r>
        <w:rPr>
          <w:spacing w:val="-2"/>
        </w:rPr>
        <w:t>e</w:t>
      </w:r>
      <w:r>
        <w:rPr>
          <w:spacing w:val="2"/>
        </w:rPr>
        <w:t>f</w:t>
      </w:r>
      <w:r>
        <w:t>t</w:t>
      </w:r>
      <w:r>
        <w:rPr>
          <w:spacing w:val="-7"/>
        </w:rPr>
        <w:t xml:space="preserve"> </w:t>
      </w:r>
      <w:r>
        <w:rPr>
          <w:spacing w:val="8"/>
        </w:rPr>
        <w:t>W</w:t>
      </w:r>
      <w:r>
        <w:rPr>
          <w:spacing w:val="-3"/>
        </w:rPr>
        <w:t>i</w:t>
      </w:r>
      <w:r>
        <w:t>n</w:t>
      </w:r>
      <w:r>
        <w:rPr>
          <w:spacing w:val="-2"/>
        </w:rPr>
        <w:t>g</w:t>
      </w:r>
      <w:r>
        <w:t xml:space="preserve">, </w:t>
      </w:r>
      <w:r>
        <w:rPr>
          <w:spacing w:val="-1"/>
        </w:rPr>
        <w:t>Ri</w:t>
      </w:r>
      <w:r>
        <w:rPr>
          <w:spacing w:val="-2"/>
        </w:rPr>
        <w:t>g</w:t>
      </w:r>
      <w:r>
        <w:t>ht</w:t>
      </w:r>
      <w:r>
        <w:rPr>
          <w:spacing w:val="-4"/>
        </w:rPr>
        <w:t xml:space="preserve"> </w:t>
      </w:r>
      <w:r>
        <w:rPr>
          <w:spacing w:val="8"/>
        </w:rPr>
        <w:t>W</w:t>
      </w:r>
      <w:r>
        <w:rPr>
          <w:spacing w:val="-3"/>
        </w:rPr>
        <w:t>i</w:t>
      </w:r>
      <w:r>
        <w:t>n</w:t>
      </w:r>
      <w:r>
        <w:rPr>
          <w:spacing w:val="-2"/>
        </w:rPr>
        <w:t>g</w:t>
      </w:r>
      <w:r>
        <w:t>,</w:t>
      </w:r>
      <w:r>
        <w:rPr>
          <w:spacing w:val="-2"/>
        </w:rPr>
        <w:t xml:space="preserve"> </w:t>
      </w:r>
      <w:r>
        <w:t>Spec</w:t>
      </w:r>
      <w:r>
        <w:rPr>
          <w:spacing w:val="-1"/>
        </w:rPr>
        <w:t>i</w:t>
      </w:r>
      <w:r>
        <w:t xml:space="preserve">al </w:t>
      </w:r>
      <w:r>
        <w:rPr>
          <w:spacing w:val="-2"/>
        </w:rPr>
        <w:t>I</w:t>
      </w:r>
      <w:r>
        <w:t>nte</w:t>
      </w:r>
      <w:r>
        <w:rPr>
          <w:spacing w:val="-1"/>
        </w:rPr>
        <w:t>r</w:t>
      </w:r>
      <w:r>
        <w:t>e</w:t>
      </w:r>
      <w:r>
        <w:rPr>
          <w:spacing w:val="-3"/>
        </w:rPr>
        <w:t>s</w:t>
      </w:r>
      <w:r>
        <w:t>t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firstLine="0"/>
      </w:pPr>
      <w:r>
        <w:t>In</w:t>
      </w:r>
      <w:r>
        <w:rPr>
          <w:spacing w:val="48"/>
        </w:rPr>
        <w:t xml:space="preserve"> </w:t>
      </w:r>
      <w:r>
        <w:t>1</w:t>
      </w:r>
      <w:r>
        <w:rPr>
          <w:spacing w:val="-2"/>
        </w:rPr>
        <w:t>9</w:t>
      </w:r>
      <w:r>
        <w:t>87,</w:t>
      </w:r>
      <w:r>
        <w:rPr>
          <w:spacing w:val="46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rPr>
          <w:spacing w:val="-3"/>
        </w:rPr>
        <w:t>F</w:t>
      </w:r>
      <w:r>
        <w:t>BI</w:t>
      </w:r>
      <w:r>
        <w:rPr>
          <w:spacing w:val="48"/>
        </w:rPr>
        <w:t xml:space="preserve"> </w:t>
      </w:r>
      <w:r>
        <w:t>e</w:t>
      </w:r>
      <w:r>
        <w:rPr>
          <w:spacing w:val="-3"/>
        </w:rPr>
        <w:t>x</w:t>
      </w:r>
      <w:r>
        <w:rPr>
          <w:spacing w:val="-2"/>
        </w:rPr>
        <w:t>p</w:t>
      </w:r>
      <w:r>
        <w:t>an</w:t>
      </w:r>
      <w:r>
        <w:rPr>
          <w:spacing w:val="-2"/>
        </w:rPr>
        <w:t>d</w:t>
      </w:r>
      <w:r>
        <w:t>ed</w:t>
      </w:r>
      <w:r>
        <w:rPr>
          <w:spacing w:val="49"/>
        </w:rPr>
        <w:t xml:space="preserve"> </w:t>
      </w:r>
      <w:r>
        <w:rPr>
          <w:spacing w:val="-2"/>
        </w:rPr>
        <w:t>u</w:t>
      </w:r>
      <w:r>
        <w:t>pon</w:t>
      </w:r>
      <w:r>
        <w:rPr>
          <w:spacing w:val="47"/>
        </w:rPr>
        <w:t xml:space="preserve"> </w:t>
      </w:r>
      <w:r>
        <w:t>the</w:t>
      </w:r>
      <w:r>
        <w:rPr>
          <w:spacing w:val="47"/>
        </w:rPr>
        <w:t xml:space="preserve"> </w:t>
      </w:r>
      <w:r>
        <w:t>th</w:t>
      </w:r>
      <w:r>
        <w:rPr>
          <w:spacing w:val="-1"/>
        </w:rPr>
        <w:t>r</w:t>
      </w:r>
      <w:r>
        <w:t>ee</w:t>
      </w:r>
      <w:r>
        <w:rPr>
          <w:spacing w:val="46"/>
        </w:rPr>
        <w:t xml:space="preserve"> </w:t>
      </w:r>
      <w:r>
        <w:t>t</w:t>
      </w:r>
      <w:r>
        <w:rPr>
          <w:spacing w:val="-3"/>
        </w:rPr>
        <w:t>y</w:t>
      </w:r>
      <w:r>
        <w:t>pes</w:t>
      </w:r>
      <w:r>
        <w:rPr>
          <w:spacing w:val="48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51"/>
        </w:rPr>
        <w:t xml:space="preserve"> </w:t>
      </w:r>
      <w:r>
        <w:t>d</w:t>
      </w:r>
      <w:r>
        <w:rPr>
          <w:spacing w:val="-2"/>
        </w:rPr>
        <w:t>o</w:t>
      </w:r>
      <w:r>
        <w:rPr>
          <w:spacing w:val="1"/>
        </w:rPr>
        <w:t>m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-1"/>
        </w:rPr>
        <w:t>i</w:t>
      </w:r>
      <w:r>
        <w:t>c</w:t>
      </w:r>
      <w:r>
        <w:rPr>
          <w:spacing w:val="47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49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oups</w:t>
      </w:r>
    </w:p>
    <w:p w:rsidR="00815808" w:rsidRDefault="00815808" w:rsidP="00815808">
      <w:pPr>
        <w:pStyle w:val="BodyText"/>
        <w:kinsoku w:val="0"/>
        <w:overflowPunct w:val="0"/>
        <w:ind w:left="100" w:firstLine="0"/>
        <w:sectPr w:rsidR="00815808">
          <w:pgSz w:w="12240" w:h="15840"/>
          <w:pgMar w:top="1360" w:right="1680" w:bottom="280" w:left="1700" w:header="720" w:footer="720" w:gutter="0"/>
          <w:cols w:space="720"/>
          <w:noEndnote/>
        </w:sectPr>
      </w:pPr>
    </w:p>
    <w:p w:rsidR="00815808" w:rsidRDefault="00815808" w:rsidP="00815808">
      <w:pPr>
        <w:pStyle w:val="BodyText"/>
        <w:tabs>
          <w:tab w:val="left" w:pos="1127"/>
          <w:tab w:val="left" w:pos="1537"/>
          <w:tab w:val="left" w:pos="2096"/>
          <w:tab w:val="left" w:pos="2787"/>
          <w:tab w:val="left" w:pos="3212"/>
          <w:tab w:val="left" w:pos="4196"/>
          <w:tab w:val="left" w:pos="5533"/>
        </w:tabs>
        <w:kinsoku w:val="0"/>
        <w:overflowPunct w:val="0"/>
        <w:ind w:left="100" w:firstLine="0"/>
      </w:pPr>
      <w:r>
        <w:t>p</w:t>
      </w:r>
      <w:r>
        <w:rPr>
          <w:spacing w:val="-1"/>
        </w:rPr>
        <w:t>r</w:t>
      </w:r>
      <w:r>
        <w:t>esent</w:t>
      </w:r>
      <w:r>
        <w:tab/>
      </w:r>
      <w:r>
        <w:rPr>
          <w:spacing w:val="-1"/>
        </w:rPr>
        <w:t>i</w:t>
      </w:r>
      <w:r>
        <w:t>n</w:t>
      </w:r>
      <w:r>
        <w:tab/>
        <w:t>the</w:t>
      </w:r>
      <w:r>
        <w:tab/>
      </w:r>
      <w:r>
        <w:rPr>
          <w:spacing w:val="-1"/>
        </w:rPr>
        <w:t>U</w:t>
      </w:r>
      <w:r>
        <w:t>.</w:t>
      </w:r>
      <w:r>
        <w:rPr>
          <w:spacing w:val="-2"/>
        </w:rPr>
        <w:t>S</w:t>
      </w:r>
      <w:r>
        <w:t>.</w:t>
      </w:r>
      <w:r>
        <w:tab/>
        <w:t>to</w:t>
      </w:r>
      <w:r>
        <w:tab/>
      </w:r>
      <w:r>
        <w:rPr>
          <w:spacing w:val="-1"/>
        </w:rPr>
        <w:t>i</w:t>
      </w:r>
      <w:r>
        <w:t>nc</w:t>
      </w:r>
      <w:r>
        <w:rPr>
          <w:spacing w:val="-1"/>
        </w:rPr>
        <w:t>l</w:t>
      </w:r>
      <w:r>
        <w:t>u</w:t>
      </w:r>
      <w:r>
        <w:rPr>
          <w:spacing w:val="-2"/>
        </w:rPr>
        <w:t>d</w:t>
      </w:r>
      <w:r>
        <w:t>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5808" w:rsidRDefault="00815808" w:rsidP="00815808">
      <w:pPr>
        <w:pStyle w:val="BodyText"/>
        <w:tabs>
          <w:tab w:val="left" w:pos="1837"/>
        </w:tabs>
        <w:kinsoku w:val="0"/>
        <w:overflowPunct w:val="0"/>
        <w:ind w:left="100"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815808" w:rsidRDefault="00815808" w:rsidP="00815808">
      <w:pPr>
        <w:pStyle w:val="BodyText"/>
        <w:tabs>
          <w:tab w:val="left" w:pos="726"/>
          <w:tab w:val="left" w:pos="2461"/>
        </w:tabs>
        <w:kinsoku w:val="0"/>
        <w:overflowPunct w:val="0"/>
        <w:ind w:left="100" w:firstLine="0"/>
      </w:pPr>
      <w:r>
        <w:rPr>
          <w:rFonts w:ascii="Times New Roman" w:hAnsi="Times New Roman" w:cs="Times New Roman"/>
        </w:rPr>
        <w:br w:type="column"/>
      </w:r>
      <w:r>
        <w:t>and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5808" w:rsidRDefault="00815808" w:rsidP="00815808">
      <w:pPr>
        <w:kinsoku w:val="0"/>
        <w:overflowPunct w:val="0"/>
        <w:ind w:left="100"/>
        <w:rPr>
          <w:rFonts w:ascii="Arial" w:hAnsi="Arial" w:cs="Arial"/>
        </w:rPr>
      </w:pPr>
      <w:r>
        <w:br w:type="column"/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>n</w:t>
      </w:r>
      <w:r>
        <w:rPr>
          <w:rFonts w:ascii="Arial" w:hAnsi="Arial" w:cs="Arial"/>
        </w:rPr>
        <w:t>d</w:t>
      </w:r>
    </w:p>
    <w:p w:rsidR="00815808" w:rsidRDefault="00815808" w:rsidP="00815808">
      <w:pPr>
        <w:kinsoku w:val="0"/>
        <w:overflowPunct w:val="0"/>
        <w:ind w:left="100"/>
        <w:rPr>
          <w:rFonts w:ascii="Arial" w:hAnsi="Arial" w:cs="Arial"/>
        </w:rPr>
        <w:sectPr w:rsidR="00815808">
          <w:type w:val="continuous"/>
          <w:pgSz w:w="12240" w:h="15840"/>
          <w:pgMar w:top="1480" w:right="1680" w:bottom="280" w:left="1700" w:header="720" w:footer="720" w:gutter="0"/>
          <w:cols w:num="3" w:space="720" w:equalWidth="0">
            <w:col w:w="5534" w:space="123"/>
            <w:col w:w="2462" w:space="123"/>
            <w:col w:w="618"/>
          </w:cols>
          <w:noEndnote/>
        </w:sectPr>
      </w:pP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24"/>
        </w:numPr>
        <w:tabs>
          <w:tab w:val="left" w:pos="1455"/>
        </w:tabs>
        <w:kinsoku w:val="0"/>
        <w:overflowPunct w:val="0"/>
        <w:spacing w:before="69"/>
      </w:pPr>
      <w:r>
        <w:t>Bo</w:t>
      </w:r>
      <w:r>
        <w:rPr>
          <w:spacing w:val="-1"/>
        </w:rPr>
        <w:t>m</w:t>
      </w:r>
      <w:r>
        <w:t>be</w:t>
      </w:r>
      <w:r>
        <w:rPr>
          <w:spacing w:val="-1"/>
        </w:rPr>
        <w:t>r</w:t>
      </w:r>
      <w:r>
        <w:t xml:space="preserve">s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3"/>
        </w:rPr>
        <w:t>l</w:t>
      </w:r>
      <w:r>
        <w:t>one</w:t>
      </w:r>
      <w:r>
        <w:rPr>
          <w:spacing w:val="-1"/>
        </w:rPr>
        <w:t xml:space="preserve"> </w:t>
      </w:r>
      <w:r>
        <w:rPr>
          <w:spacing w:val="-3"/>
        </w:rPr>
        <w:t>w</w:t>
      </w:r>
      <w:r>
        <w:t>o</w:t>
      </w:r>
      <w:r>
        <w:rPr>
          <w:spacing w:val="1"/>
        </w:rPr>
        <w:t>l</w:t>
      </w:r>
      <w:r>
        <w:rPr>
          <w:spacing w:val="-3"/>
        </w:rPr>
        <w:t>v</w:t>
      </w:r>
      <w:r>
        <w:t>es and</w:t>
      </w:r>
      <w:r>
        <w:rPr>
          <w:spacing w:val="1"/>
        </w:rPr>
        <w:t xml:space="preserve"> </w:t>
      </w:r>
      <w:r>
        <w:rPr>
          <w:spacing w:val="-2"/>
        </w:rPr>
        <w:t>b</w:t>
      </w:r>
      <w:r>
        <w:t>e</w:t>
      </w:r>
      <w:r>
        <w:rPr>
          <w:spacing w:val="-1"/>
        </w:rPr>
        <w:t>r</w:t>
      </w:r>
      <w:r>
        <w:t>se</w:t>
      </w:r>
      <w:r>
        <w:rPr>
          <w:spacing w:val="-1"/>
        </w:rPr>
        <w:t>r</w:t>
      </w:r>
      <w:r>
        <w:t>ke</w:t>
      </w:r>
      <w:r>
        <w:rPr>
          <w:spacing w:val="-1"/>
        </w:rPr>
        <w:t>r</w:t>
      </w:r>
      <w:r>
        <w:t>s</w:t>
      </w:r>
    </w:p>
    <w:p w:rsidR="00815808" w:rsidRDefault="00815808" w:rsidP="00815808">
      <w:pPr>
        <w:pStyle w:val="BodyText"/>
        <w:numPr>
          <w:ilvl w:val="0"/>
          <w:numId w:val="24"/>
        </w:numPr>
        <w:tabs>
          <w:tab w:val="left" w:pos="1455"/>
        </w:tabs>
        <w:kinsoku w:val="0"/>
        <w:overflowPunct w:val="0"/>
      </w:pPr>
      <w:r>
        <w:t>B</w:t>
      </w:r>
      <w:r>
        <w:rPr>
          <w:spacing w:val="-1"/>
        </w:rPr>
        <w:t>l</w:t>
      </w:r>
      <w:r>
        <w:t xml:space="preserve">ack </w:t>
      </w:r>
      <w:r>
        <w:rPr>
          <w:spacing w:val="1"/>
        </w:rPr>
        <w:t>m</w:t>
      </w:r>
      <w:r>
        <w:rPr>
          <w:spacing w:val="-1"/>
        </w:rPr>
        <w:t>ili</w:t>
      </w:r>
      <w:r>
        <w:t>t</w:t>
      </w:r>
      <w:r>
        <w:rPr>
          <w:spacing w:val="-2"/>
        </w:rPr>
        <w:t>a</w:t>
      </w:r>
      <w:r>
        <w:t xml:space="preserve">nts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3"/>
        </w:rPr>
        <w:t>J</w:t>
      </w:r>
      <w:r>
        <w:rPr>
          <w:spacing w:val="-2"/>
        </w:rPr>
        <w:t>e</w:t>
      </w:r>
      <w:r>
        <w:rPr>
          <w:spacing w:val="-3"/>
        </w:rPr>
        <w:t>w</w:t>
      </w:r>
      <w:r>
        <w:rPr>
          <w:spacing w:val="-1"/>
        </w:rPr>
        <w:t>i</w:t>
      </w:r>
      <w:r>
        <w:t>sh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>x</w:t>
      </w:r>
      <w:r>
        <w:rPr>
          <w:spacing w:val="2"/>
        </w:rPr>
        <w:t>t</w:t>
      </w:r>
      <w:r>
        <w:rPr>
          <w:spacing w:val="-1"/>
        </w:rPr>
        <w:t>r</w:t>
      </w:r>
      <w:r>
        <w:t>e</w:t>
      </w:r>
      <w:r>
        <w:rPr>
          <w:spacing w:val="1"/>
        </w:rPr>
        <w:t>m</w:t>
      </w:r>
      <w:r>
        <w:rPr>
          <w:spacing w:val="-1"/>
        </w:rPr>
        <w:t>i</w:t>
      </w:r>
      <w:r>
        <w:t>sts a</w:t>
      </w:r>
      <w:r>
        <w:rPr>
          <w:spacing w:val="-2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t>ue</w:t>
      </w:r>
      <w:r>
        <w:rPr>
          <w:spacing w:val="-1"/>
        </w:rPr>
        <w:t>r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Ri</w:t>
      </w:r>
      <w:r>
        <w:t>c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rPr>
          <w:spacing w:val="-2"/>
        </w:rPr>
        <w:t>e</w:t>
      </w:r>
      <w:r>
        <w:rPr>
          <w:spacing w:val="2"/>
        </w:rPr>
        <w:t>f</w:t>
      </w:r>
      <w:r>
        <w:t>t</w:t>
      </w:r>
      <w:r>
        <w:rPr>
          <w:spacing w:val="-1"/>
        </w:rPr>
        <w:t>i</w:t>
      </w:r>
      <w:r>
        <w:t>sts</w:t>
      </w:r>
    </w:p>
    <w:p w:rsidR="00815808" w:rsidRDefault="00815808" w:rsidP="00815808">
      <w:pPr>
        <w:pStyle w:val="BodyText"/>
        <w:numPr>
          <w:ilvl w:val="0"/>
          <w:numId w:val="24"/>
        </w:numPr>
        <w:tabs>
          <w:tab w:val="left" w:pos="1455"/>
        </w:tabs>
        <w:kinsoku w:val="0"/>
        <w:overflowPunct w:val="0"/>
      </w:pPr>
      <w:r>
        <w:t>B</w:t>
      </w:r>
      <w:r>
        <w:rPr>
          <w:spacing w:val="-1"/>
        </w:rPr>
        <w:t>l</w:t>
      </w:r>
      <w:r>
        <w:t xml:space="preserve">ack </w:t>
      </w:r>
      <w:r>
        <w:rPr>
          <w:spacing w:val="-1"/>
        </w:rPr>
        <w:t>r</w:t>
      </w:r>
      <w:r>
        <w:t>ad</w:t>
      </w:r>
      <w:r>
        <w:rPr>
          <w:spacing w:val="-1"/>
        </w:rPr>
        <w:t>i</w:t>
      </w:r>
      <w:r>
        <w:t>ca</w:t>
      </w:r>
      <w:r>
        <w:rPr>
          <w:spacing w:val="-1"/>
        </w:rPr>
        <w:t>l</w:t>
      </w:r>
      <w:r>
        <w:t>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>r</w:t>
      </w:r>
      <w:r>
        <w:rPr>
          <w:spacing w:val="-2"/>
        </w:rPr>
        <w:t>a</w:t>
      </w:r>
      <w:r>
        <w:t>e</w:t>
      </w:r>
      <w:r>
        <w:rPr>
          <w:spacing w:val="-1"/>
        </w:rPr>
        <w:t>li</w:t>
      </w:r>
      <w:r>
        <w:t xml:space="preserve">tes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1"/>
        </w:rPr>
        <w:t>Mili</w:t>
      </w:r>
      <w:r>
        <w:t>tants</w:t>
      </w:r>
    </w:p>
    <w:p w:rsidR="00815808" w:rsidRDefault="00815808" w:rsidP="00815808">
      <w:pPr>
        <w:pStyle w:val="BodyText"/>
        <w:numPr>
          <w:ilvl w:val="0"/>
          <w:numId w:val="24"/>
        </w:numPr>
        <w:tabs>
          <w:tab w:val="left" w:pos="1455"/>
        </w:tabs>
        <w:kinsoku w:val="0"/>
        <w:overflowPunct w:val="0"/>
      </w:pPr>
      <w:r>
        <w:t>Je</w:t>
      </w:r>
      <w:r>
        <w:rPr>
          <w:spacing w:val="-3"/>
        </w:rPr>
        <w:t>w</w:t>
      </w:r>
      <w:r>
        <w:rPr>
          <w:spacing w:val="-1"/>
        </w:rPr>
        <w:t>i</w:t>
      </w:r>
      <w:r>
        <w:t>sh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>x</w:t>
      </w:r>
      <w:r>
        <w:t>t</w:t>
      </w:r>
      <w:r>
        <w:rPr>
          <w:spacing w:val="-1"/>
        </w:rPr>
        <w:t>r</w:t>
      </w:r>
      <w:r>
        <w:t>e</w:t>
      </w:r>
      <w:r>
        <w:rPr>
          <w:spacing w:val="1"/>
        </w:rPr>
        <w:t>m</w:t>
      </w:r>
      <w:r>
        <w:rPr>
          <w:spacing w:val="-1"/>
        </w:rPr>
        <w:t>i</w:t>
      </w:r>
      <w:r>
        <w:t>sts and</w:t>
      </w:r>
      <w:r>
        <w:rPr>
          <w:spacing w:val="-1"/>
        </w:rPr>
        <w:t xml:space="preserve"> Mili</w:t>
      </w:r>
      <w:r>
        <w:t>t</w:t>
      </w:r>
      <w:r>
        <w:rPr>
          <w:spacing w:val="-1"/>
        </w:rPr>
        <w:t>i</w:t>
      </w:r>
      <w:r>
        <w:t>as and</w:t>
      </w:r>
      <w:r>
        <w:rPr>
          <w:spacing w:val="1"/>
        </w:rPr>
        <w:t xml:space="preserve"> </w:t>
      </w:r>
      <w:r>
        <w:rPr>
          <w:spacing w:val="-2"/>
        </w:rPr>
        <w:t>P</w:t>
      </w:r>
      <w:r>
        <w:t>at</w:t>
      </w:r>
      <w:r>
        <w:rPr>
          <w:spacing w:val="-1"/>
        </w:rPr>
        <w:t>ri</w:t>
      </w:r>
      <w:r>
        <w:t>ot G</w:t>
      </w:r>
      <w:r>
        <w:rPr>
          <w:spacing w:val="-1"/>
        </w:rPr>
        <w:t>r</w:t>
      </w:r>
      <w:r>
        <w:rPr>
          <w:spacing w:val="-2"/>
        </w:rPr>
        <w:t>o</w:t>
      </w:r>
      <w:r>
        <w:t>ups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4561"/>
        </w:tabs>
        <w:kinsoku w:val="0"/>
        <w:overflowPunct w:val="0"/>
        <w:ind w:left="100" w:right="12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-877570</wp:posOffset>
                </wp:positionV>
                <wp:extent cx="4624070" cy="709930"/>
                <wp:effectExtent l="0" t="0" r="0" b="0"/>
                <wp:wrapNone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4070" cy="709930"/>
                          <a:chOff x="2512" y="-1382"/>
                          <a:chExt cx="7282" cy="1118"/>
                        </a:xfrm>
                      </wpg:grpSpPr>
                      <wps:wsp>
                        <wps:cNvPr id="188" name="Rectangle 108"/>
                        <wps:cNvSpPr>
                          <a:spLocks/>
                        </wps:cNvSpPr>
                        <wps:spPr bwMode="auto">
                          <a:xfrm>
                            <a:off x="2880" y="-1375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09"/>
                        <wps:cNvSpPr>
                          <a:spLocks/>
                        </wps:cNvSpPr>
                        <wps:spPr bwMode="auto">
                          <a:xfrm>
                            <a:off x="2901" y="-1356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10"/>
                        <wps:cNvSpPr>
                          <a:spLocks/>
                        </wps:cNvSpPr>
                        <wps:spPr bwMode="auto">
                          <a:xfrm>
                            <a:off x="3155" y="-1099"/>
                            <a:ext cx="6631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tangle 111"/>
                        <wps:cNvSpPr>
                          <a:spLocks/>
                        </wps:cNvSpPr>
                        <wps:spPr bwMode="auto">
                          <a:xfrm>
                            <a:off x="2519" y="-1099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112"/>
                        <wps:cNvSpPr>
                          <a:spLocks/>
                        </wps:cNvSpPr>
                        <wps:spPr bwMode="auto">
                          <a:xfrm>
                            <a:off x="2880" y="-1099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113"/>
                        <wps:cNvSpPr>
                          <a:spLocks/>
                        </wps:cNvSpPr>
                        <wps:spPr bwMode="auto">
                          <a:xfrm>
                            <a:off x="2901" y="-1080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14"/>
                        <wps:cNvSpPr>
                          <a:spLocks/>
                        </wps:cNvSpPr>
                        <wps:spPr bwMode="auto">
                          <a:xfrm>
                            <a:off x="2880" y="-823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15"/>
                        <wps:cNvSpPr>
                          <a:spLocks/>
                        </wps:cNvSpPr>
                        <wps:spPr bwMode="auto">
                          <a:xfrm>
                            <a:off x="2901" y="-804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16"/>
                        <wps:cNvSpPr>
                          <a:spLocks/>
                        </wps:cNvSpPr>
                        <wps:spPr bwMode="auto">
                          <a:xfrm>
                            <a:off x="2880" y="-547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117"/>
                        <wps:cNvSpPr>
                          <a:spLocks/>
                        </wps:cNvSpPr>
                        <wps:spPr bwMode="auto">
                          <a:xfrm>
                            <a:off x="2901" y="-52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06F3E" id="Group 187" o:spid="_x0000_s1026" style="position:absolute;margin-left:125.6pt;margin-top:-69.1pt;width:364.1pt;height:55.9pt;z-index:-251644928;mso-position-horizontal-relative:page" coordorigin="2512,-1382" coordsize="7282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" o:allowincell="f">
                <v:rect id="Rectangle 108" o:spid="_x0000_s1027" style="position:absolute;left:2880;top:-1375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" fillcolor="#c1c1c1" stroked="f">
                  <v:path arrowok="t"/>
                </v:rect>
                <v:rect id="Rectangle 109" o:spid="_x0000_s1028" style="position:absolute;left:2901;top:-1356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" filled="f" strokeweight=".72pt">
                  <v:path arrowok="t"/>
                </v:rect>
                <v:rect id="Rectangle 110" o:spid="_x0000_s1029" style="position:absolute;left:3155;top:-1099;width:6631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" fillcolor="yellow" stroked="f">
                  <v:path arrowok="t"/>
                </v:rect>
                <v:rect id="Rectangle 111" o:spid="_x0000_s1030" style="position:absolute;left:2519;top:-1099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" fillcolor="yellow" stroked="f">
                  <v:path arrowok="t"/>
                </v:rect>
                <v:rect id="Rectangle 112" o:spid="_x0000_s1031" style="position:absolute;left:2880;top:-1099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" fillcolor="yellow" stroked="f">
                  <v:path arrowok="t"/>
                </v:rect>
                <v:rect id="Rectangle 113" o:spid="_x0000_s1032" style="position:absolute;left:2901;top:-1080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" filled="f" strokeweight=".72pt">
                  <v:path arrowok="t"/>
                </v:rect>
                <v:rect id="Rectangle 114" o:spid="_x0000_s1033" style="position:absolute;left:2880;top:-823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" fillcolor="#c1c1c1" stroked="f">
                  <v:path arrowok="t"/>
                </v:rect>
                <v:rect id="Rectangle 115" o:spid="_x0000_s1034" style="position:absolute;left:2901;top:-804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" filled="f" strokeweight=".72pt">
                  <v:path arrowok="t"/>
                </v:rect>
                <v:rect id="Rectangle 116" o:spid="_x0000_s1035" style="position:absolute;left:2880;top:-547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" fillcolor="#c1c1c1" stroked="f">
                  <v:path arrowok="t"/>
                </v:rect>
                <v:rect id="Rectangle 117" o:spid="_x0000_s1036" style="position:absolute;left:2901;top:-52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523875</wp:posOffset>
                </wp:positionV>
                <wp:extent cx="1134110" cy="709930"/>
                <wp:effectExtent l="0" t="0" r="0" b="0"/>
                <wp:wrapNone/>
                <wp:docPr id="176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4110" cy="709930"/>
                          <a:chOff x="2512" y="825"/>
                          <a:chExt cx="1786" cy="1118"/>
                        </a:xfrm>
                      </wpg:grpSpPr>
                      <wps:wsp>
                        <wps:cNvPr id="177" name="Rectangle 119"/>
                        <wps:cNvSpPr>
                          <a:spLocks/>
                        </wps:cNvSpPr>
                        <wps:spPr bwMode="auto">
                          <a:xfrm>
                            <a:off x="2880" y="832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120"/>
                        <wps:cNvSpPr>
                          <a:spLocks/>
                        </wps:cNvSpPr>
                        <wps:spPr bwMode="auto">
                          <a:xfrm>
                            <a:off x="2901" y="85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21"/>
                        <wps:cNvSpPr>
                          <a:spLocks/>
                        </wps:cNvSpPr>
                        <wps:spPr bwMode="auto">
                          <a:xfrm>
                            <a:off x="3155" y="1108"/>
                            <a:ext cx="1135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122"/>
                        <wps:cNvSpPr>
                          <a:spLocks/>
                        </wps:cNvSpPr>
                        <wps:spPr bwMode="auto">
                          <a:xfrm>
                            <a:off x="2519" y="1108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123"/>
                        <wps:cNvSpPr>
                          <a:spLocks/>
                        </wps:cNvSpPr>
                        <wps:spPr bwMode="auto">
                          <a:xfrm>
                            <a:off x="2880" y="1108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24"/>
                        <wps:cNvSpPr>
                          <a:spLocks/>
                        </wps:cNvSpPr>
                        <wps:spPr bwMode="auto">
                          <a:xfrm>
                            <a:off x="2901" y="1127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125"/>
                        <wps:cNvSpPr>
                          <a:spLocks/>
                        </wps:cNvSpPr>
                        <wps:spPr bwMode="auto">
                          <a:xfrm>
                            <a:off x="2880" y="1384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26"/>
                        <wps:cNvSpPr>
                          <a:spLocks/>
                        </wps:cNvSpPr>
                        <wps:spPr bwMode="auto">
                          <a:xfrm>
                            <a:off x="2901" y="140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27"/>
                        <wps:cNvSpPr>
                          <a:spLocks/>
                        </wps:cNvSpPr>
                        <wps:spPr bwMode="auto">
                          <a:xfrm>
                            <a:off x="2880" y="1660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28"/>
                        <wps:cNvSpPr>
                          <a:spLocks/>
                        </wps:cNvSpPr>
                        <wps:spPr bwMode="auto">
                          <a:xfrm>
                            <a:off x="2901" y="167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0F9BE" id="Group 176" o:spid="_x0000_s1026" style="position:absolute;margin-left:125.6pt;margin-top:41.25pt;width:89.3pt;height:55.9pt;z-index:-251643904;mso-position-horizontal-relative:page" coordorigin="2512,825" coordsize="1786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" o:allowincell="f">
                <v:rect id="Rectangle 119" o:spid="_x0000_s1027" style="position:absolute;left:2880;top:832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" fillcolor="#c1c1c1" stroked="f">
                  <v:path arrowok="t"/>
                </v:rect>
                <v:rect id="Rectangle 120" o:spid="_x0000_s1028" style="position:absolute;left:2901;top:85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" filled="f" strokeweight=".72pt">
                  <v:path arrowok="t"/>
                </v:rect>
                <v:rect id="Rectangle 121" o:spid="_x0000_s1029" style="position:absolute;left:3155;top:1108;width:1135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" fillcolor="yellow" stroked="f">
                  <v:path arrowok="t"/>
                </v:rect>
                <v:rect id="Rectangle 122" o:spid="_x0000_s1030" style="position:absolute;left:2519;top:1108;width:36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" fillcolor="yellow" stroked="f">
                  <v:path arrowok="t"/>
                </v:rect>
                <v:rect id="Rectangle 123" o:spid="_x0000_s1031" style="position:absolute;left:2880;top:1108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" fillcolor="yellow" stroked="f">
                  <v:path arrowok="t"/>
                </v:rect>
                <v:rect id="Rectangle 124" o:spid="_x0000_s1032" style="position:absolute;left:2901;top:1127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" filled="f" strokeweight=".72pt">
                  <v:path arrowok="t"/>
                </v:rect>
                <v:rect id="Rectangle 125" o:spid="_x0000_s1033" style="position:absolute;left:2880;top:138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" fillcolor="#c1c1c1" stroked="f">
                  <v:path arrowok="t"/>
                </v:rect>
                <v:rect id="Rectangle 126" o:spid="_x0000_s1034" style="position:absolute;left:2901;top:140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" filled="f" strokeweight=".72pt">
                  <v:path arrowok="t"/>
                </v:rect>
                <v:rect id="Rectangle 127" o:spid="_x0000_s1035" style="position:absolute;left:2880;top:1660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" fillcolor="#c1c1c1" stroked="f">
                  <v:path arrowok="t"/>
                </v:rect>
                <v:rect id="Rectangle 128" o:spid="_x0000_s1036" style="position:absolute;left:2901;top:167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Bet</w:t>
      </w:r>
      <w:r>
        <w:rPr>
          <w:spacing w:val="-3"/>
        </w:rPr>
        <w:t>w</w:t>
      </w:r>
      <w:r>
        <w:t>een</w:t>
      </w:r>
      <w:r>
        <w:rPr>
          <w:spacing w:val="30"/>
        </w:rPr>
        <w:t xml:space="preserve"> </w:t>
      </w:r>
      <w:r>
        <w:t>1</w:t>
      </w:r>
      <w:r>
        <w:rPr>
          <w:spacing w:val="-2"/>
        </w:rPr>
        <w:t>9</w:t>
      </w:r>
      <w:r>
        <w:t>80</w:t>
      </w:r>
      <w:r>
        <w:rPr>
          <w:spacing w:val="30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30"/>
        </w:rPr>
        <w:t xml:space="preserve"> </w:t>
      </w:r>
      <w:r>
        <w:t>2</w:t>
      </w:r>
      <w:r>
        <w:rPr>
          <w:spacing w:val="-2"/>
        </w:rPr>
        <w:t>0</w:t>
      </w:r>
      <w:r>
        <w:t>00,</w:t>
      </w:r>
      <w:r>
        <w:rPr>
          <w:u w:val="single"/>
        </w:rPr>
        <w:tab/>
      </w:r>
      <w:r>
        <w:t>a</w:t>
      </w:r>
      <w:r>
        <w:rPr>
          <w:spacing w:val="-3"/>
        </w:rPr>
        <w:t>c</w:t>
      </w:r>
      <w:r>
        <w:t>coun</w:t>
      </w:r>
      <w:r>
        <w:rPr>
          <w:spacing w:val="-2"/>
        </w:rPr>
        <w:t>t</w:t>
      </w:r>
      <w:r>
        <w:t>ed</w:t>
      </w:r>
      <w:r>
        <w:rPr>
          <w:spacing w:val="27"/>
        </w:rPr>
        <w:t xml:space="preserve"> </w:t>
      </w:r>
      <w:r>
        <w:rPr>
          <w:spacing w:val="2"/>
        </w:rPr>
        <w:t>f</w:t>
      </w:r>
      <w:r>
        <w:t>or</w:t>
      </w:r>
      <w:r>
        <w:rPr>
          <w:spacing w:val="28"/>
        </w:rPr>
        <w:t xml:space="preserve"> </w:t>
      </w:r>
      <w:r>
        <w:t>a</w:t>
      </w:r>
      <w:r>
        <w:rPr>
          <w:spacing w:val="-2"/>
        </w:rPr>
        <w:t>b</w:t>
      </w:r>
      <w:r>
        <w:t>out</w:t>
      </w:r>
      <w:r>
        <w:rPr>
          <w:spacing w:val="29"/>
        </w:rPr>
        <w:t xml:space="preserve"> </w:t>
      </w:r>
      <w:r>
        <w:t>th</w:t>
      </w:r>
      <w:r>
        <w:rPr>
          <w:spacing w:val="-1"/>
        </w:rPr>
        <w:t>r</w:t>
      </w:r>
      <w:r>
        <w:rPr>
          <w:spacing w:val="-2"/>
        </w:rPr>
        <w:t>e</w:t>
      </w:r>
      <w:r>
        <w:t>e</w:t>
      </w:r>
      <w:r>
        <w:rPr>
          <w:spacing w:val="-1"/>
        </w:rPr>
        <w:t>-</w:t>
      </w:r>
      <w:r>
        <w:rPr>
          <w:spacing w:val="-2"/>
        </w:rPr>
        <w:t>q</w:t>
      </w:r>
      <w:r>
        <w:t>ua</w:t>
      </w:r>
      <w:r>
        <w:rPr>
          <w:spacing w:val="-1"/>
        </w:rPr>
        <w:t>r</w:t>
      </w:r>
      <w:r>
        <w:t>te</w:t>
      </w:r>
      <w:r>
        <w:rPr>
          <w:spacing w:val="-1"/>
        </w:rPr>
        <w:t>r</w:t>
      </w:r>
      <w:r>
        <w:t>s</w:t>
      </w:r>
      <w:r>
        <w:rPr>
          <w:spacing w:val="29"/>
        </w:rPr>
        <w:t xml:space="preserve"> </w:t>
      </w:r>
      <w:r>
        <w:rPr>
          <w:spacing w:val="-2"/>
        </w:rPr>
        <w:t>o</w:t>
      </w:r>
      <w:r>
        <w:t>f the</w:t>
      </w:r>
      <w:r>
        <w:rPr>
          <w:spacing w:val="-1"/>
        </w:rPr>
        <w:t xml:space="preserve"> </w:t>
      </w:r>
      <w:r>
        <w:t>335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 acts</w:t>
      </w:r>
      <w:r>
        <w:rPr>
          <w:spacing w:val="-2"/>
        </w:rPr>
        <w:t xml:space="preserve"> </w:t>
      </w:r>
      <w:r>
        <w:rPr>
          <w:spacing w:val="-3"/>
        </w:rPr>
        <w:t>c</w:t>
      </w:r>
      <w:r>
        <w:t>o</w:t>
      </w:r>
      <w:r>
        <w:rPr>
          <w:spacing w:val="-1"/>
        </w:rPr>
        <w:t>m</w:t>
      </w:r>
      <w:r>
        <w:rPr>
          <w:spacing w:val="1"/>
        </w:rPr>
        <w:t>m</w:t>
      </w:r>
      <w:r>
        <w:rPr>
          <w:spacing w:val="-1"/>
        </w:rPr>
        <w:t>i</w:t>
      </w:r>
      <w:r>
        <w:t>tt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U</w:t>
      </w:r>
      <w:r>
        <w:t>n</w:t>
      </w:r>
      <w:r>
        <w:rPr>
          <w:spacing w:val="-1"/>
        </w:rPr>
        <w:t>i</w:t>
      </w:r>
      <w:r>
        <w:t>ted</w:t>
      </w:r>
      <w:r>
        <w:rPr>
          <w:spacing w:val="-1"/>
        </w:rPr>
        <w:t xml:space="preserve"> </w:t>
      </w:r>
      <w:r>
        <w:t>Sta</w:t>
      </w:r>
      <w:r>
        <w:rPr>
          <w:spacing w:val="-2"/>
        </w:rPr>
        <w:t>t</w:t>
      </w:r>
      <w:r>
        <w:t>es.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23"/>
        </w:numPr>
        <w:tabs>
          <w:tab w:val="left" w:pos="1455"/>
        </w:tabs>
        <w:kinsoku w:val="0"/>
        <w:overflowPunct w:val="0"/>
      </w:pPr>
      <w:r>
        <w:rPr>
          <w:spacing w:val="-1"/>
        </w:rPr>
        <w:t>M</w:t>
      </w:r>
      <w:r>
        <w:t>us</w:t>
      </w:r>
      <w:r>
        <w:rPr>
          <w:spacing w:val="-1"/>
        </w:rPr>
        <w:t>li</w:t>
      </w:r>
      <w:r>
        <w:rPr>
          <w:spacing w:val="1"/>
        </w:rPr>
        <w:t>m</w:t>
      </w:r>
      <w:r>
        <w:t>s</w:t>
      </w:r>
    </w:p>
    <w:p w:rsidR="00815808" w:rsidRDefault="00815808" w:rsidP="00815808">
      <w:pPr>
        <w:pStyle w:val="BodyText"/>
        <w:numPr>
          <w:ilvl w:val="0"/>
          <w:numId w:val="23"/>
        </w:numPr>
        <w:tabs>
          <w:tab w:val="left" w:pos="1455"/>
        </w:tabs>
        <w:kinsoku w:val="0"/>
        <w:overflowPunct w:val="0"/>
      </w:pPr>
      <w:r>
        <w:t>A</w:t>
      </w:r>
      <w:r>
        <w:rPr>
          <w:spacing w:val="1"/>
        </w:rPr>
        <w:t>m</w:t>
      </w:r>
      <w:r>
        <w:t>e</w:t>
      </w:r>
      <w:r>
        <w:rPr>
          <w:spacing w:val="-1"/>
        </w:rPr>
        <w:t>ri</w:t>
      </w:r>
      <w:r>
        <w:t>c</w:t>
      </w:r>
      <w:r>
        <w:rPr>
          <w:spacing w:val="-2"/>
        </w:rPr>
        <w:t>a</w:t>
      </w:r>
      <w:r>
        <w:t>ns</w:t>
      </w:r>
    </w:p>
    <w:p w:rsidR="00815808" w:rsidRDefault="00815808" w:rsidP="00815808">
      <w:pPr>
        <w:pStyle w:val="BodyText"/>
        <w:numPr>
          <w:ilvl w:val="0"/>
          <w:numId w:val="23"/>
        </w:numPr>
        <w:tabs>
          <w:tab w:val="left" w:pos="1455"/>
        </w:tabs>
        <w:kinsoku w:val="0"/>
        <w:overflowPunct w:val="0"/>
      </w:pPr>
      <w:r>
        <w:t>Sou</w:t>
      </w:r>
      <w:r>
        <w:rPr>
          <w:spacing w:val="-2"/>
        </w:rPr>
        <w:t>t</w:t>
      </w:r>
      <w:r>
        <w:t>h</w:t>
      </w:r>
      <w:r>
        <w:rPr>
          <w:spacing w:val="1"/>
        </w:rPr>
        <w:t xml:space="preserve"> </w:t>
      </w:r>
      <w:r>
        <w:rPr>
          <w:spacing w:val="-2"/>
        </w:rPr>
        <w:t>A</w:t>
      </w:r>
      <w:r>
        <w:rPr>
          <w:spacing w:val="1"/>
        </w:rPr>
        <w:t>m</w:t>
      </w:r>
      <w:r>
        <w:t>e</w:t>
      </w:r>
      <w:r>
        <w:rPr>
          <w:spacing w:val="-1"/>
        </w:rPr>
        <w:t>ri</w:t>
      </w:r>
      <w:r>
        <w:t>cans</w:t>
      </w:r>
    </w:p>
    <w:p w:rsidR="00815808" w:rsidRDefault="00815808" w:rsidP="00815808">
      <w:pPr>
        <w:pStyle w:val="BodyText"/>
        <w:numPr>
          <w:ilvl w:val="0"/>
          <w:numId w:val="23"/>
        </w:numPr>
        <w:tabs>
          <w:tab w:val="left" w:pos="1455"/>
        </w:tabs>
        <w:kinsoku w:val="0"/>
        <w:overflowPunct w:val="0"/>
      </w:pPr>
      <w:r>
        <w:t>A</w:t>
      </w:r>
      <w:r>
        <w:rPr>
          <w:spacing w:val="-1"/>
        </w:rPr>
        <w:t>r</w:t>
      </w:r>
      <w:r>
        <w:t>abs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firstLine="0"/>
      </w:pPr>
      <w:r>
        <w:t>In</w:t>
      </w:r>
      <w:r>
        <w:rPr>
          <w:spacing w:val="8"/>
        </w:rPr>
        <w:t xml:space="preserve"> </w:t>
      </w:r>
      <w:r>
        <w:rPr>
          <w:spacing w:val="-2"/>
        </w:rPr>
        <w:t>1</w:t>
      </w:r>
      <w:r>
        <w:t>98</w:t>
      </w:r>
      <w:r>
        <w:rPr>
          <w:spacing w:val="-2"/>
        </w:rPr>
        <w:t>8</w:t>
      </w:r>
      <w:r>
        <w:t>,</w:t>
      </w:r>
      <w:r>
        <w:rPr>
          <w:spacing w:val="8"/>
        </w:rPr>
        <w:t xml:space="preserve"> </w:t>
      </w:r>
      <w:r>
        <w:rPr>
          <w:spacing w:val="-2"/>
        </w:rPr>
        <w:t>t</w:t>
      </w:r>
      <w:r>
        <w:t>hese</w:t>
      </w:r>
      <w:r>
        <w:rPr>
          <w:spacing w:val="6"/>
        </w:rPr>
        <w:t xml:space="preserve"> </w:t>
      </w:r>
      <w:r>
        <w:t>th</w:t>
      </w:r>
      <w:r>
        <w:rPr>
          <w:spacing w:val="-1"/>
        </w:rPr>
        <w:t>r</w:t>
      </w:r>
      <w:r>
        <w:rPr>
          <w:spacing w:val="-2"/>
        </w:rPr>
        <w:t>e</w:t>
      </w:r>
      <w:r>
        <w:t>e</w:t>
      </w:r>
      <w:r>
        <w:rPr>
          <w:spacing w:val="8"/>
        </w:rPr>
        <w:t xml:space="preserve"> </w:t>
      </w:r>
      <w:r>
        <w:t>t</w:t>
      </w:r>
      <w:r>
        <w:rPr>
          <w:spacing w:val="-3"/>
        </w:rPr>
        <w:t>y</w:t>
      </w:r>
      <w:r>
        <w:t>pes</w:t>
      </w:r>
      <w:r>
        <w:rPr>
          <w:spacing w:val="5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10"/>
        </w:rPr>
        <w:t xml:space="preserve"> </w:t>
      </w:r>
      <w:r>
        <w:rPr>
          <w:spacing w:val="-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8"/>
        </w:rPr>
        <w:t xml:space="preserve"> </w:t>
      </w:r>
      <w:r>
        <w:t>be</w:t>
      </w:r>
      <w:r>
        <w:rPr>
          <w:spacing w:val="-1"/>
        </w:rPr>
        <w:t>li</w:t>
      </w:r>
      <w:r>
        <w:rPr>
          <w:spacing w:val="-2"/>
        </w:rPr>
        <w:t>e</w:t>
      </w:r>
      <w:r>
        <w:rPr>
          <w:spacing w:val="2"/>
        </w:rPr>
        <w:t>f</w:t>
      </w:r>
      <w:r>
        <w:t>s</w:t>
      </w:r>
      <w:r>
        <w:rPr>
          <w:spacing w:val="2"/>
        </w:rPr>
        <w:t xml:space="preserve"> </w:t>
      </w:r>
      <w:r>
        <w:rPr>
          <w:spacing w:val="-3"/>
        </w:rPr>
        <w:t>w</w:t>
      </w:r>
      <w:r>
        <w:t>e</w:t>
      </w:r>
      <w:r>
        <w:rPr>
          <w:spacing w:val="-1"/>
        </w:rPr>
        <w:t>r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dent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1"/>
        </w:rPr>
        <w:t>i</w:t>
      </w:r>
      <w:r>
        <w:t>ed</w:t>
      </w:r>
      <w:r>
        <w:rPr>
          <w:spacing w:val="6"/>
        </w:rPr>
        <w:t xml:space="preserve"> </w:t>
      </w:r>
      <w:r>
        <w:t>t</w:t>
      </w:r>
      <w:r>
        <w:rPr>
          <w:spacing w:val="-2"/>
        </w:rPr>
        <w:t>h</w:t>
      </w:r>
      <w:r>
        <w:t>at</w:t>
      </w:r>
      <w:r>
        <w:rPr>
          <w:spacing w:val="5"/>
        </w:rPr>
        <w:t xml:space="preserve"> </w:t>
      </w:r>
      <w:r>
        <w:t>a</w:t>
      </w:r>
      <w:r>
        <w:rPr>
          <w:spacing w:val="-2"/>
        </w:rPr>
        <w:t>p</w:t>
      </w:r>
      <w:r>
        <w:t>p</w:t>
      </w:r>
      <w:r>
        <w:rPr>
          <w:spacing w:val="-1"/>
        </w:rPr>
        <w:t>l</w:t>
      </w:r>
      <w:r>
        <w:t>y</w:t>
      </w:r>
      <w:r>
        <w:rPr>
          <w:spacing w:val="5"/>
        </w:rPr>
        <w:t xml:space="preserve"> </w:t>
      </w:r>
      <w:r>
        <w:t>to</w:t>
      </w:r>
      <w:r>
        <w:rPr>
          <w:spacing w:val="8"/>
        </w:rPr>
        <w:t xml:space="preserve"> </w:t>
      </w:r>
      <w:r>
        <w:rPr>
          <w:spacing w:val="-3"/>
        </w:rPr>
        <w:t>v</w:t>
      </w:r>
      <w:r>
        <w:rPr>
          <w:spacing w:val="-1"/>
        </w:rPr>
        <w:t>ir</w:t>
      </w:r>
      <w:r>
        <w:t>tua</w:t>
      </w:r>
      <w:r>
        <w:rPr>
          <w:spacing w:val="-1"/>
        </w:rPr>
        <w:t>ll</w:t>
      </w:r>
      <w:r>
        <w:t>y any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nd</w:t>
      </w:r>
      <w:r>
        <w:rPr>
          <w:spacing w:val="-1"/>
        </w:rPr>
        <w:t>i</w:t>
      </w:r>
      <w:r>
        <w:rPr>
          <w:spacing w:val="-3"/>
        </w:rPr>
        <w:t>v</w:t>
      </w:r>
      <w:r>
        <w:rPr>
          <w:spacing w:val="-1"/>
        </w:rPr>
        <w:t>i</w:t>
      </w:r>
      <w:r>
        <w:t xml:space="preserve">dual </w:t>
      </w:r>
      <w:r>
        <w:rPr>
          <w:spacing w:val="-3"/>
        </w:rPr>
        <w:t>w</w:t>
      </w:r>
      <w:r>
        <w:t>ho</w:t>
      </w:r>
      <w:r>
        <w:rPr>
          <w:spacing w:val="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3"/>
        </w:rPr>
        <w:t>c</w:t>
      </w:r>
      <w:r>
        <w:t>onst</w:t>
      </w:r>
      <w:r>
        <w:rPr>
          <w:spacing w:val="-1"/>
        </w:rPr>
        <w:t>r</w:t>
      </w:r>
      <w:r>
        <w:rPr>
          <w:spacing w:val="-2"/>
        </w:rPr>
        <w:t>u</w:t>
      </w:r>
      <w:r>
        <w:t>ed</w:t>
      </w:r>
      <w:r>
        <w:rPr>
          <w:spacing w:val="-1"/>
        </w:rPr>
        <w:t xml:space="preserve"> </w:t>
      </w:r>
      <w:r>
        <w:t>as a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st.</w:t>
      </w:r>
    </w:p>
    <w:p w:rsidR="00815808" w:rsidRDefault="00815808" w:rsidP="00815808">
      <w:pPr>
        <w:pStyle w:val="BodyText"/>
        <w:kinsoku w:val="0"/>
        <w:overflowPunct w:val="0"/>
        <w:ind w:left="100" w:firstLine="0"/>
        <w:sectPr w:rsidR="00815808">
          <w:type w:val="continuous"/>
          <w:pgSz w:w="12240" w:h="15840"/>
          <w:pgMar w:top="1480" w:right="1680" w:bottom="280" w:left="1700" w:header="720" w:footer="720" w:gutter="0"/>
          <w:cols w:space="720" w:equalWidth="0">
            <w:col w:w="8860"/>
          </w:cols>
          <w:noEndnote/>
        </w:sectPr>
      </w:pPr>
    </w:p>
    <w:p w:rsidR="00815808" w:rsidRDefault="00815808" w:rsidP="00815808">
      <w:pPr>
        <w:pStyle w:val="BodyText"/>
        <w:numPr>
          <w:ilvl w:val="0"/>
          <w:numId w:val="22"/>
        </w:numPr>
        <w:tabs>
          <w:tab w:val="left" w:pos="1475"/>
        </w:tabs>
        <w:kinsoku w:val="0"/>
        <w:overflowPunct w:val="0"/>
        <w:spacing w:before="75"/>
        <w:ind w:left="1476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43815</wp:posOffset>
                </wp:positionV>
                <wp:extent cx="2912745" cy="711835"/>
                <wp:effectExtent l="0" t="0" r="0" b="0"/>
                <wp:wrapNone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2745" cy="711835"/>
                          <a:chOff x="2512" y="69"/>
                          <a:chExt cx="4587" cy="1121"/>
                        </a:xfrm>
                      </wpg:grpSpPr>
                      <wps:wsp>
                        <wps:cNvPr id="166" name="Rectangle 130"/>
                        <wps:cNvSpPr>
                          <a:spLocks/>
                        </wps:cNvSpPr>
                        <wps:spPr bwMode="auto">
                          <a:xfrm>
                            <a:off x="2880" y="79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31"/>
                        <wps:cNvSpPr>
                          <a:spLocks/>
                        </wps:cNvSpPr>
                        <wps:spPr bwMode="auto">
                          <a:xfrm>
                            <a:off x="2901" y="9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32"/>
                        <wps:cNvSpPr>
                          <a:spLocks/>
                        </wps:cNvSpPr>
                        <wps:spPr bwMode="auto">
                          <a:xfrm>
                            <a:off x="2880" y="355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133"/>
                        <wps:cNvSpPr>
                          <a:spLocks/>
                        </wps:cNvSpPr>
                        <wps:spPr bwMode="auto">
                          <a:xfrm>
                            <a:off x="2901" y="374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134"/>
                        <wps:cNvSpPr>
                          <a:spLocks/>
                        </wps:cNvSpPr>
                        <wps:spPr bwMode="auto">
                          <a:xfrm>
                            <a:off x="3155" y="631"/>
                            <a:ext cx="393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135"/>
                        <wps:cNvSpPr>
                          <a:spLocks/>
                        </wps:cNvSpPr>
                        <wps:spPr bwMode="auto">
                          <a:xfrm>
                            <a:off x="2519" y="63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36"/>
                        <wps:cNvSpPr>
                          <a:spLocks/>
                        </wps:cNvSpPr>
                        <wps:spPr bwMode="auto">
                          <a:xfrm>
                            <a:off x="2880" y="63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37"/>
                        <wps:cNvSpPr>
                          <a:spLocks/>
                        </wps:cNvSpPr>
                        <wps:spPr bwMode="auto">
                          <a:xfrm>
                            <a:off x="2901" y="650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38"/>
                        <wps:cNvSpPr>
                          <a:spLocks/>
                        </wps:cNvSpPr>
                        <wps:spPr bwMode="auto">
                          <a:xfrm>
                            <a:off x="2880" y="907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39"/>
                        <wps:cNvSpPr>
                          <a:spLocks/>
                        </wps:cNvSpPr>
                        <wps:spPr bwMode="auto">
                          <a:xfrm>
                            <a:off x="2901" y="926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9BBCE6" id="Group 165" o:spid="_x0000_s1026" style="position:absolute;margin-left:125.6pt;margin-top:3.45pt;width:229.35pt;height:56.05pt;z-index:-251642880;mso-position-horizontal-relative:page" coordorigin="2512,69" coordsize="4587,1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" o:allowincell="f">
                <v:rect id="Rectangle 130" o:spid="_x0000_s1027" style="position:absolute;left:2880;top:79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" fillcolor="#c1c1c1" stroked="f">
                  <v:path arrowok="t"/>
                </v:rect>
                <v:rect id="Rectangle 131" o:spid="_x0000_s1028" style="position:absolute;left:2901;top:9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" filled="f" strokeweight=".72pt">
                  <v:path arrowok="t"/>
                </v:rect>
                <v:rect id="Rectangle 132" o:spid="_x0000_s1029" style="position:absolute;left:2880;top:355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" fillcolor="#c1c1c1" stroked="f">
                  <v:path arrowok="t"/>
                </v:rect>
                <v:rect id="Rectangle 133" o:spid="_x0000_s1030" style="position:absolute;left:2901;top:374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" filled="f" strokeweight=".72pt">
                  <v:path arrowok="t"/>
                </v:rect>
                <v:rect id="Rectangle 134" o:spid="_x0000_s1031" style="position:absolute;left:3155;top:631;width:393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" fillcolor="yellow" stroked="f">
                  <v:path arrowok="t"/>
                </v:rect>
                <v:rect id="Rectangle 135" o:spid="_x0000_s1032" style="position:absolute;left:2519;top:63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" fillcolor="yellow" stroked="f">
                  <v:path arrowok="t"/>
                </v:rect>
                <v:rect id="Rectangle 136" o:spid="_x0000_s1033" style="position:absolute;left:2880;top:63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" fillcolor="yellow" stroked="f">
                  <v:path arrowok="t"/>
                </v:rect>
                <v:rect id="Rectangle 137" o:spid="_x0000_s1034" style="position:absolute;left:2901;top:650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" filled="f" strokeweight=".72pt">
                  <v:path arrowok="t"/>
                </v:rect>
                <v:rect id="Rectangle 138" o:spid="_x0000_s1035" style="position:absolute;left:2880;top:907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" fillcolor="#c1c1c1" stroked="f">
                  <v:path arrowok="t"/>
                </v:rect>
                <v:rect id="Rectangle 139" o:spid="_x0000_s1036" style="position:absolute;left:2901;top:926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C</w:t>
      </w:r>
      <w:r>
        <w:t>h</w:t>
      </w:r>
      <w:r>
        <w:rPr>
          <w:spacing w:val="-1"/>
        </w:rPr>
        <w:t>ri</w:t>
      </w:r>
      <w:r>
        <w:t>st</w:t>
      </w:r>
      <w:r>
        <w:rPr>
          <w:spacing w:val="-1"/>
        </w:rPr>
        <w:t>i</w:t>
      </w:r>
      <w:r>
        <w:t>an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>d</w:t>
      </w:r>
      <w:r>
        <w:t>ent</w:t>
      </w:r>
      <w:r>
        <w:rPr>
          <w:spacing w:val="-1"/>
        </w:rPr>
        <w:t>i</w:t>
      </w:r>
      <w:r>
        <w:t>t</w:t>
      </w:r>
      <w:r>
        <w:rPr>
          <w:spacing w:val="-3"/>
        </w:rPr>
        <w:t>y</w:t>
      </w:r>
      <w:r>
        <w:t xml:space="preserve">, </w:t>
      </w:r>
      <w:r>
        <w:rPr>
          <w:spacing w:val="-1"/>
        </w:rPr>
        <w:t>N</w:t>
      </w:r>
      <w:r>
        <w:t>eo</w:t>
      </w:r>
      <w:r>
        <w:rPr>
          <w:spacing w:val="-4"/>
        </w:rPr>
        <w:t>-</w:t>
      </w:r>
      <w:r>
        <w:rPr>
          <w:spacing w:val="-1"/>
        </w:rPr>
        <w:t>N</w:t>
      </w:r>
      <w:r>
        <w:t>a</w:t>
      </w:r>
      <w:r>
        <w:rPr>
          <w:spacing w:val="-3"/>
        </w:rPr>
        <w:t>z</w:t>
      </w:r>
      <w:r>
        <w:rPr>
          <w:spacing w:val="-1"/>
        </w:rPr>
        <w:t>i</w:t>
      </w:r>
      <w:r>
        <w:t>, and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>p</w:t>
      </w:r>
      <w:r>
        <w:t>ec</w:t>
      </w:r>
      <w:r>
        <w:rPr>
          <w:spacing w:val="-1"/>
        </w:rPr>
        <w:t>i</w:t>
      </w:r>
      <w:r>
        <w:t xml:space="preserve">al </w:t>
      </w:r>
      <w:r>
        <w:rPr>
          <w:spacing w:val="-2"/>
        </w:rPr>
        <w:t>I</w:t>
      </w:r>
      <w:r>
        <w:t>nte</w:t>
      </w:r>
      <w:r>
        <w:rPr>
          <w:spacing w:val="-4"/>
        </w:rPr>
        <w:t>r</w:t>
      </w:r>
      <w:r>
        <w:t>est</w:t>
      </w:r>
    </w:p>
    <w:p w:rsidR="00815808" w:rsidRDefault="00815808" w:rsidP="00815808">
      <w:pPr>
        <w:pStyle w:val="BodyText"/>
        <w:numPr>
          <w:ilvl w:val="0"/>
          <w:numId w:val="22"/>
        </w:numPr>
        <w:tabs>
          <w:tab w:val="left" w:pos="1475"/>
        </w:tabs>
        <w:kinsoku w:val="0"/>
        <w:overflowPunct w:val="0"/>
        <w:ind w:left="1476"/>
      </w:pPr>
      <w:r>
        <w:rPr>
          <w:spacing w:val="-1"/>
        </w:rPr>
        <w:t>N</w:t>
      </w:r>
      <w:r>
        <w:t>at</w:t>
      </w:r>
      <w:r>
        <w:rPr>
          <w:spacing w:val="-1"/>
        </w:rPr>
        <w:t>i</w:t>
      </w:r>
      <w:r>
        <w:t>ona</w:t>
      </w:r>
      <w:r>
        <w:rPr>
          <w:spacing w:val="-1"/>
        </w:rPr>
        <w:t>li</w:t>
      </w:r>
      <w:r>
        <w:t>st</w:t>
      </w:r>
      <w:r>
        <w:rPr>
          <w:spacing w:val="-1"/>
        </w:rPr>
        <w:t>i</w:t>
      </w:r>
      <w:r>
        <w:t>c,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>x</w:t>
      </w:r>
      <w:r>
        <w:t>t</w:t>
      </w:r>
      <w:r>
        <w:rPr>
          <w:spacing w:val="-1"/>
        </w:rPr>
        <w:t>r</w:t>
      </w:r>
      <w:r>
        <w:t>e</w:t>
      </w:r>
      <w:r>
        <w:rPr>
          <w:spacing w:val="1"/>
        </w:rPr>
        <w:t>m</w:t>
      </w:r>
      <w:r>
        <w:rPr>
          <w:spacing w:val="-1"/>
        </w:rPr>
        <w:t>i</w:t>
      </w:r>
      <w:r>
        <w:t>s</w:t>
      </w:r>
      <w:r>
        <w:rPr>
          <w:spacing w:val="-2"/>
        </w:rPr>
        <w:t>t</w:t>
      </w:r>
      <w:r>
        <w:t>s, a</w:t>
      </w:r>
      <w:r>
        <w:rPr>
          <w:spacing w:val="-2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ad</w:t>
      </w:r>
      <w:r>
        <w:rPr>
          <w:spacing w:val="-1"/>
        </w:rPr>
        <w:t>i</w:t>
      </w:r>
      <w:r>
        <w:t>ca</w:t>
      </w:r>
      <w:r>
        <w:rPr>
          <w:spacing w:val="-1"/>
        </w:rPr>
        <w:t>l</w:t>
      </w:r>
      <w:r>
        <w:t>s</w:t>
      </w:r>
    </w:p>
    <w:p w:rsidR="00815808" w:rsidRDefault="00815808" w:rsidP="00815808">
      <w:pPr>
        <w:pStyle w:val="BodyText"/>
        <w:numPr>
          <w:ilvl w:val="0"/>
          <w:numId w:val="22"/>
        </w:numPr>
        <w:tabs>
          <w:tab w:val="left" w:pos="1475"/>
        </w:tabs>
        <w:kinsoku w:val="0"/>
        <w:overflowPunct w:val="0"/>
        <w:ind w:left="1476"/>
      </w:pPr>
      <w:r>
        <w:rPr>
          <w:spacing w:val="-1"/>
        </w:rPr>
        <w:t>N</w:t>
      </w:r>
      <w:r>
        <w:t>at</w:t>
      </w:r>
      <w:r>
        <w:rPr>
          <w:spacing w:val="-1"/>
        </w:rPr>
        <w:t>i</w:t>
      </w:r>
      <w:r>
        <w:t>ona</w:t>
      </w:r>
      <w:r>
        <w:rPr>
          <w:spacing w:val="-1"/>
        </w:rPr>
        <w:t>li</w:t>
      </w:r>
      <w:r>
        <w:t>st</w:t>
      </w:r>
      <w:r>
        <w:rPr>
          <w:spacing w:val="-1"/>
        </w:rPr>
        <w:t>i</w:t>
      </w:r>
      <w:r>
        <w:t xml:space="preserve">c, </w:t>
      </w:r>
      <w:r>
        <w:rPr>
          <w:spacing w:val="-2"/>
        </w:rPr>
        <w:t>I</w:t>
      </w:r>
      <w:r>
        <w:t>d</w:t>
      </w:r>
      <w:r>
        <w:rPr>
          <w:spacing w:val="-2"/>
        </w:rPr>
        <w:t>e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</w:t>
      </w:r>
      <w:r>
        <w:rPr>
          <w:spacing w:val="-1"/>
        </w:rPr>
        <w:t>l</w:t>
      </w:r>
      <w:r>
        <w:t>,</w:t>
      </w:r>
      <w:r>
        <w:rPr>
          <w:spacing w:val="-2"/>
        </w:rPr>
        <w:t xml:space="preserve"> </w:t>
      </w:r>
      <w:r>
        <w:rPr>
          <w:spacing w:val="2"/>
        </w:rPr>
        <w:t>T</w:t>
      </w:r>
      <w:r>
        <w:t>h</w:t>
      </w:r>
      <w:r>
        <w:rPr>
          <w:spacing w:val="-2"/>
        </w:rPr>
        <w:t>e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cal</w:t>
      </w:r>
    </w:p>
    <w:p w:rsidR="00815808" w:rsidRDefault="00815808" w:rsidP="00815808">
      <w:pPr>
        <w:pStyle w:val="BodyText"/>
        <w:numPr>
          <w:ilvl w:val="0"/>
          <w:numId w:val="22"/>
        </w:numPr>
        <w:tabs>
          <w:tab w:val="left" w:pos="1475"/>
        </w:tabs>
        <w:kinsoku w:val="0"/>
        <w:overflowPunct w:val="0"/>
        <w:ind w:left="1476"/>
      </w:pPr>
      <w:r>
        <w:rPr>
          <w:spacing w:val="2"/>
        </w:rPr>
        <w:t>T</w:t>
      </w:r>
      <w:r>
        <w:rPr>
          <w:spacing w:val="-2"/>
        </w:rPr>
        <w:t>h</w:t>
      </w:r>
      <w:r>
        <w:t>eo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</w:t>
      </w:r>
      <w:r>
        <w:rPr>
          <w:spacing w:val="-1"/>
        </w:rPr>
        <w:t>l</w:t>
      </w:r>
      <w:r>
        <w:t xml:space="preserve">, </w:t>
      </w:r>
      <w:r>
        <w:rPr>
          <w:spacing w:val="-1"/>
        </w:rPr>
        <w:t>R</w:t>
      </w:r>
      <w:r>
        <w:rPr>
          <w:spacing w:val="-2"/>
        </w:rPr>
        <w:t>a</w:t>
      </w:r>
      <w:r>
        <w:t>d</w:t>
      </w:r>
      <w:r>
        <w:rPr>
          <w:spacing w:val="-1"/>
        </w:rPr>
        <w:t>i</w:t>
      </w:r>
      <w:r>
        <w:t>ca</w:t>
      </w:r>
      <w:r>
        <w:rPr>
          <w:spacing w:val="-1"/>
        </w:rPr>
        <w:t>l</w:t>
      </w:r>
      <w:r>
        <w:t xml:space="preserve">,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1"/>
        </w:rPr>
        <w:t>Mili</w:t>
      </w:r>
      <w:r>
        <w:t>tant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20" w:right="12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523875</wp:posOffset>
                </wp:positionV>
                <wp:extent cx="1871345" cy="709930"/>
                <wp:effectExtent l="0" t="0" r="0" b="0"/>
                <wp:wrapNone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345" cy="709930"/>
                          <a:chOff x="2512" y="825"/>
                          <a:chExt cx="2947" cy="1118"/>
                        </a:xfrm>
                      </wpg:grpSpPr>
                      <wps:wsp>
                        <wps:cNvPr id="155" name="Rectangle 141"/>
                        <wps:cNvSpPr>
                          <a:spLocks/>
                        </wps:cNvSpPr>
                        <wps:spPr bwMode="auto">
                          <a:xfrm>
                            <a:off x="2880" y="832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42"/>
                        <wps:cNvSpPr>
                          <a:spLocks/>
                        </wps:cNvSpPr>
                        <wps:spPr bwMode="auto">
                          <a:xfrm>
                            <a:off x="2901" y="85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43"/>
                        <wps:cNvSpPr>
                          <a:spLocks/>
                        </wps:cNvSpPr>
                        <wps:spPr bwMode="auto">
                          <a:xfrm>
                            <a:off x="2880" y="1108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44"/>
                        <wps:cNvSpPr>
                          <a:spLocks/>
                        </wps:cNvSpPr>
                        <wps:spPr bwMode="auto">
                          <a:xfrm>
                            <a:off x="2901" y="1127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45"/>
                        <wps:cNvSpPr>
                          <a:spLocks/>
                        </wps:cNvSpPr>
                        <wps:spPr bwMode="auto">
                          <a:xfrm>
                            <a:off x="3155" y="1384"/>
                            <a:ext cx="229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46"/>
                        <wps:cNvSpPr>
                          <a:spLocks/>
                        </wps:cNvSpPr>
                        <wps:spPr bwMode="auto">
                          <a:xfrm>
                            <a:off x="2519" y="1384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47"/>
                        <wps:cNvSpPr>
                          <a:spLocks/>
                        </wps:cNvSpPr>
                        <wps:spPr bwMode="auto">
                          <a:xfrm>
                            <a:off x="2880" y="1384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48"/>
                        <wps:cNvSpPr>
                          <a:spLocks/>
                        </wps:cNvSpPr>
                        <wps:spPr bwMode="auto">
                          <a:xfrm>
                            <a:off x="2901" y="140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49"/>
                        <wps:cNvSpPr>
                          <a:spLocks/>
                        </wps:cNvSpPr>
                        <wps:spPr bwMode="auto">
                          <a:xfrm>
                            <a:off x="2880" y="1660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50"/>
                        <wps:cNvSpPr>
                          <a:spLocks/>
                        </wps:cNvSpPr>
                        <wps:spPr bwMode="auto">
                          <a:xfrm>
                            <a:off x="2901" y="167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C76BD0" id="Group 154" o:spid="_x0000_s1026" style="position:absolute;margin-left:125.6pt;margin-top:41.25pt;width:147.35pt;height:55.9pt;z-index:-251641856;mso-position-horizontal-relative:page" coordorigin="2512,825" coordsize="2947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" o:allowincell="f">
                <v:rect id="Rectangle 141" o:spid="_x0000_s1027" style="position:absolute;left:2880;top:832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" fillcolor="#c1c1c1" stroked="f">
                  <v:path arrowok="t"/>
                </v:rect>
                <v:rect id="Rectangle 142" o:spid="_x0000_s1028" style="position:absolute;left:2901;top:85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" filled="f" strokeweight=".72pt">
                  <v:path arrowok="t"/>
                </v:rect>
                <v:rect id="Rectangle 143" o:spid="_x0000_s1029" style="position:absolute;left:2880;top:1108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" fillcolor="#c1c1c1" stroked="f">
                  <v:path arrowok="t"/>
                </v:rect>
                <v:rect id="Rectangle 144" o:spid="_x0000_s1030" style="position:absolute;left:2901;top:1127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" filled="f" strokeweight=".72pt">
                  <v:path arrowok="t"/>
                </v:rect>
                <v:rect id="Rectangle 145" o:spid="_x0000_s1031" style="position:absolute;left:3155;top:1384;width:229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" fillcolor="yellow" stroked="f">
                  <v:path arrowok="t"/>
                </v:rect>
                <v:rect id="Rectangle 146" o:spid="_x0000_s1032" style="position:absolute;left:2519;top:1384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" fillcolor="yellow" stroked="f">
                  <v:path arrowok="t"/>
                </v:rect>
                <v:rect id="Rectangle 147" o:spid="_x0000_s1033" style="position:absolute;left:2880;top:1384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" fillcolor="yellow" stroked="f">
                  <v:path arrowok="t"/>
                </v:rect>
                <v:rect id="Rectangle 148" o:spid="_x0000_s1034" style="position:absolute;left:2901;top:140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" filled="f" strokeweight=".72pt">
                  <v:path arrowok="t"/>
                </v:rect>
                <v:rect id="Rectangle 149" o:spid="_x0000_s1035" style="position:absolute;left:2880;top:1660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" fillcolor="#c1c1c1" stroked="f">
                  <v:path arrowok="t"/>
                </v:rect>
                <v:rect id="Rectangle 150" o:spid="_x0000_s1036" style="position:absolute;left:2901;top:167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Acco</w:t>
      </w:r>
      <w:r>
        <w:rPr>
          <w:spacing w:val="-1"/>
        </w:rPr>
        <w:t>r</w:t>
      </w:r>
      <w:r>
        <w:t>d</w:t>
      </w:r>
      <w:r>
        <w:rPr>
          <w:spacing w:val="-1"/>
        </w:rPr>
        <w:t>i</w:t>
      </w:r>
      <w:r>
        <w:t>ng</w:t>
      </w:r>
      <w:r>
        <w:rPr>
          <w:spacing w:val="30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32"/>
        </w:rPr>
        <w:t xml:space="preserve"> </w:t>
      </w:r>
      <w:r>
        <w:rPr>
          <w:spacing w:val="-1"/>
        </w:rPr>
        <w:t>N</w:t>
      </w:r>
      <w:r>
        <w:t>at</w:t>
      </w:r>
      <w:r>
        <w:rPr>
          <w:spacing w:val="-3"/>
        </w:rPr>
        <w:t>i</w:t>
      </w:r>
      <w:r>
        <w:t>onal</w:t>
      </w:r>
      <w:r>
        <w:rPr>
          <w:spacing w:val="31"/>
        </w:rPr>
        <w:t xml:space="preserve"> </w:t>
      </w:r>
      <w:r>
        <w:t>St</w:t>
      </w:r>
      <w:r>
        <w:rPr>
          <w:spacing w:val="-4"/>
        </w:rPr>
        <w:t>r</w:t>
      </w:r>
      <w:r>
        <w:t>ate</w:t>
      </w:r>
      <w:r>
        <w:rPr>
          <w:spacing w:val="-2"/>
        </w:rPr>
        <w:t>g</w:t>
      </w:r>
      <w:r>
        <w:t>y</w:t>
      </w:r>
      <w:r>
        <w:rPr>
          <w:spacing w:val="29"/>
        </w:rPr>
        <w:t xml:space="preserve"> </w:t>
      </w:r>
      <w:r>
        <w:rPr>
          <w:spacing w:val="2"/>
        </w:rPr>
        <w:t>f</w:t>
      </w:r>
      <w:r>
        <w:t>or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rPr>
          <w:spacing w:val="-2"/>
        </w:rPr>
        <w:t>o</w:t>
      </w:r>
      <w:r>
        <w:rPr>
          <w:spacing w:val="-1"/>
        </w:rPr>
        <w:t>m</w:t>
      </w:r>
      <w:r>
        <w:t>bat</w:t>
      </w:r>
      <w:r>
        <w:rPr>
          <w:spacing w:val="-1"/>
        </w:rPr>
        <w:t>i</w:t>
      </w:r>
      <w:r>
        <w:t>ng</w:t>
      </w:r>
      <w:r>
        <w:rPr>
          <w:spacing w:val="30"/>
        </w:rPr>
        <w:t xml:space="preserve"> </w:t>
      </w:r>
      <w:r>
        <w:rPr>
          <w:spacing w:val="-1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33"/>
        </w:rPr>
        <w:t xml:space="preserve"> </w:t>
      </w:r>
      <w:r>
        <w:t>st</w:t>
      </w:r>
      <w:r>
        <w:rPr>
          <w:spacing w:val="-1"/>
        </w:rPr>
        <w:t>r</w:t>
      </w:r>
      <w:r>
        <w:t>u</w:t>
      </w:r>
      <w:r>
        <w:rPr>
          <w:spacing w:val="-3"/>
        </w:rPr>
        <w:t>c</w:t>
      </w:r>
      <w:r>
        <w:t>tu</w:t>
      </w:r>
      <w:r>
        <w:rPr>
          <w:spacing w:val="-1"/>
        </w:rPr>
        <w:t>r</w:t>
      </w:r>
      <w:r>
        <w:t>e,</w:t>
      </w:r>
      <w:r>
        <w:rPr>
          <w:spacing w:val="32"/>
        </w:rPr>
        <w:t xml:space="preserve"> </w:t>
      </w:r>
      <w:r>
        <w:rPr>
          <w:spacing w:val="-3"/>
        </w:rPr>
        <w:t>w</w:t>
      </w:r>
      <w:r>
        <w:t>h</w:t>
      </w:r>
      <w:r>
        <w:rPr>
          <w:spacing w:val="-1"/>
        </w:rPr>
        <w:t>i</w:t>
      </w:r>
      <w:r>
        <w:t>ch</w:t>
      </w:r>
      <w:r>
        <w:rPr>
          <w:spacing w:val="32"/>
        </w:rPr>
        <w:t xml:space="preserve"> </w:t>
      </w:r>
      <w:r>
        <w:rPr>
          <w:spacing w:val="-2"/>
        </w:rPr>
        <w:t>o</w:t>
      </w:r>
      <w:r>
        <w:t>f the</w:t>
      </w:r>
      <w:r>
        <w:rPr>
          <w:spacing w:val="-1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-3"/>
        </w:rPr>
        <w:t>v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li</w:t>
      </w:r>
      <w:r>
        <w:t>st</w:t>
      </w:r>
      <w:r>
        <w:rPr>
          <w:spacing w:val="-1"/>
        </w:rPr>
        <w:t>i</w:t>
      </w:r>
      <w:r>
        <w:t>n</w:t>
      </w:r>
      <w:r>
        <w:rPr>
          <w:spacing w:val="-2"/>
        </w:rPr>
        <w:t>g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li</w:t>
      </w:r>
      <w:r>
        <w:t>sted</w:t>
      </w:r>
      <w:r>
        <w:rPr>
          <w:spacing w:val="-1"/>
        </w:rPr>
        <w:t xml:space="preserve"> </w:t>
      </w:r>
      <w:r>
        <w:t xml:space="preserve">at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f the</w:t>
      </w:r>
      <w:r>
        <w:rPr>
          <w:spacing w:val="-1"/>
        </w:rPr>
        <w:t xml:space="preserve"> </w:t>
      </w:r>
      <w:r>
        <w:t>p</w:t>
      </w:r>
      <w:r>
        <w:rPr>
          <w:spacing w:val="-3"/>
        </w:rPr>
        <w:t>y</w:t>
      </w:r>
      <w:r>
        <w:rPr>
          <w:spacing w:val="-1"/>
        </w:rPr>
        <w:t>r</w:t>
      </w:r>
      <w:r>
        <w:t>a</w:t>
      </w:r>
      <w:r>
        <w:rPr>
          <w:spacing w:val="1"/>
        </w:rPr>
        <w:t>m</w:t>
      </w:r>
      <w:r>
        <w:rPr>
          <w:spacing w:val="-1"/>
        </w:rPr>
        <w:t>i</w:t>
      </w:r>
      <w:r>
        <w:t>d?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21"/>
        </w:numPr>
        <w:tabs>
          <w:tab w:val="left" w:pos="1475"/>
        </w:tabs>
        <w:kinsoku w:val="0"/>
        <w:overflowPunct w:val="0"/>
        <w:ind w:left="1476"/>
      </w:pPr>
      <w:r>
        <w:t>Le</w:t>
      </w:r>
      <w:r>
        <w:rPr>
          <w:spacing w:val="-2"/>
        </w:rPr>
        <w:t>a</w:t>
      </w:r>
      <w:r>
        <w:t>de</w:t>
      </w:r>
      <w:r>
        <w:rPr>
          <w:spacing w:val="-1"/>
        </w:rPr>
        <w:t>r</w:t>
      </w:r>
      <w:r>
        <w:t>sh</w:t>
      </w:r>
      <w:r>
        <w:rPr>
          <w:spacing w:val="-1"/>
        </w:rPr>
        <w:t>i</w:t>
      </w:r>
      <w:r>
        <w:t>p</w:t>
      </w:r>
    </w:p>
    <w:p w:rsidR="00815808" w:rsidRDefault="00815808" w:rsidP="00815808">
      <w:pPr>
        <w:pStyle w:val="BodyText"/>
        <w:numPr>
          <w:ilvl w:val="0"/>
          <w:numId w:val="21"/>
        </w:numPr>
        <w:tabs>
          <w:tab w:val="left" w:pos="1475"/>
        </w:tabs>
        <w:kinsoku w:val="0"/>
        <w:overflowPunct w:val="0"/>
        <w:ind w:left="1476"/>
      </w:pPr>
      <w:r>
        <w:t>States</w:t>
      </w:r>
    </w:p>
    <w:p w:rsidR="00815808" w:rsidRDefault="00815808" w:rsidP="00815808">
      <w:pPr>
        <w:pStyle w:val="BodyText"/>
        <w:numPr>
          <w:ilvl w:val="0"/>
          <w:numId w:val="21"/>
        </w:numPr>
        <w:tabs>
          <w:tab w:val="left" w:pos="1475"/>
        </w:tabs>
        <w:kinsoku w:val="0"/>
        <w:overflowPunct w:val="0"/>
        <w:ind w:left="1476"/>
      </w:pPr>
      <w:r>
        <w:rPr>
          <w:spacing w:val="-1"/>
        </w:rPr>
        <w:t>U</w:t>
      </w:r>
      <w:r>
        <w:t>nde</w:t>
      </w:r>
      <w:r>
        <w:rPr>
          <w:spacing w:val="-1"/>
        </w:rPr>
        <w:t>rl</w:t>
      </w:r>
      <w:r>
        <w:rPr>
          <w:spacing w:val="-3"/>
        </w:rPr>
        <w:t>y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t>cond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ons</w:t>
      </w:r>
    </w:p>
    <w:p w:rsidR="00815808" w:rsidRDefault="00815808" w:rsidP="00815808">
      <w:pPr>
        <w:pStyle w:val="BodyText"/>
        <w:numPr>
          <w:ilvl w:val="0"/>
          <w:numId w:val="21"/>
        </w:numPr>
        <w:tabs>
          <w:tab w:val="left" w:pos="1475"/>
        </w:tabs>
        <w:kinsoku w:val="0"/>
        <w:overflowPunct w:val="0"/>
        <w:ind w:left="1476"/>
      </w:pPr>
      <w:r>
        <w:t>Inte</w:t>
      </w:r>
      <w:r>
        <w:rPr>
          <w:spacing w:val="-1"/>
        </w:rPr>
        <w:t>r</w:t>
      </w:r>
      <w:r>
        <w:rPr>
          <w:spacing w:val="-2"/>
        </w:rPr>
        <w:t>n</w:t>
      </w:r>
      <w:r>
        <w:t>at</w:t>
      </w:r>
      <w:r>
        <w:rPr>
          <w:spacing w:val="-1"/>
        </w:rPr>
        <w:t>i</w:t>
      </w:r>
      <w:r>
        <w:t>o</w:t>
      </w:r>
      <w:r>
        <w:rPr>
          <w:spacing w:val="-2"/>
        </w:rPr>
        <w:t>n</w:t>
      </w:r>
      <w:r>
        <w:t xml:space="preserve">al </w:t>
      </w:r>
      <w:r>
        <w:rPr>
          <w:spacing w:val="-2"/>
        </w:rPr>
        <w:t>e</w:t>
      </w:r>
      <w:r>
        <w:t>n</w:t>
      </w:r>
      <w:r>
        <w:rPr>
          <w:spacing w:val="-3"/>
        </w:rPr>
        <w:t>v</w:t>
      </w:r>
      <w:r>
        <w:rPr>
          <w:spacing w:val="-1"/>
        </w:rPr>
        <w:t>ir</w:t>
      </w:r>
      <w:r>
        <w:t>on</w:t>
      </w:r>
      <w:r>
        <w:rPr>
          <w:spacing w:val="1"/>
        </w:rPr>
        <w:t>m</w:t>
      </w:r>
      <w:r>
        <w:t>ent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2038"/>
          <w:tab w:val="left" w:pos="3585"/>
        </w:tabs>
        <w:kinsoku w:val="0"/>
        <w:overflowPunct w:val="0"/>
        <w:ind w:left="120" w:right="121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523875</wp:posOffset>
                </wp:positionV>
                <wp:extent cx="922020" cy="709930"/>
                <wp:effectExtent l="0" t="0" r="0" b="0"/>
                <wp:wrapNone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2020" cy="709930"/>
                          <a:chOff x="2512" y="825"/>
                          <a:chExt cx="1452" cy="1118"/>
                        </a:xfrm>
                      </wpg:grpSpPr>
                      <wps:wsp>
                        <wps:cNvPr id="144" name="Rectangle 152"/>
                        <wps:cNvSpPr>
                          <a:spLocks/>
                        </wps:cNvSpPr>
                        <wps:spPr bwMode="auto">
                          <a:xfrm>
                            <a:off x="2880" y="832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53"/>
                        <wps:cNvSpPr>
                          <a:spLocks/>
                        </wps:cNvSpPr>
                        <wps:spPr bwMode="auto">
                          <a:xfrm>
                            <a:off x="2901" y="85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54"/>
                        <wps:cNvSpPr>
                          <a:spLocks/>
                        </wps:cNvSpPr>
                        <wps:spPr bwMode="auto">
                          <a:xfrm>
                            <a:off x="2880" y="1108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55"/>
                        <wps:cNvSpPr>
                          <a:spLocks/>
                        </wps:cNvSpPr>
                        <wps:spPr bwMode="auto">
                          <a:xfrm>
                            <a:off x="2901" y="1127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56"/>
                        <wps:cNvSpPr>
                          <a:spLocks/>
                        </wps:cNvSpPr>
                        <wps:spPr bwMode="auto">
                          <a:xfrm>
                            <a:off x="2880" y="1384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157"/>
                        <wps:cNvSpPr>
                          <a:spLocks/>
                        </wps:cNvSpPr>
                        <wps:spPr bwMode="auto">
                          <a:xfrm>
                            <a:off x="2901" y="140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158"/>
                        <wps:cNvSpPr>
                          <a:spLocks/>
                        </wps:cNvSpPr>
                        <wps:spPr bwMode="auto">
                          <a:xfrm>
                            <a:off x="3155" y="1660"/>
                            <a:ext cx="801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59"/>
                        <wps:cNvSpPr>
                          <a:spLocks/>
                        </wps:cNvSpPr>
                        <wps:spPr bwMode="auto">
                          <a:xfrm>
                            <a:off x="2519" y="1660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60"/>
                        <wps:cNvSpPr>
                          <a:spLocks/>
                        </wps:cNvSpPr>
                        <wps:spPr bwMode="auto">
                          <a:xfrm>
                            <a:off x="2880" y="1660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61"/>
                        <wps:cNvSpPr>
                          <a:spLocks/>
                        </wps:cNvSpPr>
                        <wps:spPr bwMode="auto">
                          <a:xfrm>
                            <a:off x="2901" y="167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F9483" id="Group 143" o:spid="_x0000_s1026" style="position:absolute;margin-left:125.6pt;margin-top:41.25pt;width:72.6pt;height:55.9pt;z-index:-251640832;mso-position-horizontal-relative:page" coordorigin="2512,825" coordsize="1452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" o:allowincell="f">
                <v:rect id="Rectangle 152" o:spid="_x0000_s1027" style="position:absolute;left:2880;top:832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" fillcolor="#c1c1c1" stroked="f">
                  <v:path arrowok="t"/>
                </v:rect>
                <v:rect id="Rectangle 153" o:spid="_x0000_s1028" style="position:absolute;left:2901;top:85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" filled="f" strokeweight=".72pt">
                  <v:path arrowok="t"/>
                </v:rect>
                <v:rect id="Rectangle 154" o:spid="_x0000_s1029" style="position:absolute;left:2880;top:1108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" fillcolor="#c1c1c1" stroked="f">
                  <v:path arrowok="t"/>
                </v:rect>
                <v:rect id="Rectangle 155" o:spid="_x0000_s1030" style="position:absolute;left:2901;top:1127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" filled="f" strokeweight=".72pt">
                  <v:path arrowok="t"/>
                </v:rect>
                <v:rect id="Rectangle 156" o:spid="_x0000_s1031" style="position:absolute;left:2880;top:138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" fillcolor="#c1c1c1" stroked="f">
                  <v:path arrowok="t"/>
                </v:rect>
                <v:rect id="Rectangle 157" o:spid="_x0000_s1032" style="position:absolute;left:2901;top:140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" filled="f" strokeweight=".72pt">
                  <v:path arrowok="t"/>
                </v:rect>
                <v:rect id="Rectangle 158" o:spid="_x0000_s1033" style="position:absolute;left:3155;top:1660;width:801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" fillcolor="yellow" stroked="f">
                  <v:path arrowok="t"/>
                </v:rect>
                <v:rect id="Rectangle 159" o:spid="_x0000_s1034" style="position:absolute;left:2519;top:1660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" fillcolor="yellow" stroked="f">
                  <v:path arrowok="t"/>
                </v:rect>
                <v:rect id="Rectangle 160" o:spid="_x0000_s1035" style="position:absolute;left:2880;top:1660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" fillcolor="yellow" stroked="f">
                  <v:path arrowok="t"/>
                </v:rect>
                <v:rect id="Rectangle 161" o:spid="_x0000_s1036" style="position:absolute;left:2901;top:167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It</w:t>
      </w:r>
      <w:r>
        <w:rPr>
          <w:spacing w:val="5"/>
        </w:rPr>
        <w:t xml:space="preserve"> </w:t>
      </w:r>
      <w:r>
        <w:t>ta</w:t>
      </w:r>
      <w:r>
        <w:rPr>
          <w:spacing w:val="-3"/>
        </w:rPr>
        <w:t>k</w:t>
      </w:r>
      <w:r>
        <w:t>es</w:t>
      </w:r>
      <w:r>
        <w:rPr>
          <w:u w:val="single"/>
        </w:rPr>
        <w:tab/>
      </w:r>
      <w:r>
        <w:t>to</w:t>
      </w:r>
      <w:r>
        <w:rPr>
          <w:u w:val="single"/>
        </w:rPr>
        <w:tab/>
      </w:r>
      <w:r>
        <w:rPr>
          <w:spacing w:val="-3"/>
        </w:rPr>
        <w:t>s</w:t>
      </w:r>
      <w:r>
        <w:t>up</w:t>
      </w:r>
      <w:r>
        <w:rPr>
          <w:spacing w:val="-2"/>
        </w:rPr>
        <w:t>p</w:t>
      </w:r>
      <w:r>
        <w:t>o</w:t>
      </w:r>
      <w:r>
        <w:rPr>
          <w:spacing w:val="-1"/>
        </w:rPr>
        <w:t>r</w:t>
      </w:r>
      <w:r>
        <w:t>t</w:t>
      </w:r>
      <w:r>
        <w:rPr>
          <w:spacing w:val="5"/>
        </w:rPr>
        <w:t xml:space="preserve"> </w:t>
      </w:r>
      <w:r>
        <w:t>pe</w:t>
      </w:r>
      <w:r>
        <w:rPr>
          <w:spacing w:val="-4"/>
        </w:rPr>
        <w:t>r</w:t>
      </w:r>
      <w:r>
        <w:t>son</w:t>
      </w:r>
      <w:r>
        <w:rPr>
          <w:spacing w:val="-2"/>
        </w:rPr>
        <w:t>n</w:t>
      </w:r>
      <w:r>
        <w:t>el</w:t>
      </w:r>
      <w:r>
        <w:rPr>
          <w:spacing w:val="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k</w:t>
      </w:r>
      <w:r>
        <w:rPr>
          <w:spacing w:val="-2"/>
        </w:rPr>
        <w:t>e</w:t>
      </w:r>
      <w:r>
        <w:t>ep</w:t>
      </w:r>
      <w:r>
        <w:rPr>
          <w:spacing w:val="3"/>
        </w:rPr>
        <w:t xml:space="preserve"> </w:t>
      </w:r>
      <w:r>
        <w:t>one</w:t>
      </w:r>
      <w:r>
        <w:rPr>
          <w:spacing w:val="3"/>
        </w:rPr>
        <w:t xml:space="preserve"> </w:t>
      </w:r>
      <w:r>
        <w:t>te</w:t>
      </w:r>
      <w:r>
        <w:rPr>
          <w:spacing w:val="-4"/>
        </w:rPr>
        <w:t>r</w:t>
      </w:r>
      <w:r>
        <w:rPr>
          <w:spacing w:val="-1"/>
        </w:rPr>
        <w:t>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5"/>
        </w:rPr>
        <w:t xml:space="preserve"> </w:t>
      </w:r>
      <w:r>
        <w:t>act</w:t>
      </w:r>
      <w:r>
        <w:rPr>
          <w:spacing w:val="-1"/>
        </w:rPr>
        <w:t>i</w:t>
      </w:r>
      <w:r>
        <w:rPr>
          <w:spacing w:val="-3"/>
        </w:rPr>
        <w:t>v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-1"/>
        </w:rPr>
        <w:t xml:space="preserve"> </w:t>
      </w:r>
      <w:r>
        <w:rPr>
          <w:spacing w:val="2"/>
        </w:rPr>
        <w:t>f</w:t>
      </w:r>
      <w:r>
        <w:rPr>
          <w:spacing w:val="-3"/>
        </w:rPr>
        <w:t>i</w:t>
      </w:r>
      <w:r>
        <w:t>e</w:t>
      </w:r>
      <w:r>
        <w:rPr>
          <w:spacing w:val="-1"/>
        </w:rPr>
        <w:t>l</w:t>
      </w:r>
      <w:r>
        <w:t>d.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20"/>
        </w:numPr>
        <w:tabs>
          <w:tab w:val="left" w:pos="1475"/>
        </w:tabs>
        <w:kinsoku w:val="0"/>
        <w:overflowPunct w:val="0"/>
        <w:ind w:left="1476"/>
      </w:pP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</w:t>
      </w:r>
    </w:p>
    <w:p w:rsidR="00815808" w:rsidRDefault="00815808" w:rsidP="00815808">
      <w:pPr>
        <w:pStyle w:val="BodyText"/>
        <w:numPr>
          <w:ilvl w:val="0"/>
          <w:numId w:val="20"/>
        </w:numPr>
        <w:tabs>
          <w:tab w:val="left" w:pos="1475"/>
        </w:tabs>
        <w:kinsoku w:val="0"/>
        <w:overflowPunct w:val="0"/>
        <w:ind w:left="1476"/>
      </w:pP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</w:t>
      </w:r>
    </w:p>
    <w:p w:rsidR="00815808" w:rsidRDefault="00815808" w:rsidP="00815808">
      <w:pPr>
        <w:pStyle w:val="BodyText"/>
        <w:tabs>
          <w:tab w:val="left" w:pos="1475"/>
        </w:tabs>
        <w:kinsoku w:val="0"/>
        <w:overflowPunct w:val="0"/>
        <w:ind w:left="840" w:firstLine="0"/>
      </w:pPr>
      <w:r>
        <w:rPr>
          <w:spacing w:val="-1"/>
        </w:rPr>
        <w:t>C</w:t>
      </w:r>
      <w:r>
        <w:t>.</w:t>
      </w:r>
      <w:r>
        <w:tab/>
        <w:t>25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35</w:t>
      </w:r>
    </w:p>
    <w:p w:rsidR="00815808" w:rsidRDefault="00815808" w:rsidP="00815808">
      <w:pPr>
        <w:pStyle w:val="BodyText"/>
        <w:tabs>
          <w:tab w:val="left" w:pos="1475"/>
        </w:tabs>
        <w:kinsoku w:val="0"/>
        <w:overflowPunct w:val="0"/>
        <w:ind w:left="840" w:firstLine="0"/>
      </w:pPr>
      <w:r>
        <w:rPr>
          <w:spacing w:val="-1"/>
        </w:rPr>
        <w:t>D</w:t>
      </w:r>
      <w:r>
        <w:t>.</w:t>
      </w:r>
      <w:r>
        <w:tab/>
        <w:t>35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50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20" w:right="484" w:firstLine="0"/>
      </w:pPr>
      <w:r>
        <w:t>A</w:t>
      </w:r>
      <w:r>
        <w:rPr>
          <w:spacing w:val="1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 p</w:t>
      </w:r>
      <w:r>
        <w:rPr>
          <w:spacing w:val="-1"/>
        </w:rPr>
        <w:t>r</w:t>
      </w:r>
      <w:r>
        <w:rPr>
          <w:spacing w:val="-2"/>
        </w:rPr>
        <w:t>o</w:t>
      </w:r>
      <w:r>
        <w:rPr>
          <w:spacing w:val="2"/>
        </w:rPr>
        <w:t>f</w:t>
      </w:r>
      <w:r>
        <w:rPr>
          <w:spacing w:val="-1"/>
        </w:rPr>
        <w:t>il</w:t>
      </w:r>
      <w:r>
        <w:t>e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h</w:t>
      </w:r>
      <w:r>
        <w:t xml:space="preserve">at </w:t>
      </w:r>
      <w:r>
        <w:rPr>
          <w:spacing w:val="-3"/>
        </w:rPr>
        <w:t>i</w:t>
      </w:r>
      <w:r>
        <w:t>nc</w:t>
      </w:r>
      <w:r>
        <w:rPr>
          <w:spacing w:val="-1"/>
        </w:rPr>
        <w:t>l</w:t>
      </w:r>
      <w:r>
        <w:t>udes</w:t>
      </w:r>
      <w:r>
        <w:rPr>
          <w:spacing w:val="-2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3"/>
        </w:rPr>
        <w:t>v</w:t>
      </w:r>
      <w:r>
        <w:t>o</w:t>
      </w:r>
      <w:r>
        <w:rPr>
          <w:spacing w:val="-1"/>
        </w:rPr>
        <w:t>l</w:t>
      </w:r>
      <w:r>
        <w:t>ut</w:t>
      </w:r>
      <w:r>
        <w:rPr>
          <w:spacing w:val="-1"/>
        </w:rPr>
        <w:t>i</w:t>
      </w:r>
      <w:r>
        <w:t>ona</w:t>
      </w:r>
      <w:r>
        <w:rPr>
          <w:spacing w:val="-1"/>
        </w:rPr>
        <w:t>r</w:t>
      </w:r>
      <w:r>
        <w:rPr>
          <w:spacing w:val="-3"/>
        </w:rPr>
        <w:t>y</w:t>
      </w:r>
      <w:r>
        <w:t>, e</w:t>
      </w:r>
      <w:r>
        <w:rPr>
          <w:spacing w:val="-2"/>
        </w:rPr>
        <w:t>g</w:t>
      </w:r>
      <w:r>
        <w:t>a</w:t>
      </w:r>
      <w:r>
        <w:rPr>
          <w:spacing w:val="-1"/>
        </w:rPr>
        <w:t>li</w:t>
      </w:r>
      <w:r>
        <w:t>ta</w:t>
      </w:r>
      <w:r>
        <w:rPr>
          <w:spacing w:val="-1"/>
        </w:rPr>
        <w:t>ri</w:t>
      </w:r>
      <w:r>
        <w:t xml:space="preserve">an, </w:t>
      </w:r>
      <w:r>
        <w:rPr>
          <w:spacing w:val="-2"/>
        </w:rPr>
        <w:t>a</w:t>
      </w:r>
      <w:r>
        <w:t>nd</w:t>
      </w:r>
      <w:r>
        <w:rPr>
          <w:spacing w:val="1"/>
        </w:rPr>
        <w:t xml:space="preserve"> </w:t>
      </w:r>
      <w:r>
        <w:rPr>
          <w:spacing w:val="-3"/>
        </w:rPr>
        <w:t>c</w:t>
      </w:r>
      <w:r>
        <w:t>o</w:t>
      </w:r>
      <w:r>
        <w:rPr>
          <w:spacing w:val="-1"/>
        </w:rPr>
        <w:t>ll</w:t>
      </w:r>
      <w:r>
        <w:t>e</w:t>
      </w:r>
      <w:r>
        <w:rPr>
          <w:spacing w:val="-2"/>
        </w:rPr>
        <w:t>g</w:t>
      </w:r>
      <w:r>
        <w:t>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>d</w:t>
      </w:r>
      <w:r>
        <w:t>uca</w:t>
      </w:r>
      <w:r>
        <w:rPr>
          <w:spacing w:val="-2"/>
        </w:rPr>
        <w:t>t</w:t>
      </w:r>
      <w:r>
        <w:t xml:space="preserve">ed </w:t>
      </w:r>
      <w:r>
        <w:rPr>
          <w:spacing w:val="-3"/>
        </w:rPr>
        <w:t>w</w:t>
      </w:r>
      <w:r>
        <w:t>ou</w:t>
      </w:r>
      <w:r>
        <w:rPr>
          <w:spacing w:val="-1"/>
        </w:rPr>
        <w:t>l</w:t>
      </w:r>
      <w:r>
        <w:t>d</w:t>
      </w:r>
      <w:r>
        <w:rPr>
          <w:spacing w:val="1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i</w:t>
      </w:r>
      <w:r>
        <w:rPr>
          <w:spacing w:val="-2"/>
        </w:rPr>
        <w:t>t</w:t>
      </w:r>
      <w:r>
        <w:t>?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19"/>
        </w:numPr>
        <w:tabs>
          <w:tab w:val="left" w:pos="1475"/>
        </w:tabs>
        <w:kinsoku w:val="0"/>
        <w:overflowPunct w:val="0"/>
        <w:ind w:left="14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-1270</wp:posOffset>
                </wp:positionV>
                <wp:extent cx="1022985" cy="709295"/>
                <wp:effectExtent l="0" t="0" r="0" b="0"/>
                <wp:wrapNone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2985" cy="709295"/>
                          <a:chOff x="2512" y="-2"/>
                          <a:chExt cx="1611" cy="1117"/>
                        </a:xfrm>
                      </wpg:grpSpPr>
                      <wps:wsp>
                        <wps:cNvPr id="133" name="Rectangle 163"/>
                        <wps:cNvSpPr>
                          <a:spLocks/>
                        </wps:cNvSpPr>
                        <wps:spPr bwMode="auto">
                          <a:xfrm>
                            <a:off x="2880" y="4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64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65"/>
                        <wps:cNvSpPr>
                          <a:spLocks/>
                        </wps:cNvSpPr>
                        <wps:spPr bwMode="auto">
                          <a:xfrm>
                            <a:off x="2880" y="280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66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67"/>
                        <wps:cNvSpPr>
                          <a:spLocks/>
                        </wps:cNvSpPr>
                        <wps:spPr bwMode="auto">
                          <a:xfrm>
                            <a:off x="2880" y="556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C1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68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69"/>
                        <wps:cNvSpPr>
                          <a:spLocks/>
                        </wps:cNvSpPr>
                        <wps:spPr bwMode="auto">
                          <a:xfrm>
                            <a:off x="3155" y="832"/>
                            <a:ext cx="9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70"/>
                        <wps:cNvSpPr>
                          <a:spLocks/>
                        </wps:cNvSpPr>
                        <wps:spPr bwMode="auto">
                          <a:xfrm>
                            <a:off x="2519" y="832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71"/>
                        <wps:cNvSpPr>
                          <a:spLocks/>
                        </wps:cNvSpPr>
                        <wps:spPr bwMode="auto">
                          <a:xfrm>
                            <a:off x="2880" y="832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72"/>
                        <wps:cNvSpPr>
                          <a:spLocks/>
                        </wps:cNvSpPr>
                        <wps:spPr bwMode="auto">
                          <a:xfrm>
                            <a:off x="2901" y="85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2976E" id="Group 132" o:spid="_x0000_s1026" style="position:absolute;margin-left:125.6pt;margin-top:-.1pt;width:80.55pt;height:55.85pt;z-index:-251639808;mso-position-horizontal-relative:page" coordorigin="2512,-2" coordsize="1611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" o:allowincell="f">
                <v:rect id="Rectangle 163" o:spid="_x0000_s1027" style="position:absolute;left:2880;top:4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" fillcolor="#c1c1c1" stroked="f">
                  <v:path arrowok="t"/>
                </v:rect>
                <v:rect id="Rectangle 164" o:spid="_x0000_s1028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" filled="f" strokeweight=".72pt">
                  <v:path arrowok="t"/>
                </v:rect>
                <v:rect id="Rectangle 165" o:spid="_x0000_s1029" style="position:absolute;left:2880;top:280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" fillcolor="#c1c1c1" stroked="f">
                  <v:path arrowok="t"/>
                </v:rect>
                <v:rect id="Rectangle 166" o:spid="_x0000_s1030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" filled="f" strokeweight=".72pt">
                  <v:path arrowok="t"/>
                </v:rect>
                <v:rect id="Rectangle 167" o:spid="_x0000_s1031" style="position:absolute;left:2880;top:556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" fillcolor="#c1c1c1" stroked="f">
                  <v:path arrowok="t"/>
                </v:rect>
                <v:rect id="Rectangle 168" o:spid="_x0000_s1032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" filled="f" strokeweight=".72pt">
                  <v:path arrowok="t"/>
                </v:rect>
                <v:rect id="Rectangle 169" o:spid="_x0000_s1033" style="position:absolute;left:3155;top:832;width:9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" fillcolor="yellow" stroked="f">
                  <v:path arrowok="t"/>
                </v:rect>
                <v:rect id="Rectangle 170" o:spid="_x0000_s1034" style="position:absolute;left:2519;top:832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" fillcolor="yellow" stroked="f">
                  <v:path arrowok="t"/>
                </v:rect>
                <v:rect id="Rectangle 171" o:spid="_x0000_s1035" style="position:absolute;left:2880;top:832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" fillcolor="yellow" stroked="f">
                  <v:path arrowok="t"/>
                </v:rect>
                <v:rect id="Rectangle 172" o:spid="_x0000_s1036" style="position:absolute;left:2901;top:85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Spec</w:t>
      </w:r>
      <w:r>
        <w:rPr>
          <w:spacing w:val="-1"/>
        </w:rPr>
        <w:t>i</w:t>
      </w:r>
      <w:r>
        <w:t xml:space="preserve">al </w:t>
      </w:r>
      <w:r>
        <w:rPr>
          <w:spacing w:val="-1"/>
        </w:rPr>
        <w:t>i</w:t>
      </w:r>
      <w:r>
        <w:rPr>
          <w:spacing w:val="-2"/>
        </w:rPr>
        <w:t>n</w:t>
      </w:r>
      <w:r>
        <w:t>te</w:t>
      </w:r>
      <w:r>
        <w:rPr>
          <w:spacing w:val="-1"/>
        </w:rPr>
        <w:t>r</w:t>
      </w:r>
      <w:r>
        <w:t>est</w:t>
      </w:r>
    </w:p>
    <w:p w:rsidR="00815808" w:rsidRDefault="00815808" w:rsidP="00815808">
      <w:pPr>
        <w:pStyle w:val="BodyText"/>
        <w:numPr>
          <w:ilvl w:val="0"/>
          <w:numId w:val="19"/>
        </w:numPr>
        <w:tabs>
          <w:tab w:val="left" w:pos="1475"/>
        </w:tabs>
        <w:kinsoku w:val="0"/>
        <w:overflowPunct w:val="0"/>
        <w:ind w:left="1476"/>
      </w:pPr>
      <w:r>
        <w:rPr>
          <w:spacing w:val="-1"/>
        </w:rPr>
        <w:t>Ri</w:t>
      </w:r>
      <w:r>
        <w:rPr>
          <w:spacing w:val="-2"/>
        </w:rPr>
        <w:t>g</w:t>
      </w:r>
      <w:r>
        <w:t xml:space="preserve">ht </w:t>
      </w:r>
      <w:r>
        <w:rPr>
          <w:spacing w:val="-1"/>
        </w:rPr>
        <w:t>wi</w:t>
      </w:r>
      <w:r>
        <w:t>ng</w:t>
      </w:r>
    </w:p>
    <w:p w:rsidR="00815808" w:rsidRDefault="00815808" w:rsidP="00815808">
      <w:pPr>
        <w:pStyle w:val="BodyText"/>
        <w:numPr>
          <w:ilvl w:val="0"/>
          <w:numId w:val="19"/>
        </w:numPr>
        <w:tabs>
          <w:tab w:val="left" w:pos="1475"/>
        </w:tabs>
        <w:kinsoku w:val="0"/>
        <w:overflowPunct w:val="0"/>
        <w:ind w:left="1476"/>
      </w:pPr>
      <w:r>
        <w:t>B</w:t>
      </w:r>
      <w:r>
        <w:rPr>
          <w:spacing w:val="-1"/>
        </w:rPr>
        <w:t>l</w:t>
      </w:r>
      <w:r>
        <w:t xml:space="preserve">ack </w:t>
      </w:r>
      <w:r>
        <w:rPr>
          <w:spacing w:val="-1"/>
        </w:rPr>
        <w:t>Mili</w:t>
      </w:r>
      <w:r>
        <w:t>tants</w:t>
      </w:r>
    </w:p>
    <w:p w:rsidR="00815808" w:rsidRDefault="00815808" w:rsidP="00815808">
      <w:pPr>
        <w:pStyle w:val="BodyText"/>
        <w:numPr>
          <w:ilvl w:val="0"/>
          <w:numId w:val="19"/>
        </w:numPr>
        <w:tabs>
          <w:tab w:val="left" w:pos="1475"/>
        </w:tabs>
        <w:kinsoku w:val="0"/>
        <w:overflowPunct w:val="0"/>
        <w:ind w:left="1476"/>
      </w:pPr>
      <w:r>
        <w:t>L</w:t>
      </w:r>
      <w:r>
        <w:rPr>
          <w:spacing w:val="-2"/>
        </w:rPr>
        <w:t>e</w:t>
      </w:r>
      <w:r>
        <w:rPr>
          <w:spacing w:val="2"/>
        </w:rPr>
        <w:t>f</w:t>
      </w:r>
      <w:r>
        <w:t xml:space="preserve">t </w:t>
      </w:r>
      <w:r>
        <w:rPr>
          <w:spacing w:val="-3"/>
        </w:rPr>
        <w:t>w</w:t>
      </w:r>
      <w:r>
        <w:rPr>
          <w:spacing w:val="-1"/>
        </w:rPr>
        <w:t>i</w:t>
      </w:r>
      <w:r>
        <w:t>ng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6489"/>
        </w:tabs>
        <w:kinsoku w:val="0"/>
        <w:overflowPunct w:val="0"/>
        <w:ind w:left="1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365125</wp:posOffset>
                </wp:positionV>
                <wp:extent cx="146050" cy="146050"/>
                <wp:effectExtent l="13335" t="5080" r="12065" b="10795"/>
                <wp:wrapNone/>
                <wp:docPr id="131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11984" id="Rectangle 131" o:spid="_x0000_s1026" style="position:absolute;margin-left:145.05pt;margin-top:28.75pt;width:11.5pt;height:11.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K</w:t>
      </w:r>
      <w:r>
        <w:t>u</w:t>
      </w:r>
      <w:r>
        <w:rPr>
          <w:spacing w:val="1"/>
        </w:rPr>
        <w:t xml:space="preserve"> </w:t>
      </w:r>
      <w:r>
        <w:t>K</w:t>
      </w:r>
      <w:r>
        <w:rPr>
          <w:spacing w:val="-1"/>
        </w:rPr>
        <w:t>l</w:t>
      </w:r>
      <w:r>
        <w:t>ux</w:t>
      </w:r>
      <w:r>
        <w:rPr>
          <w:spacing w:val="-2"/>
        </w:rPr>
        <w:t xml:space="preserve"> </w:t>
      </w:r>
      <w:r>
        <w:t>K</w:t>
      </w:r>
      <w:r>
        <w:rPr>
          <w:spacing w:val="-1"/>
        </w:rPr>
        <w:t>l</w:t>
      </w:r>
      <w:r>
        <w:t>an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>e</w:t>
      </w:r>
      <w:r>
        <w:t>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r</w:t>
      </w:r>
      <w:r>
        <w:rPr>
          <w:spacing w:val="-2"/>
        </w:rPr>
        <w:t>o</w:t>
      </w:r>
      <w:r>
        <w:t>und</w:t>
      </w:r>
      <w:r>
        <w:rPr>
          <w:spacing w:val="-4"/>
        </w:rPr>
        <w:t xml:space="preserve"> </w:t>
      </w:r>
      <w:r>
        <w:rPr>
          <w:spacing w:val="2"/>
        </w:rPr>
        <w:t>f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pp</w:t>
      </w:r>
      <w:r>
        <w:rPr>
          <w:spacing w:val="-1"/>
        </w:rPr>
        <w:t>r</w:t>
      </w:r>
      <w:r>
        <w:rPr>
          <w:spacing w:val="-2"/>
        </w:rPr>
        <w:t>o</w:t>
      </w:r>
      <w:r>
        <w:rPr>
          <w:spacing w:val="-3"/>
        </w:rPr>
        <w:t>x</w:t>
      </w:r>
      <w:r>
        <w:rPr>
          <w:spacing w:val="-1"/>
        </w:rPr>
        <w:t>i</w:t>
      </w:r>
      <w:r>
        <w:rPr>
          <w:spacing w:val="1"/>
        </w:rPr>
        <w:t>m</w:t>
      </w:r>
      <w:r>
        <w:t>ate</w:t>
      </w:r>
      <w:r>
        <w:rPr>
          <w:spacing w:val="-1"/>
        </w:rPr>
        <w:t>l</w:t>
      </w:r>
      <w:r>
        <w:t>y</w:t>
      </w:r>
      <w:r>
        <w:rPr>
          <w:u w:val="single"/>
        </w:rPr>
        <w:tab/>
      </w:r>
      <w:r>
        <w:rPr>
          <w:spacing w:val="-3"/>
        </w:rPr>
        <w:t>y</w:t>
      </w:r>
      <w:r>
        <w:t>ea</w:t>
      </w:r>
      <w:r>
        <w:rPr>
          <w:spacing w:val="-1"/>
        </w:rPr>
        <w:t>r</w:t>
      </w:r>
      <w:r>
        <w:t>s?</w:t>
      </w:r>
    </w:p>
    <w:p w:rsidR="00815808" w:rsidRDefault="00815808" w:rsidP="00815808">
      <w:pPr>
        <w:kinsoku w:val="0"/>
        <w:overflowPunct w:val="0"/>
        <w:spacing w:before="20" w:line="280" w:lineRule="exact"/>
        <w:rPr>
          <w:sz w:val="28"/>
          <w:szCs w:val="28"/>
        </w:rPr>
      </w:pPr>
    </w:p>
    <w:tbl>
      <w:tblPr>
        <w:tblW w:w="0" w:type="auto"/>
        <w:tblInd w:w="8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467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40"/>
            </w:pPr>
            <w:r>
              <w:rPr>
                <w:rFonts w:ascii="Arial" w:hAnsi="Arial" w:cs="Arial"/>
              </w:rPr>
              <w:t>A.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276" w:right="-212"/>
            </w:pPr>
            <w:r>
              <w:rPr>
                <w:rFonts w:ascii="Arial" w:hAnsi="Arial" w:cs="Arial"/>
              </w:rPr>
              <w:t>145</w:t>
            </w:r>
          </w:p>
        </w:tc>
      </w:tr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45" w:lineRule="exact"/>
              <w:ind w:left="40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4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72" w:lineRule="exact"/>
              <w:ind w:left="268" w:right="-78"/>
            </w:pPr>
            <w:r>
              <w:rPr>
                <w:rFonts w:ascii="Arial" w:hAnsi="Arial" w:cs="Arial"/>
              </w:rPr>
              <w:t>85</w:t>
            </w:r>
          </w:p>
        </w:tc>
      </w:tr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40"/>
            </w:pPr>
            <w:r>
              <w:rPr>
                <w:rFonts w:ascii="Arial" w:hAnsi="Arial" w:cs="Arial"/>
                <w:spacing w:val="-1"/>
              </w:rPr>
              <w:t>C.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276" w:right="-78"/>
            </w:pPr>
            <w:r>
              <w:rPr>
                <w:rFonts w:ascii="Arial" w:hAnsi="Arial" w:cs="Arial"/>
              </w:rPr>
              <w:t>55</w:t>
            </w:r>
          </w:p>
        </w:tc>
      </w:tr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45" w:lineRule="exact"/>
              <w:ind w:left="40"/>
            </w:pPr>
            <w:r>
              <w:rPr>
                <w:rFonts w:ascii="Arial" w:hAnsi="Arial" w:cs="Arial"/>
                <w:spacing w:val="-1"/>
              </w:rPr>
              <w:t>D.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45" w:lineRule="exact"/>
              <w:ind w:left="276" w:right="-212"/>
            </w:pPr>
            <w:r>
              <w:rPr>
                <w:rFonts w:ascii="Arial" w:hAnsi="Arial" w:cs="Arial"/>
              </w:rPr>
              <w:t>115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10" w:lineRule="exact"/>
        <w:rPr>
          <w:sz w:val="11"/>
          <w:szCs w:val="11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-466725</wp:posOffset>
                </wp:positionV>
                <wp:extent cx="146050" cy="146050"/>
                <wp:effectExtent l="13335" t="13335" r="12065" b="12065"/>
                <wp:wrapNone/>
                <wp:docPr id="130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C7D47" id="Rectangle 130" o:spid="_x0000_s1026" style="position:absolute;margin-left:145.05pt;margin-top:-36.75pt;width:11.5pt;height:11.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spacing w:val="6"/>
        </w:rPr>
        <w:t>W</w:t>
      </w:r>
      <w:r>
        <w:rPr>
          <w:spacing w:val="-2"/>
        </w:rPr>
        <w:t>h</w:t>
      </w:r>
      <w:r>
        <w:rPr>
          <w:spacing w:val="-3"/>
        </w:rPr>
        <w:t>i</w:t>
      </w:r>
      <w:r>
        <w:t>ch</w:t>
      </w:r>
      <w:r>
        <w:rPr>
          <w:spacing w:val="1"/>
        </w:rPr>
        <w:t xml:space="preserve"> </w:t>
      </w:r>
      <w:r>
        <w:rPr>
          <w:spacing w:val="-3"/>
        </w:rPr>
        <w:t>c</w:t>
      </w:r>
      <w:r>
        <w:t>o</w:t>
      </w:r>
      <w:r>
        <w:rPr>
          <w:spacing w:val="-1"/>
        </w:rPr>
        <w:t>m</w:t>
      </w:r>
      <w:r>
        <w:t>p</w:t>
      </w:r>
      <w:r>
        <w:rPr>
          <w:spacing w:val="-2"/>
        </w:rPr>
        <w:t>o</w:t>
      </w:r>
      <w:r>
        <w:t>ne</w:t>
      </w:r>
      <w:r>
        <w:rPr>
          <w:spacing w:val="-2"/>
        </w:rPr>
        <w:t>n</w:t>
      </w:r>
      <w:r>
        <w:t xml:space="preserve">t 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TRU</w:t>
      </w:r>
      <w:r>
        <w:t>E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hen</w:t>
      </w:r>
      <w:r>
        <w:rPr>
          <w:spacing w:val="1"/>
        </w:rPr>
        <w:t xml:space="preserve"> </w:t>
      </w:r>
      <w:r>
        <w:t>speak</w:t>
      </w:r>
      <w:r>
        <w:rPr>
          <w:spacing w:val="-1"/>
        </w:rPr>
        <w:t>i</w:t>
      </w:r>
      <w:r>
        <w:t>ng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t>bout</w:t>
      </w:r>
      <w:r>
        <w:rPr>
          <w:spacing w:val="-2"/>
        </w:rPr>
        <w:t xml:space="preserve"> </w:t>
      </w:r>
      <w:r>
        <w:t>cha</w:t>
      </w:r>
      <w:r>
        <w:rPr>
          <w:spacing w:val="-1"/>
        </w:rPr>
        <w:t>r</w:t>
      </w:r>
      <w:r>
        <w:t>a</w:t>
      </w:r>
      <w:r>
        <w:rPr>
          <w:spacing w:val="-3"/>
        </w:rPr>
        <w:t>c</w:t>
      </w:r>
      <w:r>
        <w:t>te</w:t>
      </w:r>
      <w:r>
        <w:rPr>
          <w:spacing w:val="-1"/>
        </w:rPr>
        <w:t>ri</w:t>
      </w:r>
      <w:r>
        <w:t>st</w:t>
      </w:r>
      <w:r>
        <w:rPr>
          <w:spacing w:val="-1"/>
        </w:rPr>
        <w:t>i</w:t>
      </w:r>
      <w:r>
        <w:t xml:space="preserve">cs </w:t>
      </w:r>
      <w:r>
        <w:rPr>
          <w:spacing w:val="-2"/>
        </w:rPr>
        <w:t>o</w:t>
      </w:r>
      <w:r>
        <w:t>f a</w:t>
      </w:r>
      <w:r>
        <w:rPr>
          <w:spacing w:val="1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st?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18"/>
        </w:numPr>
        <w:tabs>
          <w:tab w:val="left" w:pos="1475"/>
        </w:tabs>
        <w:kinsoku w:val="0"/>
        <w:overflowPunct w:val="0"/>
        <w:ind w:left="14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1837690</wp:posOffset>
                </wp:positionH>
                <wp:positionV relativeFrom="paragraph">
                  <wp:posOffset>10160</wp:posOffset>
                </wp:positionV>
                <wp:extent cx="155575" cy="506095"/>
                <wp:effectExtent l="8890" t="8255" r="6985" b="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506095"/>
                          <a:chOff x="2894" y="16"/>
                          <a:chExt cx="245" cy="797"/>
                        </a:xfrm>
                      </wpg:grpSpPr>
                      <wps:wsp>
                        <wps:cNvPr id="127" name="Rectangle 176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77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178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68CD9" id="Group 126" o:spid="_x0000_s1026" style="position:absolute;margin-left:144.7pt;margin-top:.8pt;width:12.25pt;height:39.85pt;z-index:-251636736;mso-position-horizontal-relative:page" coordorigin="2894,16" coordsize="245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" o:allowincell="f">
                <v:rect id="Rectangle 176" o:spid="_x0000_s1027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" filled="f" strokeweight=".72pt">
                  <v:path arrowok="t"/>
                </v:rect>
                <v:rect id="Rectangle 177" o:spid="_x0000_s1028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" filled="f" strokeweight=".72pt">
                  <v:path arrowok="t"/>
                </v:rect>
                <v:rect id="Rectangle 178" o:spid="_x0000_s1029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U</w:t>
      </w:r>
      <w:r>
        <w:t>nt</w:t>
      </w:r>
      <w:r>
        <w:rPr>
          <w:spacing w:val="-1"/>
        </w:rPr>
        <w:t>r</w:t>
      </w:r>
      <w:r>
        <w:t>a</w:t>
      </w:r>
      <w:r>
        <w:rPr>
          <w:spacing w:val="-1"/>
        </w:rPr>
        <w:t>i</w:t>
      </w:r>
      <w:r>
        <w:t>ned</w:t>
      </w:r>
    </w:p>
    <w:p w:rsidR="00815808" w:rsidRDefault="00815808" w:rsidP="00815808">
      <w:pPr>
        <w:pStyle w:val="BodyText"/>
        <w:numPr>
          <w:ilvl w:val="0"/>
          <w:numId w:val="18"/>
        </w:numPr>
        <w:tabs>
          <w:tab w:val="left" w:pos="1475"/>
        </w:tabs>
        <w:kinsoku w:val="0"/>
        <w:overflowPunct w:val="0"/>
        <w:ind w:left="1476"/>
      </w:pPr>
      <w:r>
        <w:t>Escape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>ri</w:t>
      </w:r>
      <w:r>
        <w:t>en</w:t>
      </w:r>
      <w:r>
        <w:rPr>
          <w:spacing w:val="-2"/>
        </w:rPr>
        <w:t>t</w:t>
      </w:r>
      <w:r>
        <w:t>ed</w:t>
      </w:r>
    </w:p>
    <w:p w:rsidR="00815808" w:rsidRDefault="00815808" w:rsidP="00815808">
      <w:pPr>
        <w:pStyle w:val="BodyText"/>
        <w:numPr>
          <w:ilvl w:val="0"/>
          <w:numId w:val="18"/>
        </w:numPr>
        <w:tabs>
          <w:tab w:val="left" w:pos="1475"/>
        </w:tabs>
        <w:kinsoku w:val="0"/>
        <w:overflowPunct w:val="0"/>
        <w:ind w:left="1476"/>
      </w:pPr>
      <w:r>
        <w:t>Se</w:t>
      </w:r>
      <w:r>
        <w:rPr>
          <w:spacing w:val="-3"/>
        </w:rPr>
        <w:t>l</w:t>
      </w:r>
      <w:r>
        <w:t>f</w:t>
      </w:r>
      <w:r>
        <w:rPr>
          <w:spacing w:val="3"/>
        </w:rPr>
        <w:t xml:space="preserve"> </w:t>
      </w:r>
      <w:r>
        <w:t>c</w:t>
      </w:r>
      <w:r>
        <w:rPr>
          <w:spacing w:val="-2"/>
        </w:rPr>
        <w:t>e</w:t>
      </w:r>
      <w:r>
        <w:t>nte</w:t>
      </w:r>
      <w:r>
        <w:rPr>
          <w:spacing w:val="-1"/>
        </w:rPr>
        <w:t>r</w:t>
      </w:r>
      <w:r>
        <w:rPr>
          <w:spacing w:val="-2"/>
        </w:rPr>
        <w:t>e</w:t>
      </w:r>
      <w:r>
        <w:t>d</w:t>
      </w: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1601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  <w:spacing w:val="-1"/>
              </w:rPr>
              <w:t>D.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16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oup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focu</w:t>
            </w:r>
            <w:r>
              <w:rPr>
                <w:rFonts w:ascii="Arial" w:hAnsi="Arial" w:cs="Arial"/>
                <w:spacing w:val="-3"/>
              </w:rPr>
              <w:t>s</w:t>
            </w:r>
            <w:r>
              <w:rPr>
                <w:rFonts w:ascii="Arial" w:hAnsi="Arial" w:cs="Arial"/>
              </w:rPr>
              <w:t>ed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20" w:right="118" w:firstLine="0"/>
      </w:pPr>
      <w:r>
        <w:rPr>
          <w:spacing w:val="2"/>
        </w:rPr>
        <w:t>T</w:t>
      </w:r>
      <w:r>
        <w:rPr>
          <w:spacing w:val="-2"/>
        </w:rPr>
        <w:t>o</w:t>
      </w:r>
      <w:r>
        <w:t>day</w:t>
      </w:r>
      <w:r>
        <w:rPr>
          <w:spacing w:val="35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40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9"/>
        </w:rPr>
        <w:t xml:space="preserve"> </w:t>
      </w:r>
      <w:r>
        <w:t>a</w:t>
      </w:r>
      <w:r>
        <w:rPr>
          <w:spacing w:val="-3"/>
        </w:rPr>
        <w:t>s</w:t>
      </w:r>
      <w:r>
        <w:t>soc</w:t>
      </w:r>
      <w:r>
        <w:rPr>
          <w:spacing w:val="-1"/>
        </w:rPr>
        <w:t>i</w:t>
      </w:r>
      <w:r>
        <w:t>at</w:t>
      </w:r>
      <w:r>
        <w:rPr>
          <w:spacing w:val="-2"/>
        </w:rPr>
        <w:t>e</w:t>
      </w:r>
      <w:r>
        <w:t>d</w:t>
      </w:r>
      <w:r>
        <w:rPr>
          <w:spacing w:val="39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i</w:t>
      </w:r>
      <w:r>
        <w:t>th</w:t>
      </w:r>
      <w:r>
        <w:rPr>
          <w:spacing w:val="40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1"/>
        </w:rPr>
        <w:t>r</w:t>
      </w:r>
      <w:r>
        <w:rPr>
          <w:spacing w:val="-2"/>
        </w:rPr>
        <w:t>g</w:t>
      </w:r>
      <w:r>
        <w:t>e</w:t>
      </w:r>
      <w:r>
        <w:rPr>
          <w:spacing w:val="40"/>
        </w:rPr>
        <w:t xml:space="preserve"> </w:t>
      </w:r>
      <w:r>
        <w:rPr>
          <w:spacing w:val="-2"/>
        </w:rPr>
        <w:t>g</w:t>
      </w:r>
      <w:r>
        <w:rPr>
          <w:spacing w:val="1"/>
        </w:rPr>
        <w:t>r</w:t>
      </w:r>
      <w:r>
        <w:t>oups</w:t>
      </w:r>
      <w:r>
        <w:rPr>
          <w:spacing w:val="39"/>
        </w:rPr>
        <w:t xml:space="preserve"> </w:t>
      </w:r>
      <w:r>
        <w:rPr>
          <w:spacing w:val="-3"/>
        </w:rPr>
        <w:t>i</w:t>
      </w:r>
      <w:r>
        <w:t>nd</w:t>
      </w:r>
      <w:r>
        <w:rPr>
          <w:spacing w:val="-2"/>
        </w:rPr>
        <w:t>e</w:t>
      </w:r>
      <w:r>
        <w:t>pe</w:t>
      </w:r>
      <w:r>
        <w:rPr>
          <w:spacing w:val="-2"/>
        </w:rPr>
        <w:t>n</w:t>
      </w:r>
      <w:r>
        <w:t>d</w:t>
      </w:r>
      <w:r>
        <w:rPr>
          <w:spacing w:val="-2"/>
        </w:rPr>
        <w:t>e</w:t>
      </w:r>
      <w:r>
        <w:t>nt</w:t>
      </w:r>
      <w:r>
        <w:rPr>
          <w:spacing w:val="36"/>
        </w:rPr>
        <w:t xml:space="preserve"> </w:t>
      </w:r>
      <w:r>
        <w:rPr>
          <w:spacing w:val="2"/>
        </w:rPr>
        <w:t>f</w:t>
      </w:r>
      <w:r>
        <w:rPr>
          <w:spacing w:val="-1"/>
        </w:rPr>
        <w:t>r</w:t>
      </w:r>
      <w:r>
        <w:rPr>
          <w:spacing w:val="-2"/>
        </w:rPr>
        <w:t>o</w:t>
      </w:r>
      <w:r>
        <w:t>m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sta</w:t>
      </w:r>
      <w:r>
        <w:rPr>
          <w:spacing w:val="-2"/>
        </w:rPr>
        <w:t>t</w:t>
      </w:r>
      <w:r>
        <w:t>e</w:t>
      </w:r>
      <w:r>
        <w:rPr>
          <w:spacing w:val="39"/>
        </w:rPr>
        <w:t xml:space="preserve"> </w:t>
      </w:r>
      <w:r>
        <w:rPr>
          <w:spacing w:val="-2"/>
        </w:rPr>
        <w:t>an</w:t>
      </w:r>
      <w:r>
        <w:t xml:space="preserve">d </w:t>
      </w:r>
      <w:r>
        <w:rPr>
          <w:spacing w:val="-3"/>
        </w:rPr>
        <w:t>v</w:t>
      </w:r>
      <w:r>
        <w:rPr>
          <w:spacing w:val="-1"/>
        </w:rPr>
        <w:t>i</w:t>
      </w:r>
      <w:r>
        <w:t>o</w:t>
      </w:r>
      <w:r>
        <w:rPr>
          <w:spacing w:val="-1"/>
        </w:rPr>
        <w:t>l</w:t>
      </w:r>
      <w:r>
        <w:t xml:space="preserve">ent </w:t>
      </w:r>
      <w:r>
        <w:rPr>
          <w:spacing w:val="-1"/>
        </w:rPr>
        <w:t>r</w:t>
      </w:r>
      <w:r>
        <w:t>e</w:t>
      </w:r>
      <w:r>
        <w:rPr>
          <w:spacing w:val="-1"/>
        </w:rPr>
        <w:t>li</w:t>
      </w:r>
      <w:r>
        <w:rPr>
          <w:spacing w:val="-2"/>
        </w:rPr>
        <w:t>g</w:t>
      </w:r>
      <w:r>
        <w:rPr>
          <w:spacing w:val="-1"/>
        </w:rPr>
        <w:t>i</w:t>
      </w:r>
      <w:r>
        <w:t xml:space="preserve">ous </w:t>
      </w:r>
      <w:r>
        <w:rPr>
          <w:spacing w:val="2"/>
        </w:rPr>
        <w:t>f</w:t>
      </w:r>
      <w:r>
        <w:rPr>
          <w:spacing w:val="-2"/>
        </w:rPr>
        <w:t>a</w:t>
      </w:r>
      <w:r>
        <w:t>nat</w:t>
      </w:r>
      <w:r>
        <w:rPr>
          <w:spacing w:val="-1"/>
        </w:rPr>
        <w:t>i</w:t>
      </w:r>
      <w:r>
        <w:rPr>
          <w:spacing w:val="-3"/>
        </w:rPr>
        <w:t>c</w:t>
      </w:r>
      <w:r>
        <w:t>s.</w:t>
      </w:r>
    </w:p>
    <w:p w:rsidR="00815808" w:rsidRDefault="00815808" w:rsidP="00815808">
      <w:pPr>
        <w:pStyle w:val="BodyText"/>
        <w:kinsoku w:val="0"/>
        <w:overflowPunct w:val="0"/>
        <w:spacing w:before="69"/>
        <w:ind w:left="120" w:right="118" w:firstLine="0"/>
        <w:sectPr w:rsidR="00815808">
          <w:pgSz w:w="12240" w:h="15840"/>
          <w:pgMar w:top="1360" w:right="1680" w:bottom="280" w:left="1680" w:header="720" w:footer="720" w:gutter="0"/>
          <w:cols w:space="720" w:equalWidth="0">
            <w:col w:w="8880"/>
          </w:cols>
          <w:noEndnote/>
        </w:sectPr>
      </w:pPr>
    </w:p>
    <w:p w:rsidR="00815808" w:rsidRDefault="00815808" w:rsidP="00815808">
      <w:pPr>
        <w:pStyle w:val="BodyText"/>
        <w:numPr>
          <w:ilvl w:val="0"/>
          <w:numId w:val="17"/>
        </w:numPr>
        <w:tabs>
          <w:tab w:val="left" w:pos="1455"/>
        </w:tabs>
        <w:kinsoku w:val="0"/>
        <w:overflowPunct w:val="0"/>
        <w:spacing w:before="75"/>
      </w:pPr>
      <w:r>
        <w:rPr>
          <w:spacing w:val="2"/>
        </w:rPr>
        <w:lastRenderedPageBreak/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17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1593850</wp:posOffset>
                </wp:positionH>
                <wp:positionV relativeFrom="paragraph">
                  <wp:posOffset>-178435</wp:posOffset>
                </wp:positionV>
                <wp:extent cx="730250" cy="344170"/>
                <wp:effectExtent l="0" t="0" r="0" b="5080"/>
                <wp:wrapNone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250" cy="344170"/>
                          <a:chOff x="2510" y="-281"/>
                          <a:chExt cx="1150" cy="542"/>
                        </a:xfrm>
                      </wpg:grpSpPr>
                      <wps:wsp>
                        <wps:cNvPr id="121" name="Rectangle 180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81"/>
                        <wps:cNvSpPr>
                          <a:spLocks/>
                        </wps:cNvSpPr>
                        <wps:spPr bwMode="auto">
                          <a:xfrm>
                            <a:off x="2520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82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83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84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E48BAF" id="Group 120" o:spid="_x0000_s1026" style="position:absolute;margin-left:125.5pt;margin-top:-14.05pt;width:57.5pt;height:27.1pt;z-index:-251635712;mso-position-horizontal-relative:page" coordorigin="2510,-281" coordsize="1150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" o:allowincell="f">
                <v:rect id="Rectangle 180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" fillcolor="yellow" stroked="f">
                  <v:path arrowok="t"/>
                </v:rect>
                <v:rect id="Rectangle 181" o:spid="_x0000_s1028" style="position:absolute;left:2520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" fillcolor="yellow" stroked="f">
                  <v:path arrowok="t"/>
                </v:rect>
                <v:rect id="Rectangle 182" o:spid="_x0000_s1029" style="position:absolute;left:2880;top:-27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" fillcolor="yellow" stroked="f">
                  <v:path arrowok="t"/>
                </v:rect>
                <v:rect id="Rectangle 183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" filled="f" strokeweight=".72pt">
                  <v:path arrowok="t"/>
                </v:rect>
                <v:rect id="Rectangle 184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rPr>
          <w:spacing w:val="2"/>
        </w:rPr>
        <w:t>f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rPr>
          <w:spacing w:val="-2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f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2"/>
        </w:rPr>
        <w:t xml:space="preserve"> </w:t>
      </w:r>
      <w:r>
        <w:rPr>
          <w:spacing w:val="-2"/>
        </w:rPr>
        <w:t>h</w:t>
      </w:r>
      <w:r>
        <w:t xml:space="preserve">as </w:t>
      </w:r>
      <w:r>
        <w:rPr>
          <w:spacing w:val="-1"/>
        </w:rPr>
        <w:t>r</w:t>
      </w:r>
      <w:r>
        <w:rPr>
          <w:spacing w:val="-2"/>
        </w:rPr>
        <w:t>e</w:t>
      </w:r>
      <w:r>
        <w:rPr>
          <w:spacing w:val="1"/>
        </w:rPr>
        <w:t>m</w:t>
      </w:r>
      <w:r>
        <w:t>a</w:t>
      </w:r>
      <w:r>
        <w:rPr>
          <w:spacing w:val="-1"/>
        </w:rPr>
        <w:t>i</w:t>
      </w:r>
      <w:r>
        <w:rPr>
          <w:spacing w:val="-2"/>
        </w:rPr>
        <w:t>n</w:t>
      </w:r>
      <w:r>
        <w:t>ed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1"/>
        </w:rPr>
        <w:t xml:space="preserve"> </w:t>
      </w:r>
      <w:r>
        <w:rPr>
          <w:spacing w:val="-3"/>
        </w:rPr>
        <w:t>s</w:t>
      </w:r>
      <w:r>
        <w:t>a</w:t>
      </w:r>
      <w:r>
        <w:rPr>
          <w:spacing w:val="1"/>
        </w:rPr>
        <w:t>m</w:t>
      </w:r>
      <w:r>
        <w:t>e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>v</w:t>
      </w:r>
      <w:r>
        <w:t>er</w:t>
      </w:r>
      <w:r>
        <w:rPr>
          <w:spacing w:val="-1"/>
        </w:rPr>
        <w:t xml:space="preserve"> </w:t>
      </w:r>
      <w:r>
        <w:t>dec</w:t>
      </w:r>
      <w:r>
        <w:rPr>
          <w:spacing w:val="-2"/>
        </w:rPr>
        <w:t>a</w:t>
      </w:r>
      <w:r>
        <w:t>des.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55"/>
        </w:tabs>
        <w:kinsoku w:val="0"/>
        <w:overflowPunct w:val="0"/>
        <w:ind w:left="8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14605</wp:posOffset>
                </wp:positionV>
                <wp:extent cx="146050" cy="146050"/>
                <wp:effectExtent l="13335" t="11430" r="12065" b="13970"/>
                <wp:wrapNone/>
                <wp:docPr id="11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A6EF3" id="Rectangle 119" o:spid="_x0000_s1026" style="position:absolute;margin-left:145.05pt;margin-top:1.15pt;width:11.5pt;height:11.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PA5ZQIAAOc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</w: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612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6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</w:t>
            </w:r>
          </w:p>
        </w:tc>
      </w:tr>
    </w:tbl>
    <w:p w:rsidR="00815808" w:rsidRDefault="00815808" w:rsidP="00815808">
      <w:pPr>
        <w:kinsoku w:val="0"/>
        <w:overflowPunct w:val="0"/>
        <w:spacing w:before="10" w:line="180" w:lineRule="exact"/>
        <w:rPr>
          <w:sz w:val="18"/>
          <w:szCs w:val="18"/>
        </w:rPr>
      </w:pPr>
    </w:p>
    <w:p w:rsidR="00815808" w:rsidRDefault="00815808" w:rsidP="00815808">
      <w:pPr>
        <w:pStyle w:val="BodyText"/>
        <w:kinsoku w:val="0"/>
        <w:overflowPunct w:val="0"/>
        <w:spacing w:before="69" w:line="242" w:lineRule="auto"/>
        <w:ind w:left="100" w:right="118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 xml:space="preserve">oot </w:t>
      </w:r>
      <w:r>
        <w:rPr>
          <w:spacing w:val="-2"/>
        </w:rPr>
        <w:t>o</w:t>
      </w:r>
      <w:r>
        <w:t>f</w:t>
      </w:r>
      <w:r>
        <w:rPr>
          <w:spacing w:val="3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t>te</w:t>
      </w:r>
      <w:r>
        <w:rPr>
          <w:spacing w:val="-1"/>
        </w:rPr>
        <w:t>r</w:t>
      </w:r>
      <w:r>
        <w:t>m</w:t>
      </w:r>
      <w:r>
        <w:rPr>
          <w:spacing w:val="2"/>
        </w:rPr>
        <w:t xml:space="preserve"> </w:t>
      </w:r>
      <w:r>
        <w:t>t</w:t>
      </w:r>
      <w:r>
        <w:rPr>
          <w:spacing w:val="-2"/>
        </w:rP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tse</w:t>
      </w:r>
      <w:r>
        <w:rPr>
          <w:spacing w:val="-1"/>
        </w:rPr>
        <w:t>l</w:t>
      </w:r>
      <w:r>
        <w:t>f</w:t>
      </w:r>
      <w:r>
        <w:rPr>
          <w:spacing w:val="3"/>
        </w:rPr>
        <w:t xml:space="preserve"> </w:t>
      </w:r>
      <w:r>
        <w:rPr>
          <w:spacing w:val="-1"/>
        </w:rPr>
        <w:t>i</w:t>
      </w:r>
      <w:r>
        <w:t xml:space="preserve">s </w:t>
      </w:r>
      <w:r>
        <w:rPr>
          <w:spacing w:val="2"/>
        </w:rPr>
        <w:t>f</w:t>
      </w:r>
      <w:r>
        <w:rPr>
          <w:spacing w:val="-1"/>
        </w:rPr>
        <w:t>r</w:t>
      </w:r>
      <w:r>
        <w:rPr>
          <w:spacing w:val="-2"/>
        </w:rPr>
        <w:t>o</w:t>
      </w:r>
      <w:r>
        <w:t>m</w:t>
      </w:r>
      <w:r>
        <w:rPr>
          <w:spacing w:val="2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t>Lat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o</w:t>
      </w:r>
      <w:r>
        <w:rPr>
          <w:spacing w:val="-1"/>
        </w:rPr>
        <w:t>r</w:t>
      </w:r>
      <w:r>
        <w:t>d</w:t>
      </w:r>
      <w:r>
        <w:rPr>
          <w:spacing w:val="1"/>
        </w:rPr>
        <w:t xml:space="preserve"> </w:t>
      </w:r>
      <w:r>
        <w:rPr>
          <w:i/>
          <w:iCs/>
        </w:rPr>
        <w:t>te</w:t>
      </w:r>
      <w:r>
        <w:rPr>
          <w:i/>
          <w:iCs/>
          <w:spacing w:val="-1"/>
        </w:rPr>
        <w:t>rr</w:t>
      </w:r>
      <w:r>
        <w:rPr>
          <w:i/>
          <w:iCs/>
        </w:rPr>
        <w:t>e</w:t>
      </w:r>
      <w:r>
        <w:rPr>
          <w:i/>
          <w:iCs/>
          <w:spacing w:val="-1"/>
        </w:rPr>
        <w:t>r</w:t>
      </w:r>
      <w:r>
        <w:rPr>
          <w:i/>
          <w:iCs/>
        </w:rPr>
        <w:t>e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w</w:t>
      </w:r>
      <w:r>
        <w:t>h</w:t>
      </w:r>
      <w:r>
        <w:rPr>
          <w:spacing w:val="-1"/>
        </w:rPr>
        <w:t>i</w:t>
      </w:r>
      <w:r>
        <w:t>ch</w:t>
      </w:r>
      <w:r>
        <w:rPr>
          <w:spacing w:val="1"/>
        </w:rPr>
        <w:t xml:space="preserve"> m</w:t>
      </w:r>
      <w:r>
        <w:rPr>
          <w:spacing w:val="-2"/>
        </w:rPr>
        <w:t>e</w:t>
      </w:r>
      <w:r>
        <w:t xml:space="preserve">ans </w:t>
      </w:r>
      <w:r>
        <w:rPr>
          <w:spacing w:val="-2"/>
        </w:rPr>
        <w:t>t</w:t>
      </w:r>
      <w:r>
        <w:t xml:space="preserve">o </w:t>
      </w:r>
      <w:r>
        <w:rPr>
          <w:spacing w:val="2"/>
        </w:rPr>
        <w:t>f</w:t>
      </w:r>
      <w:r>
        <w:rPr>
          <w:spacing w:val="-1"/>
        </w:rPr>
        <w:t>ri</w:t>
      </w:r>
      <w:r>
        <w:rPr>
          <w:spacing w:val="-2"/>
        </w:rPr>
        <w:t>g</w:t>
      </w:r>
      <w:r>
        <w:t>hten</w:t>
      </w:r>
    </w:p>
    <w:p w:rsidR="00815808" w:rsidRDefault="00815808" w:rsidP="00815808">
      <w:pPr>
        <w:kinsoku w:val="0"/>
        <w:overflowPunct w:val="0"/>
        <w:spacing w:before="4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16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16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5080"/>
                <wp:wrapNone/>
                <wp:docPr id="11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114" name="Rectangle 187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88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89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90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91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B565A5" id="Group 113" o:spid="_x0000_s1026" style="position:absolute;margin-left:125.6pt;margin-top:-13.9pt;width:57.25pt;height:26.95pt;z-index:-251633664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" o:allowincell="f">
                <v:rect id="Rectangle 187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" fillcolor="yellow" stroked="f">
                  <v:path arrowok="t"/>
                </v:rect>
                <v:rect id="Rectangle 188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" fillcolor="yellow" stroked="f">
                  <v:path arrowok="t"/>
                </v:rect>
                <v:rect id="Rectangle 189" o:spid="_x0000_s1029" style="position:absolute;left:2880;top:-27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" fillcolor="yellow" stroked="f">
                  <v:path arrowok="t"/>
                </v:rect>
                <v:rect id="Rectangle 190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" filled="f" strokeweight=".72pt">
                  <v:path arrowok="t"/>
                </v:rect>
                <v:rect id="Rectangle 191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right="119" w:firstLine="0"/>
      </w:pPr>
      <w:r>
        <w:t>Acco</w:t>
      </w:r>
      <w:r>
        <w:rPr>
          <w:spacing w:val="-1"/>
        </w:rPr>
        <w:t>r</w:t>
      </w:r>
      <w:r>
        <w:t>d</w:t>
      </w:r>
      <w:r>
        <w:rPr>
          <w:spacing w:val="-1"/>
        </w:rPr>
        <w:t>i</w:t>
      </w:r>
      <w:r>
        <w:t>ng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Gu</w:t>
      </w:r>
      <w:r>
        <w:rPr>
          <w:spacing w:val="-1"/>
        </w:rPr>
        <w:t>rr’</w:t>
      </w:r>
      <w:r>
        <w:t>s</w:t>
      </w:r>
      <w:r>
        <w:rPr>
          <w:spacing w:val="5"/>
        </w:rPr>
        <w:t xml:space="preserve"> </w:t>
      </w:r>
      <w:r>
        <w:rPr>
          <w:spacing w:val="-2"/>
        </w:rPr>
        <w:t>e</w:t>
      </w:r>
      <w:r>
        <w:rPr>
          <w:spacing w:val="1"/>
        </w:rPr>
        <w:t>m</w:t>
      </w:r>
      <w:r>
        <w:t>p</w:t>
      </w:r>
      <w:r>
        <w:rPr>
          <w:spacing w:val="-1"/>
        </w:rPr>
        <w:t>iri</w:t>
      </w:r>
      <w:r>
        <w:t>cal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t>na</w:t>
      </w:r>
      <w:r>
        <w:rPr>
          <w:spacing w:val="-1"/>
        </w:rPr>
        <w:t>l</w:t>
      </w:r>
      <w:r>
        <w:rPr>
          <w:spacing w:val="-3"/>
        </w:rPr>
        <w:t>y</w:t>
      </w:r>
      <w:r>
        <w:t>ses,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t>o</w:t>
      </w:r>
      <w:r>
        <w:rPr>
          <w:spacing w:val="-3"/>
        </w:rPr>
        <w:t>s</w:t>
      </w:r>
      <w:r>
        <w:t>t</w:t>
      </w:r>
      <w:r>
        <w:rPr>
          <w:spacing w:val="5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5"/>
        </w:rPr>
        <w:t xml:space="preserve"> </w:t>
      </w:r>
      <w:r>
        <w:t>act</w:t>
      </w:r>
      <w:r>
        <w:rPr>
          <w:spacing w:val="-1"/>
        </w:rPr>
        <w:t>i</w:t>
      </w:r>
      <w:r>
        <w:rPr>
          <w:spacing w:val="-3"/>
        </w:rPr>
        <w:t>v</w:t>
      </w:r>
      <w:r>
        <w:rPr>
          <w:spacing w:val="-1"/>
        </w:rPr>
        <w:t>i</w:t>
      </w:r>
      <w:r>
        <w:t>ty</w:t>
      </w:r>
      <w:r>
        <w:rPr>
          <w:spacing w:val="2"/>
        </w:rPr>
        <w:t xml:space="preserve"> </w:t>
      </w:r>
      <w:r>
        <w:rPr>
          <w:spacing w:val="-1"/>
        </w:rPr>
        <w:t>l</w:t>
      </w:r>
      <w:r>
        <w:t>asts</w:t>
      </w:r>
      <w:r>
        <w:rPr>
          <w:spacing w:val="5"/>
        </w:rPr>
        <w:t xml:space="preserve"> </w:t>
      </w:r>
      <w:r>
        <w:t>6</w:t>
      </w:r>
      <w:r>
        <w:rPr>
          <w:spacing w:val="6"/>
        </w:rPr>
        <w:t xml:space="preserve"> </w:t>
      </w:r>
      <w:r>
        <w:rPr>
          <w:spacing w:val="-1"/>
        </w:rPr>
        <w:t>m</w:t>
      </w:r>
      <w:r>
        <w:t>on</w:t>
      </w:r>
      <w:r>
        <w:rPr>
          <w:spacing w:val="-2"/>
        </w:rPr>
        <w:t>t</w:t>
      </w:r>
      <w:r>
        <w:t>hs</w:t>
      </w:r>
      <w:r>
        <w:rPr>
          <w:spacing w:val="2"/>
        </w:rPr>
        <w:t xml:space="preserve"> f</w:t>
      </w:r>
      <w:r>
        <w:rPr>
          <w:spacing w:val="-1"/>
        </w:rPr>
        <w:t>r</w:t>
      </w:r>
      <w:r>
        <w:rPr>
          <w:spacing w:val="-2"/>
        </w:rPr>
        <w:t>o</w:t>
      </w:r>
      <w:r>
        <w:t>m the</w:t>
      </w:r>
      <w:r>
        <w:rPr>
          <w:spacing w:val="-1"/>
        </w:rPr>
        <w:t xml:space="preserve"> </w:t>
      </w:r>
      <w:r>
        <w:t>ons</w:t>
      </w:r>
      <w:r>
        <w:rPr>
          <w:spacing w:val="-2"/>
        </w:rPr>
        <w:t>e</w:t>
      </w:r>
      <w:r>
        <w:t xml:space="preserve">t </w:t>
      </w:r>
      <w:r>
        <w:rPr>
          <w:spacing w:val="-2"/>
        </w:rPr>
        <w:t>o</w:t>
      </w:r>
      <w:r>
        <w:t xml:space="preserve">f </w:t>
      </w:r>
      <w:r>
        <w:rPr>
          <w:spacing w:val="-3"/>
        </w:rPr>
        <w:t>v</w:t>
      </w:r>
      <w:r>
        <w:rPr>
          <w:spacing w:val="-1"/>
        </w:rPr>
        <w:t>i</w:t>
      </w:r>
      <w:r>
        <w:t>o</w:t>
      </w:r>
      <w:r>
        <w:rPr>
          <w:spacing w:val="-1"/>
        </w:rPr>
        <w:t>l</w:t>
      </w:r>
      <w:r>
        <w:t>ence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55"/>
        </w:tabs>
        <w:kinsoku w:val="0"/>
        <w:overflowPunct w:val="0"/>
        <w:ind w:left="8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14605</wp:posOffset>
                </wp:positionV>
                <wp:extent cx="146050" cy="146050"/>
                <wp:effectExtent l="13335" t="5715" r="12065" b="10160"/>
                <wp:wrapNone/>
                <wp:docPr id="11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59CFB" id="Rectangle 112" o:spid="_x0000_s1026" style="position:absolute;margin-left:145.05pt;margin-top:1.15pt;width:11.5pt;height:11.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Z0bZQIAAOc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</w: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612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6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00" w:right="118" w:firstLine="0"/>
      </w:pPr>
      <w:r>
        <w:rPr>
          <w:spacing w:val="-1"/>
        </w:rPr>
        <w:t>M</w:t>
      </w:r>
      <w:r>
        <w:t>ost</w:t>
      </w:r>
      <w:r>
        <w:rPr>
          <w:spacing w:val="27"/>
        </w:rPr>
        <w:t xml:space="preserve"> </w:t>
      </w:r>
      <w:r>
        <w:t>d</w:t>
      </w:r>
      <w:r>
        <w:rPr>
          <w:spacing w:val="-2"/>
        </w:rPr>
        <w:t>e</w:t>
      </w:r>
      <w:r>
        <w:rPr>
          <w:spacing w:val="2"/>
        </w:rPr>
        <w:t>f</w:t>
      </w:r>
      <w:r>
        <w:rPr>
          <w:spacing w:val="-3"/>
        </w:rPr>
        <w:t>i</w:t>
      </w:r>
      <w:r>
        <w:t>n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ons</w:t>
      </w:r>
      <w:r>
        <w:rPr>
          <w:spacing w:val="24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7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28"/>
        </w:rPr>
        <w:t xml:space="preserve"> </w:t>
      </w:r>
      <w:r>
        <w:rPr>
          <w:spacing w:val="-2"/>
        </w:rPr>
        <w:t>h</w:t>
      </w:r>
      <w:r>
        <w:t>a</w:t>
      </w:r>
      <w:r>
        <w:rPr>
          <w:spacing w:val="-3"/>
        </w:rPr>
        <w:t>v</w:t>
      </w:r>
      <w:r>
        <w:t>e</w:t>
      </w:r>
      <w:r>
        <w:rPr>
          <w:spacing w:val="27"/>
        </w:rPr>
        <w:t xml:space="preserve"> </w:t>
      </w:r>
      <w:r>
        <w:t>an</w:t>
      </w:r>
      <w:r>
        <w:rPr>
          <w:spacing w:val="25"/>
        </w:rPr>
        <w:t xml:space="preserve"> </w:t>
      </w:r>
      <w:r>
        <w:t>un</w:t>
      </w:r>
      <w:r>
        <w:rPr>
          <w:spacing w:val="-2"/>
        </w:rPr>
        <w:t>d</w:t>
      </w:r>
      <w:r>
        <w:t>e</w:t>
      </w:r>
      <w:r>
        <w:rPr>
          <w:spacing w:val="-1"/>
        </w:rPr>
        <w:t>rl</w:t>
      </w:r>
      <w:r>
        <w:t>y</w:t>
      </w:r>
      <w:r>
        <w:rPr>
          <w:spacing w:val="-1"/>
        </w:rPr>
        <w:t>i</w:t>
      </w:r>
      <w:r>
        <w:t>ng</w:t>
      </w:r>
      <w:r>
        <w:rPr>
          <w:spacing w:val="25"/>
        </w:rPr>
        <w:t xml:space="preserve"> </w:t>
      </w:r>
      <w:r>
        <w:t>tone</w:t>
      </w:r>
      <w:r>
        <w:rPr>
          <w:spacing w:val="25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7"/>
        </w:rPr>
        <w:t xml:space="preserve"> </w:t>
      </w:r>
      <w:r>
        <w:t>po</w:t>
      </w:r>
      <w:r>
        <w:rPr>
          <w:spacing w:val="-1"/>
        </w:rPr>
        <w:t>li</w:t>
      </w:r>
      <w:r>
        <w:t>t</w:t>
      </w:r>
      <w:r>
        <w:rPr>
          <w:spacing w:val="-1"/>
        </w:rPr>
        <w:t>i</w:t>
      </w:r>
      <w:r>
        <w:t>cs</w:t>
      </w:r>
      <w:r>
        <w:rPr>
          <w:spacing w:val="26"/>
        </w:rPr>
        <w:t xml:space="preserve"> </w:t>
      </w:r>
      <w:r>
        <w:t>a</w:t>
      </w:r>
      <w:r>
        <w:rPr>
          <w:spacing w:val="-3"/>
        </w:rPr>
        <w:t>s</w:t>
      </w:r>
      <w:r>
        <w:t>soc</w:t>
      </w:r>
      <w:r>
        <w:rPr>
          <w:spacing w:val="-1"/>
        </w:rPr>
        <w:t>i</w:t>
      </w:r>
      <w:r>
        <w:t>at</w:t>
      </w:r>
      <w:r>
        <w:rPr>
          <w:spacing w:val="-2"/>
        </w:rPr>
        <w:t>e</w:t>
      </w:r>
      <w:r>
        <w:t>d</w:t>
      </w:r>
      <w:r>
        <w:rPr>
          <w:spacing w:val="27"/>
        </w:rPr>
        <w:t xml:space="preserve"> </w:t>
      </w:r>
      <w:r>
        <w:rPr>
          <w:spacing w:val="-3"/>
        </w:rPr>
        <w:t>w</w:t>
      </w:r>
      <w:r>
        <w:rPr>
          <w:spacing w:val="-1"/>
        </w:rPr>
        <w:t>i</w:t>
      </w:r>
      <w:r>
        <w:t>th th</w:t>
      </w:r>
      <w:r>
        <w:rPr>
          <w:spacing w:val="-2"/>
        </w:rPr>
        <w:t>em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15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15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635"/>
                <wp:wrapNone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107" name="Rectangle 194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195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96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97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98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B53D0" id="Group 106" o:spid="_x0000_s1026" style="position:absolute;margin-left:125.6pt;margin-top:-13.9pt;width:57.25pt;height:26.95pt;z-index:-251631616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" o:allowincell="f">
                <v:rect id="Rectangle 194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" fillcolor="yellow" stroked="f">
                  <v:path arrowok="t"/>
                </v:rect>
                <v:rect id="Rectangle 195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" fillcolor="yellow" stroked="f">
                  <v:path arrowok="t"/>
                </v:rect>
                <v:rect id="Rectangle 196" o:spid="_x0000_s1029" style="position:absolute;left:2880;top:-271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" fillcolor="yellow" stroked="f">
                  <v:path arrowok="t"/>
                </v:rect>
                <v:rect id="Rectangle 197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" filled="f" strokeweight=".72pt">
                  <v:path arrowok="t"/>
                </v:rect>
                <v:rect id="Rectangle 198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right="118" w:firstLine="0"/>
      </w:pPr>
      <w:r>
        <w:t>Eco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 xml:space="preserve">cal </w:t>
      </w:r>
      <w:r>
        <w:rPr>
          <w:spacing w:val="17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 xml:space="preserve">st </w:t>
      </w:r>
      <w:r>
        <w:rPr>
          <w:spacing w:val="18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 xml:space="preserve">oups </w:t>
      </w:r>
      <w:r>
        <w:rPr>
          <w:spacing w:val="15"/>
        </w:rPr>
        <w:t xml:space="preserve"> </w:t>
      </w:r>
      <w:r>
        <w:t xml:space="preserve">and </w:t>
      </w:r>
      <w:r>
        <w:rPr>
          <w:spacing w:val="16"/>
        </w:rPr>
        <w:t xml:space="preserve"> </w:t>
      </w:r>
      <w:r>
        <w:rPr>
          <w:spacing w:val="-1"/>
        </w:rPr>
        <w:t>i</w:t>
      </w:r>
      <w:r>
        <w:t>nd</w:t>
      </w:r>
      <w:r>
        <w:rPr>
          <w:spacing w:val="-1"/>
        </w:rPr>
        <w:t>i</w:t>
      </w:r>
      <w:r>
        <w:rPr>
          <w:spacing w:val="-3"/>
        </w:rPr>
        <w:t>v</w:t>
      </w:r>
      <w:r>
        <w:rPr>
          <w:spacing w:val="-1"/>
        </w:rPr>
        <w:t>i</w:t>
      </w:r>
      <w:r>
        <w:t>dua</w:t>
      </w:r>
      <w:r>
        <w:rPr>
          <w:spacing w:val="-1"/>
        </w:rPr>
        <w:t>l</w:t>
      </w:r>
      <w:r>
        <w:t xml:space="preserve">s </w:t>
      </w:r>
      <w:r>
        <w:rPr>
          <w:spacing w:val="15"/>
        </w:rPr>
        <w:t xml:space="preserve"> </w:t>
      </w:r>
      <w:r>
        <w:t>a</w:t>
      </w:r>
      <w:r>
        <w:rPr>
          <w:spacing w:val="-1"/>
        </w:rPr>
        <w:t>r</w:t>
      </w:r>
      <w:r>
        <w:t xml:space="preserve">e </w:t>
      </w:r>
      <w:r>
        <w:rPr>
          <w:spacing w:val="18"/>
        </w:rPr>
        <w:t xml:space="preserve"> </w:t>
      </w:r>
      <w:r>
        <w:rPr>
          <w:spacing w:val="-2"/>
        </w:rPr>
        <w:t>n</w:t>
      </w:r>
      <w:r>
        <w:t xml:space="preserve">ot </w:t>
      </w:r>
      <w:r>
        <w:rPr>
          <w:spacing w:val="18"/>
        </w:rPr>
        <w:t xml:space="preserve"> </w:t>
      </w:r>
      <w:r>
        <w:rPr>
          <w:spacing w:val="-2"/>
        </w:rPr>
        <w:t>n</w:t>
      </w:r>
      <w:r>
        <w:t>eces</w:t>
      </w:r>
      <w:r>
        <w:rPr>
          <w:spacing w:val="-3"/>
        </w:rPr>
        <w:t>s</w:t>
      </w:r>
      <w:r>
        <w:t>a</w:t>
      </w:r>
      <w:r>
        <w:rPr>
          <w:spacing w:val="-1"/>
        </w:rPr>
        <w:t>ril</w:t>
      </w:r>
      <w:r>
        <w:t xml:space="preserve">y 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nte</w:t>
      </w:r>
      <w:r>
        <w:rPr>
          <w:spacing w:val="-1"/>
        </w:rPr>
        <w:t>r</w:t>
      </w:r>
      <w:r>
        <w:t>es</w:t>
      </w:r>
      <w:r>
        <w:rPr>
          <w:spacing w:val="-2"/>
        </w:rPr>
        <w:t>t</w:t>
      </w:r>
      <w:r>
        <w:t xml:space="preserve">ed </w:t>
      </w:r>
      <w:r>
        <w:rPr>
          <w:spacing w:val="18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-2"/>
        </w:rPr>
        <w:t>g</w:t>
      </w:r>
      <w:r>
        <w:t>a</w:t>
      </w:r>
      <w:r>
        <w:rPr>
          <w:spacing w:val="-1"/>
        </w:rPr>
        <w:t>r</w:t>
      </w:r>
      <w:r>
        <w:t>ne</w:t>
      </w:r>
      <w:r>
        <w:rPr>
          <w:spacing w:val="-1"/>
        </w:rPr>
        <w:t>ri</w:t>
      </w:r>
      <w:r>
        <w:t>ng</w:t>
      </w:r>
      <w:r>
        <w:rPr>
          <w:spacing w:val="-1"/>
        </w:rPr>
        <w:t xml:space="preserve"> </w:t>
      </w:r>
      <w:r>
        <w:t>pub</w:t>
      </w:r>
      <w:r>
        <w:rPr>
          <w:spacing w:val="-1"/>
        </w:rPr>
        <w:t>li</w:t>
      </w:r>
      <w:r>
        <w:t>c su</w:t>
      </w:r>
      <w:r>
        <w:rPr>
          <w:spacing w:val="-2"/>
        </w:rPr>
        <w:t>p</w:t>
      </w:r>
      <w:r>
        <w:t>p</w:t>
      </w:r>
      <w:r>
        <w:rPr>
          <w:spacing w:val="-2"/>
        </w:rPr>
        <w:t>o</w:t>
      </w:r>
      <w:r>
        <w:rPr>
          <w:spacing w:val="-1"/>
        </w:rPr>
        <w:t>r</w:t>
      </w:r>
      <w:r>
        <w:t>t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14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14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6350"/>
                <wp:wrapNone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101" name="Rectangle 200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201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202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203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204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C765D2" id="Group 100" o:spid="_x0000_s1026" style="position:absolute;margin-left:125.6pt;margin-top:-13.9pt;width:57.25pt;height:26.95pt;z-index:-251630592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" o:allowincell="f">
                <v:rect id="Rectangle 200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" fillcolor="yellow" stroked="f">
                  <v:path arrowok="t"/>
                </v:rect>
                <v:rect id="Rectangle 201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" fillcolor="yellow" stroked="f">
                  <v:path arrowok="t"/>
                </v:rect>
                <v:rect id="Rectangle 202" o:spid="_x0000_s1029" style="position:absolute;left:2880;top:-271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" fillcolor="yellow" stroked="f">
                  <v:path arrowok="t"/>
                </v:rect>
                <v:rect id="Rectangle 203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" filled="f" strokeweight=".72pt">
                  <v:path arrowok="t"/>
                </v:rect>
                <v:rect id="Rectangle 204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right="120" w:firstLine="0"/>
      </w:pPr>
      <w:r>
        <w:t>In</w:t>
      </w:r>
      <w:r>
        <w:rPr>
          <w:spacing w:val="6"/>
        </w:rPr>
        <w:t xml:space="preserve"> </w:t>
      </w:r>
      <w:r>
        <w:t>20</w:t>
      </w:r>
      <w:r>
        <w:rPr>
          <w:spacing w:val="-2"/>
        </w:rPr>
        <w:t>0</w:t>
      </w:r>
      <w:r>
        <w:t>1,</w:t>
      </w:r>
      <w:r>
        <w:rPr>
          <w:spacing w:val="5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F</w:t>
      </w:r>
      <w:r>
        <w:t>BI</w:t>
      </w:r>
      <w:r>
        <w:rPr>
          <w:spacing w:val="5"/>
        </w:rPr>
        <w:t xml:space="preserve"> </w:t>
      </w:r>
      <w:r>
        <w:rPr>
          <w:spacing w:val="-1"/>
        </w:rPr>
        <w:t>r</w:t>
      </w:r>
      <w:r>
        <w:t>epo</w:t>
      </w:r>
      <w:r>
        <w:rPr>
          <w:spacing w:val="-1"/>
        </w:rPr>
        <w:t>r</w:t>
      </w:r>
      <w:r>
        <w:rPr>
          <w:spacing w:val="-2"/>
        </w:rPr>
        <w:t>t</w:t>
      </w:r>
      <w:r>
        <w:t>ed</w:t>
      </w:r>
      <w:r>
        <w:rPr>
          <w:spacing w:val="6"/>
        </w:rPr>
        <w:t xml:space="preserve"> </w:t>
      </w:r>
      <w:r>
        <w:t>th</w:t>
      </w:r>
      <w:r>
        <w:rPr>
          <w:spacing w:val="-2"/>
        </w:rPr>
        <w:t>a</w:t>
      </w:r>
      <w:r>
        <w:t>t</w:t>
      </w:r>
      <w:r>
        <w:rPr>
          <w:spacing w:val="5"/>
        </w:rPr>
        <w:t xml:space="preserve"> </w:t>
      </w:r>
      <w:r>
        <w:t>the</w:t>
      </w:r>
      <w:r>
        <w:rPr>
          <w:spacing w:val="-1"/>
        </w:rPr>
        <w:t>r</w:t>
      </w:r>
      <w:r>
        <w:t>e</w:t>
      </w:r>
      <w:r>
        <w:rPr>
          <w:spacing w:val="6"/>
        </w:rPr>
        <w:t xml:space="preserve"> </w:t>
      </w:r>
      <w:r>
        <w:rPr>
          <w:spacing w:val="-3"/>
        </w:rPr>
        <w:t>w</w:t>
      </w:r>
      <w:r>
        <w:t>e</w:t>
      </w:r>
      <w:r>
        <w:rPr>
          <w:spacing w:val="-1"/>
        </w:rPr>
        <w:t>r</w:t>
      </w:r>
      <w:r>
        <w:t>e</w:t>
      </w:r>
      <w:r>
        <w:rPr>
          <w:spacing w:val="6"/>
        </w:rPr>
        <w:t xml:space="preserve"> </w:t>
      </w:r>
      <w:r>
        <w:t>ne</w:t>
      </w:r>
      <w:r>
        <w:rPr>
          <w:spacing w:val="-2"/>
        </w:rPr>
        <w:t>a</w:t>
      </w:r>
      <w:r>
        <w:rPr>
          <w:spacing w:val="-1"/>
        </w:rPr>
        <w:t>r</w:t>
      </w:r>
      <w:r>
        <w:rPr>
          <w:spacing w:val="1"/>
        </w:rPr>
        <w:t>l</w:t>
      </w:r>
      <w:r>
        <w:t>y</w:t>
      </w:r>
      <w:r>
        <w:rPr>
          <w:spacing w:val="2"/>
        </w:rPr>
        <w:t xml:space="preserve"> </w:t>
      </w:r>
      <w:r>
        <w:t>10,000</w:t>
      </w:r>
      <w:r>
        <w:rPr>
          <w:spacing w:val="-2"/>
        </w:rPr>
        <w:t>,</w:t>
      </w:r>
      <w:r>
        <w:t>0</w:t>
      </w:r>
      <w:r>
        <w:rPr>
          <w:spacing w:val="-2"/>
        </w:rPr>
        <w:t>0</w:t>
      </w:r>
      <w:r>
        <w:t>0</w:t>
      </w:r>
      <w:r>
        <w:rPr>
          <w:spacing w:val="6"/>
        </w:rPr>
        <w:t xml:space="preserve"> </w:t>
      </w:r>
      <w:r>
        <w:rPr>
          <w:spacing w:val="-1"/>
        </w:rPr>
        <w:t>r</w:t>
      </w:r>
      <w:r>
        <w:t>epo</w:t>
      </w:r>
      <w:r>
        <w:rPr>
          <w:spacing w:val="-1"/>
        </w:rPr>
        <w:t>r</w:t>
      </w:r>
      <w:r>
        <w:t>t</w:t>
      </w:r>
      <w:r>
        <w:rPr>
          <w:spacing w:val="-2"/>
        </w:rPr>
        <w:t>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i</w:t>
      </w:r>
      <w:r>
        <w:t>nc</w:t>
      </w:r>
      <w:r>
        <w:rPr>
          <w:spacing w:val="-1"/>
        </w:rPr>
        <w:t>i</w:t>
      </w:r>
      <w:r>
        <w:t>dents</w:t>
      </w:r>
      <w:r>
        <w:rPr>
          <w:spacing w:val="2"/>
        </w:rPr>
        <w:t xml:space="preserve"> </w:t>
      </w:r>
      <w:r>
        <w:rPr>
          <w:spacing w:val="-2"/>
        </w:rPr>
        <w:t>o</w:t>
      </w:r>
      <w:r>
        <w:t>f hate</w:t>
      </w:r>
      <w:r>
        <w:rPr>
          <w:spacing w:val="-1"/>
        </w:rPr>
        <w:t xml:space="preserve"> 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t>S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55"/>
        </w:tabs>
        <w:kinsoku w:val="0"/>
        <w:overflowPunct w:val="0"/>
        <w:ind w:left="8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14605</wp:posOffset>
                </wp:positionV>
                <wp:extent cx="146050" cy="146050"/>
                <wp:effectExtent l="13335" t="13970" r="12065" b="11430"/>
                <wp:wrapNone/>
                <wp:docPr id="99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D0139" id="Rectangle 99" o:spid="_x0000_s1026" style="position:absolute;margin-left:145.05pt;margin-top:1.15pt;width:11.5pt;height:11.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s0ZA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</w: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612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6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00" w:right="121" w:firstLine="0"/>
      </w:pPr>
      <w:r>
        <w:t>A</w:t>
      </w:r>
      <w:r>
        <w:rPr>
          <w:spacing w:val="27"/>
        </w:rPr>
        <w:t xml:space="preserve"> </w:t>
      </w:r>
      <w:r>
        <w:t>sub</w:t>
      </w:r>
      <w:r>
        <w:rPr>
          <w:spacing w:val="-3"/>
        </w:rPr>
        <w:t>s</w:t>
      </w:r>
      <w:r>
        <w:t>ta</w:t>
      </w:r>
      <w:r>
        <w:rPr>
          <w:spacing w:val="-2"/>
        </w:rPr>
        <w:t>n</w:t>
      </w:r>
      <w:r>
        <w:t>t</w:t>
      </w:r>
      <w:r>
        <w:rPr>
          <w:spacing w:val="-1"/>
        </w:rPr>
        <w:t>i</w:t>
      </w:r>
      <w:r>
        <w:t>al</w:t>
      </w:r>
      <w:r>
        <w:rPr>
          <w:spacing w:val="26"/>
        </w:rPr>
        <w:t xml:space="preserve"> </w:t>
      </w:r>
      <w:r>
        <w:t>n</w:t>
      </w:r>
      <w:r>
        <w:rPr>
          <w:spacing w:val="-2"/>
        </w:rPr>
        <w:t>u</w:t>
      </w:r>
      <w:r>
        <w:rPr>
          <w:spacing w:val="-1"/>
        </w:rPr>
        <w:t>m</w:t>
      </w:r>
      <w:r>
        <w:t>ber</w:t>
      </w:r>
      <w:r>
        <w:rPr>
          <w:spacing w:val="23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9"/>
        </w:rPr>
        <w:t xml:space="preserve"> </w:t>
      </w:r>
      <w:r>
        <w:t>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-1"/>
        </w:rPr>
        <w:t>i</w:t>
      </w:r>
      <w:r>
        <w:rPr>
          <w:spacing w:val="-3"/>
        </w:rPr>
        <w:t>z</w:t>
      </w:r>
      <w:r>
        <w:t>ed</w:t>
      </w:r>
      <w:r>
        <w:rPr>
          <w:spacing w:val="27"/>
        </w:rPr>
        <w:t xml:space="preserve"> </w:t>
      </w:r>
      <w:r>
        <w:rPr>
          <w:spacing w:val="-2"/>
        </w:rPr>
        <w:t>h</w:t>
      </w:r>
      <w:r>
        <w:t>ate</w:t>
      </w:r>
      <w:r>
        <w:rPr>
          <w:spacing w:val="25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oup</w:t>
      </w:r>
      <w:r>
        <w:rPr>
          <w:spacing w:val="25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e</w:t>
      </w:r>
      <w:r>
        <w:rPr>
          <w:spacing w:val="1"/>
        </w:rPr>
        <w:t>m</w:t>
      </w:r>
      <w:r>
        <w:rPr>
          <w:spacing w:val="-2"/>
        </w:rPr>
        <w:t>b</w:t>
      </w:r>
      <w:r>
        <w:t>e</w:t>
      </w:r>
      <w:r>
        <w:rPr>
          <w:spacing w:val="-1"/>
        </w:rPr>
        <w:t>r</w:t>
      </w:r>
      <w:r>
        <w:t>s</w:t>
      </w:r>
      <w:r>
        <w:rPr>
          <w:spacing w:val="26"/>
        </w:rPr>
        <w:t xml:space="preserve"> 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27"/>
        </w:rPr>
        <w:t xml:space="preserve"> </w:t>
      </w:r>
      <w:r>
        <w:rPr>
          <w:spacing w:val="-3"/>
        </w:rPr>
        <w:t>w</w:t>
      </w:r>
      <w:r>
        <w:t>h</w:t>
      </w:r>
      <w:r>
        <w:rPr>
          <w:spacing w:val="-1"/>
        </w:rPr>
        <w:t>i</w:t>
      </w:r>
      <w:r>
        <w:t>te</w:t>
      </w:r>
      <w:r>
        <w:rPr>
          <w:spacing w:val="25"/>
        </w:rPr>
        <w:t xml:space="preserve"> </w:t>
      </w:r>
      <w:r>
        <w:rPr>
          <w:spacing w:val="1"/>
        </w:rPr>
        <w:t>m</w:t>
      </w:r>
      <w:r>
        <w:t>a</w:t>
      </w:r>
      <w:r>
        <w:rPr>
          <w:spacing w:val="-3"/>
        </w:rPr>
        <w:t>l</w:t>
      </w:r>
      <w:r>
        <w:t>es</w:t>
      </w:r>
      <w:r>
        <w:rPr>
          <w:spacing w:val="26"/>
        </w:rPr>
        <w:t xml:space="preserve"> </w:t>
      </w:r>
      <w:r>
        <w:rPr>
          <w:spacing w:val="-2"/>
        </w:rPr>
        <w:t>u</w:t>
      </w:r>
      <w:r>
        <w:t>nder the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>g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f 30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13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13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1905"/>
                <wp:wrapNone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94" name="Rectangle 207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208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209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210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211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A71A68" id="Group 93" o:spid="_x0000_s1026" style="position:absolute;margin-left:125.6pt;margin-top:-13.9pt;width:57.25pt;height:26.95pt;z-index:-251628544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" o:allowincell="f">
                <v:rect id="Rectangle 207" o:spid="_x0000_s1027" style="position:absolute;left:3155;top:-271;width:49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" fillcolor="yellow" stroked="f">
                  <v:path arrowok="t"/>
                </v:rect>
                <v:rect id="Rectangle 208" o:spid="_x0000_s1028" style="position:absolute;left:2519;top:-271;width:36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" fillcolor="yellow" stroked="f">
                  <v:path arrowok="t"/>
                </v:rect>
                <v:rect id="Rectangle 209" o:spid="_x0000_s1029" style="position:absolute;left:2880;top:-271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" fillcolor="yellow" stroked="f">
                  <v:path arrowok="t"/>
                </v:rect>
                <v:rect id="Rectangle 210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" filled="f" strokeweight=".72pt">
                  <v:path arrowok="t"/>
                </v:rect>
                <v:rect id="Rectangle 211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189865</wp:posOffset>
                </wp:positionV>
                <wp:extent cx="146050" cy="146050"/>
                <wp:effectExtent l="13335" t="10795" r="12065" b="5080"/>
                <wp:wrapNone/>
                <wp:docPr id="92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745A3" id="Rectangle 92" o:spid="_x0000_s1026" style="position:absolute;margin-left:145.05pt;margin-top:14.95pt;width:11.5pt;height:11.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MH8ZA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spacing w:val="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f any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t>a</w:t>
      </w:r>
      <w:r>
        <w:rPr>
          <w:spacing w:val="-2"/>
        </w:rPr>
        <w:t>gn</w:t>
      </w:r>
      <w:r>
        <w:rPr>
          <w:spacing w:val="-1"/>
        </w:rPr>
        <w:t>i</w:t>
      </w:r>
      <w:r>
        <w:t>tude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>d</w:t>
      </w:r>
      <w:r>
        <w:t>e</w:t>
      </w:r>
      <w:r>
        <w:rPr>
          <w:spacing w:val="-1"/>
        </w:rPr>
        <w:t>rl</w:t>
      </w:r>
      <w:r>
        <w:rPr>
          <w:spacing w:val="-3"/>
        </w:rPr>
        <w:t>y</w:t>
      </w:r>
      <w:r>
        <w:rPr>
          <w:spacing w:val="-1"/>
        </w:rPr>
        <w:t>i</w:t>
      </w:r>
      <w:r>
        <w:rPr>
          <w:spacing w:val="3"/>
        </w:rPr>
        <w:t>n</w:t>
      </w:r>
      <w:r>
        <w:t>g</w:t>
      </w:r>
      <w:r>
        <w:rPr>
          <w:spacing w:val="-1"/>
        </w:rPr>
        <w:t xml:space="preserve"> </w:t>
      </w:r>
      <w:r>
        <w:t>tone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li</w:t>
      </w:r>
      <w:r>
        <w:rPr>
          <w:spacing w:val="-2"/>
        </w:rPr>
        <w:t>g</w:t>
      </w:r>
      <w:r>
        <w:rPr>
          <w:spacing w:val="-1"/>
        </w:rPr>
        <w:t>i</w:t>
      </w:r>
      <w:r>
        <w:t>on.</w:t>
      </w:r>
    </w:p>
    <w:p w:rsidR="00815808" w:rsidRDefault="00815808" w:rsidP="00815808">
      <w:pPr>
        <w:pStyle w:val="BodyText"/>
        <w:kinsoku w:val="0"/>
        <w:overflowPunct w:val="0"/>
        <w:ind w:left="100" w:firstLine="0"/>
        <w:sectPr w:rsidR="00815808">
          <w:footerReference w:type="default" r:id="rId5"/>
          <w:pgSz w:w="12240" w:h="15840"/>
          <w:pgMar w:top="1360" w:right="1680" w:bottom="1720" w:left="1700" w:header="0" w:footer="1754" w:gutter="0"/>
          <w:pgNumType w:start="12"/>
          <w:cols w:space="720" w:equalWidth="0">
            <w:col w:w="8860"/>
          </w:cols>
          <w:noEndnote/>
        </w:sectPr>
      </w:pPr>
    </w:p>
    <w:p w:rsidR="00815808" w:rsidRDefault="00815808" w:rsidP="00815808">
      <w:pPr>
        <w:kinsoku w:val="0"/>
        <w:overflowPunct w:val="0"/>
        <w:spacing w:line="200" w:lineRule="exact"/>
        <w:rPr>
          <w:sz w:val="20"/>
          <w:szCs w:val="20"/>
        </w:rPr>
      </w:pPr>
    </w:p>
    <w:p w:rsidR="00815808" w:rsidRDefault="00815808" w:rsidP="00815808">
      <w:pPr>
        <w:kinsoku w:val="0"/>
        <w:overflowPunct w:val="0"/>
        <w:spacing w:before="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0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1593850</wp:posOffset>
                </wp:positionH>
                <wp:positionV relativeFrom="paragraph">
                  <wp:posOffset>-309880</wp:posOffset>
                </wp:positionV>
                <wp:extent cx="789940" cy="187960"/>
                <wp:effectExtent l="0" t="0" r="0" b="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9940" cy="187960"/>
                          <a:chOff x="2510" y="-488"/>
                          <a:chExt cx="1244" cy="296"/>
                        </a:xfrm>
                      </wpg:grpSpPr>
                      <wps:wsp>
                        <wps:cNvPr id="88" name="Rectangle 214"/>
                        <wps:cNvSpPr>
                          <a:spLocks/>
                        </wps:cNvSpPr>
                        <wps:spPr bwMode="auto">
                          <a:xfrm>
                            <a:off x="3155" y="-478"/>
                            <a:ext cx="587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215"/>
                        <wps:cNvSpPr>
                          <a:spLocks/>
                        </wps:cNvSpPr>
                        <wps:spPr bwMode="auto">
                          <a:xfrm>
                            <a:off x="2520" y="-478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216"/>
                        <wps:cNvSpPr>
                          <a:spLocks/>
                        </wps:cNvSpPr>
                        <wps:spPr bwMode="auto">
                          <a:xfrm>
                            <a:off x="2880" y="-478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217"/>
                        <wps:cNvSpPr>
                          <a:spLocks/>
                        </wps:cNvSpPr>
                        <wps:spPr bwMode="auto">
                          <a:xfrm>
                            <a:off x="2901" y="-45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7912A4" id="Group 87" o:spid="_x0000_s1026" style="position:absolute;margin-left:125.5pt;margin-top:-24.4pt;width:62.2pt;height:14.8pt;z-index:-251626496;mso-position-horizontal-relative:page" coordorigin="2510,-488" coordsize="1244,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" o:allowincell="f">
                <v:rect id="Rectangle 214" o:spid="_x0000_s1027" style="position:absolute;left:3155;top:-478;width:587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" fillcolor="yellow" stroked="f">
                  <v:path arrowok="t"/>
                </v:rect>
                <v:rect id="Rectangle 215" o:spid="_x0000_s1028" style="position:absolute;left:2520;top:-478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" fillcolor="yellow" stroked="f">
                  <v:path arrowok="t"/>
                </v:rect>
                <v:rect id="Rectangle 216" o:spid="_x0000_s1029" style="position:absolute;left:2880;top:-478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" fillcolor="yellow" stroked="f">
                  <v:path arrowok="t"/>
                </v:rect>
                <v:rect id="Rectangle 217" o:spid="_x0000_s1030" style="position:absolute;left:2901;top:-45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Ideo</w:t>
      </w:r>
      <w:r>
        <w:rPr>
          <w:spacing w:val="-3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cal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-1"/>
        </w:rPr>
        <w:t>’</w:t>
      </w:r>
      <w:r>
        <w:t>s act</w:t>
      </w:r>
      <w:r>
        <w:rPr>
          <w:spacing w:val="-1"/>
        </w:rPr>
        <w:t>i</w:t>
      </w:r>
      <w:r>
        <w:t>ons 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1"/>
        </w:rPr>
        <w:t>m</w:t>
      </w:r>
      <w:r>
        <w:t>p</w:t>
      </w:r>
      <w:r>
        <w:rPr>
          <w:spacing w:val="-1"/>
        </w:rPr>
        <w:t>l</w:t>
      </w:r>
      <w:r>
        <w:t>y</w:t>
      </w:r>
      <w:r>
        <w:rPr>
          <w:spacing w:val="-2"/>
        </w:rPr>
        <w:t xml:space="preserve"> </w:t>
      </w:r>
      <w:r>
        <w:t>ba</w:t>
      </w:r>
      <w:r>
        <w:rPr>
          <w:spacing w:val="-3"/>
        </w:rPr>
        <w:t>s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1"/>
        </w:rPr>
        <w:t>i</w:t>
      </w:r>
      <w:r>
        <w:t>r</w:t>
      </w:r>
      <w:r>
        <w:rPr>
          <w:spacing w:val="-1"/>
        </w:rPr>
        <w:t xml:space="preserve"> i</w:t>
      </w:r>
      <w:r>
        <w:t>deas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55"/>
        </w:tabs>
        <w:kinsoku w:val="0"/>
        <w:overflowPunct w:val="0"/>
        <w:ind w:left="8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14605</wp:posOffset>
                </wp:positionV>
                <wp:extent cx="146050" cy="146050"/>
                <wp:effectExtent l="13335" t="10160" r="12065" b="5715"/>
                <wp:wrapNone/>
                <wp:docPr id="8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69DFA" id="Rectangle 86" o:spid="_x0000_s1026" style="position:absolute;margin-left:145.05pt;margin-top:1.15pt;width:11.5pt;height:11.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iFOZQ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</w: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612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6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00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“</w:t>
      </w:r>
      <w:r>
        <w:t>Act</w:t>
      </w:r>
      <w:r>
        <w:rPr>
          <w:spacing w:val="-1"/>
        </w:rPr>
        <w:t>i</w:t>
      </w:r>
      <w:r>
        <w:rPr>
          <w:spacing w:val="-3"/>
        </w:rPr>
        <w:t>v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ad</w:t>
      </w:r>
      <w:r>
        <w:rPr>
          <w:spacing w:val="-1"/>
        </w:rPr>
        <w:t>r</w:t>
      </w:r>
      <w:r>
        <w:t>e”</w:t>
      </w:r>
      <w:r>
        <w:rPr>
          <w:spacing w:val="-1"/>
        </w:rPr>
        <w:t xml:space="preserve"> i</w:t>
      </w:r>
      <w:r>
        <w:t xml:space="preserve">s </w:t>
      </w:r>
      <w:r>
        <w:rPr>
          <w:spacing w:val="-3"/>
        </w:rPr>
        <w:t>l</w:t>
      </w:r>
      <w:r>
        <w:t>e</w:t>
      </w:r>
      <w:r>
        <w:rPr>
          <w:spacing w:val="-3"/>
        </w:rPr>
        <w:t>v</w:t>
      </w:r>
      <w:r>
        <w:t xml:space="preserve">el </w:t>
      </w:r>
      <w:r>
        <w:rPr>
          <w:spacing w:val="-3"/>
        </w:rPr>
        <w:t>w</w:t>
      </w:r>
      <w:r>
        <w:t>he</w:t>
      </w:r>
      <w:r>
        <w:rPr>
          <w:spacing w:val="-1"/>
        </w:rPr>
        <w:t>r</w:t>
      </w:r>
      <w:r>
        <w:t>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m</w:t>
      </w:r>
      <w:r>
        <w:rPr>
          <w:spacing w:val="-1"/>
        </w:rPr>
        <w:t>i</w:t>
      </w:r>
      <w:r>
        <w:t>ss</w:t>
      </w:r>
      <w:r>
        <w:rPr>
          <w:spacing w:val="-1"/>
        </w:rPr>
        <w:t>i</w:t>
      </w:r>
      <w:r>
        <w:rPr>
          <w:spacing w:val="-2"/>
        </w:rPr>
        <w:t>o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g</w:t>
      </w:r>
      <w:r>
        <w:t>ets ca</w:t>
      </w:r>
      <w:r>
        <w:rPr>
          <w:spacing w:val="-1"/>
        </w:rPr>
        <w:t>rri</w:t>
      </w:r>
      <w:r>
        <w:t>ed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ut.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12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12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0"/>
                <wp:wrapNone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81" name="Rectangle 220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221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222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23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224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968C7E" id="Group 80" o:spid="_x0000_s1026" style="position:absolute;margin-left:125.6pt;margin-top:-13.9pt;width:57.25pt;height:26.95pt;z-index:-251624448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" o:allowincell="f">
                <v:rect id="Rectangle 220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" fillcolor="yellow" stroked="f">
                  <v:path arrowok="t"/>
                </v:rect>
                <v:rect id="Rectangle 221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" fillcolor="yellow" stroked="f">
                  <v:path arrowok="t"/>
                </v:rect>
                <v:rect id="Rectangle 222" o:spid="_x0000_s1029" style="position:absolute;left:2880;top:-27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" fillcolor="yellow" stroked="f">
                  <v:path arrowok="t"/>
                </v:rect>
                <v:rect id="Rectangle 223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" filled="f" strokeweight=".72pt">
                  <v:path arrowok="t"/>
                </v:rect>
                <v:rect id="Rectangle 224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right="118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m</w:t>
      </w:r>
      <w:r>
        <w:t>a</w:t>
      </w:r>
      <w:r>
        <w:rPr>
          <w:spacing w:val="-3"/>
        </w:rPr>
        <w:t>k</w:t>
      </w:r>
      <w:r>
        <w:t>e</w:t>
      </w:r>
      <w:r>
        <w:rPr>
          <w:spacing w:val="-2"/>
        </w:rPr>
        <w:t>u</w:t>
      </w:r>
      <w:r>
        <w:t>p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st</w:t>
      </w:r>
      <w:r>
        <w:rPr>
          <w:spacing w:val="-1"/>
        </w:rPr>
        <w:t>r</w:t>
      </w:r>
      <w:r>
        <w:t>u</w:t>
      </w:r>
      <w:r>
        <w:rPr>
          <w:spacing w:val="-3"/>
        </w:rPr>
        <w:t>c</w:t>
      </w:r>
      <w:r>
        <w:t>tu</w:t>
      </w:r>
      <w:r>
        <w:rPr>
          <w:spacing w:val="-1"/>
        </w:rPr>
        <w:t>r</w:t>
      </w:r>
      <w:r>
        <w:t>e</w:t>
      </w:r>
      <w:r>
        <w:rPr>
          <w:spacing w:val="3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-1"/>
        </w:rPr>
        <w:t>i</w:t>
      </w:r>
      <w:r>
        <w:rPr>
          <w:spacing w:val="-3"/>
        </w:rPr>
        <w:t>z</w:t>
      </w:r>
      <w:r>
        <w:t>at</w:t>
      </w:r>
      <w:r>
        <w:rPr>
          <w:spacing w:val="-1"/>
        </w:rPr>
        <w:t>i</w:t>
      </w:r>
      <w:r>
        <w:t>on</w:t>
      </w:r>
      <w:r>
        <w:rPr>
          <w:spacing w:val="3"/>
        </w:rPr>
        <w:t xml:space="preserve"> </w:t>
      </w:r>
      <w:r>
        <w:rPr>
          <w:spacing w:val="1"/>
        </w:rPr>
        <w:t>m</w:t>
      </w:r>
      <w:r>
        <w:t>akes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ri</w:t>
      </w:r>
      <w:r>
        <w:t>pe</w:t>
      </w:r>
      <w:r>
        <w:rPr>
          <w:spacing w:val="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i</w:t>
      </w:r>
      <w:r>
        <w:t>ssent</w:t>
      </w:r>
      <w:r>
        <w:rPr>
          <w:spacing w:val="3"/>
        </w:rPr>
        <w:t xml:space="preserve"> </w:t>
      </w:r>
      <w:r>
        <w:t>a</w:t>
      </w:r>
      <w:r>
        <w:rPr>
          <w:spacing w:val="-2"/>
        </w:rPr>
        <w:t>n</w:t>
      </w:r>
      <w:r>
        <w:t>d p</w:t>
      </w:r>
      <w:r>
        <w:rPr>
          <w:spacing w:val="-1"/>
        </w:rPr>
        <w:t>r</w:t>
      </w:r>
      <w:r>
        <w:t>ob</w:t>
      </w:r>
      <w:r>
        <w:rPr>
          <w:spacing w:val="-1"/>
        </w:rPr>
        <w:t>l</w:t>
      </w:r>
      <w:r>
        <w:rPr>
          <w:spacing w:val="-2"/>
        </w:rPr>
        <w:t>e</w:t>
      </w:r>
      <w:r>
        <w:rPr>
          <w:spacing w:val="1"/>
        </w:rPr>
        <w:t>m</w:t>
      </w:r>
      <w:r>
        <w:t>s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11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11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5715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75" name="Rectangle 226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227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228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229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230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CFDDF" id="Group 74" o:spid="_x0000_s1026" style="position:absolute;margin-left:125.6pt;margin-top:-13.9pt;width:57.25pt;height:26.95pt;z-index:-251623424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" o:allowincell="f">
                <v:rect id="Rectangle 226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" fillcolor="yellow" stroked="f">
                  <v:path arrowok="t"/>
                </v:rect>
                <v:rect id="Rectangle 227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" fillcolor="yellow" stroked="f">
                  <v:path arrowok="t"/>
                </v:rect>
                <v:rect id="Rectangle 228" o:spid="_x0000_s1029" style="position:absolute;left:2880;top:-271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" fillcolor="yellow" stroked="f">
                  <v:path arrowok="t"/>
                </v:rect>
                <v:rect id="Rectangle 229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" filled="f" strokeweight=".72pt">
                  <v:path arrowok="t"/>
                </v:rect>
                <v:rect id="Rectangle 230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41"/>
          <w:tab w:val="left" w:pos="1916"/>
          <w:tab w:val="left" w:pos="2670"/>
          <w:tab w:val="left" w:pos="3531"/>
          <w:tab w:val="left" w:pos="4009"/>
          <w:tab w:val="left" w:pos="4616"/>
          <w:tab w:val="left" w:pos="5622"/>
          <w:tab w:val="left" w:pos="6099"/>
          <w:tab w:val="left" w:pos="7175"/>
          <w:tab w:val="left" w:pos="8394"/>
        </w:tabs>
        <w:kinsoku w:val="0"/>
        <w:overflowPunct w:val="0"/>
        <w:ind w:left="10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343535</wp:posOffset>
                </wp:positionV>
                <wp:extent cx="3221355" cy="12700"/>
                <wp:effectExtent l="9525" t="8255" r="7620" b="0"/>
                <wp:wrapNone/>
                <wp:docPr id="73" name="Freeform: 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21355" cy="12700"/>
                        </a:xfrm>
                        <a:custGeom>
                          <a:avLst/>
                          <a:gdLst>
                            <a:gd name="T0" fmla="*/ 0 w 5073"/>
                            <a:gd name="T1" fmla="*/ 0 h 20"/>
                            <a:gd name="T2" fmla="*/ 5073 w 507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73" h="20">
                              <a:moveTo>
                                <a:pt x="0" y="0"/>
                              </a:moveTo>
                              <a:lnTo>
                                <a:pt x="5073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C982481" id="Freeform: Shape 73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0pt,27.05pt,343.65pt,27.05pt" coordsize="50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" o:allowincell="f" filled="f" strokeweight=".26669mm">
                <v:path arrowok="t" o:connecttype="custom" o:connectlocs="0,0;3221355,0" o:connectangles="0,0"/>
                <w10:wrap anchorx="page"/>
              </v:polyline>
            </w:pict>
          </mc:Fallback>
        </mc:AlternateContent>
      </w:r>
      <w:r>
        <w:t>Acco</w:t>
      </w:r>
      <w:r>
        <w:rPr>
          <w:spacing w:val="-1"/>
        </w:rPr>
        <w:t>r</w:t>
      </w:r>
      <w:r>
        <w:t>d</w:t>
      </w:r>
      <w:r>
        <w:rPr>
          <w:spacing w:val="-1"/>
        </w:rPr>
        <w:t>i</w:t>
      </w:r>
      <w:r>
        <w:t>ng</w:t>
      </w:r>
      <w:r>
        <w:tab/>
        <w:t>to</w:t>
      </w:r>
      <w:r>
        <w:tab/>
        <w:t>Gu</w:t>
      </w:r>
      <w:r>
        <w:rPr>
          <w:spacing w:val="-1"/>
        </w:rPr>
        <w:t>r</w:t>
      </w:r>
      <w:r>
        <w:t>r</w:t>
      </w:r>
      <w:r>
        <w:tab/>
      </w:r>
      <w:r>
        <w:rPr>
          <w:spacing w:val="1"/>
        </w:rPr>
        <w:t>m</w:t>
      </w:r>
      <w:r>
        <w:t>any</w:t>
      </w:r>
      <w:r>
        <w:tab/>
        <w:t>of</w:t>
      </w:r>
      <w:r>
        <w:tab/>
      </w:r>
      <w:r>
        <w:rPr>
          <w:spacing w:val="-2"/>
        </w:rPr>
        <w:t>t</w:t>
      </w:r>
      <w:r>
        <w:t>he</w:t>
      </w:r>
      <w:r>
        <w:tab/>
        <w:t>t</w:t>
      </w:r>
      <w:r>
        <w:rPr>
          <w:spacing w:val="-2"/>
        </w:rPr>
        <w:t>a</w:t>
      </w:r>
      <w:r>
        <w:rPr>
          <w:spacing w:val="-1"/>
        </w:rPr>
        <w:t>r</w:t>
      </w:r>
      <w:r>
        <w:rPr>
          <w:spacing w:val="-2"/>
        </w:rPr>
        <w:t>g</w:t>
      </w:r>
      <w:r>
        <w:t>ets</w:t>
      </w:r>
      <w:r>
        <w:tab/>
        <w:t>of</w:t>
      </w:r>
      <w:r>
        <w:tab/>
        <w:t>po</w:t>
      </w:r>
      <w:r>
        <w:rPr>
          <w:spacing w:val="-1"/>
        </w:rPr>
        <w:t>li</w:t>
      </w:r>
      <w:r>
        <w:t>t</w:t>
      </w:r>
      <w:r>
        <w:rPr>
          <w:spacing w:val="-1"/>
        </w:rPr>
        <w:t>i</w:t>
      </w:r>
      <w:r>
        <w:t>cal</w:t>
      </w:r>
      <w:r>
        <w:tab/>
      </w:r>
      <w:r>
        <w:rPr>
          <w:spacing w:val="-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tab/>
        <w:t>a</w:t>
      </w:r>
      <w:r>
        <w:rPr>
          <w:spacing w:val="-1"/>
        </w:rPr>
        <w:t>r</w:t>
      </w:r>
      <w:r>
        <w:t>e</w:t>
      </w:r>
    </w:p>
    <w:p w:rsidR="00815808" w:rsidRDefault="00815808" w:rsidP="00815808">
      <w:pPr>
        <w:kinsoku w:val="0"/>
        <w:overflowPunct w:val="0"/>
        <w:spacing w:line="200" w:lineRule="exact"/>
        <w:rPr>
          <w:sz w:val="20"/>
          <w:szCs w:val="20"/>
        </w:rPr>
      </w:pPr>
    </w:p>
    <w:p w:rsidR="00815808" w:rsidRDefault="00815808" w:rsidP="00815808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815808" w:rsidRDefault="00815808" w:rsidP="00815808">
      <w:pPr>
        <w:pStyle w:val="BodyText"/>
        <w:numPr>
          <w:ilvl w:val="0"/>
          <w:numId w:val="10"/>
        </w:numPr>
        <w:tabs>
          <w:tab w:val="left" w:pos="1455"/>
        </w:tabs>
        <w:kinsoku w:val="0"/>
        <w:overflowPunct w:val="0"/>
        <w:spacing w:before="6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1837690</wp:posOffset>
                </wp:positionH>
                <wp:positionV relativeFrom="paragraph">
                  <wp:posOffset>53975</wp:posOffset>
                </wp:positionV>
                <wp:extent cx="155575" cy="506095"/>
                <wp:effectExtent l="8890" t="635" r="6985" b="762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506095"/>
                          <a:chOff x="2894" y="85"/>
                          <a:chExt cx="245" cy="797"/>
                        </a:xfrm>
                      </wpg:grpSpPr>
                      <wps:wsp>
                        <wps:cNvPr id="70" name="Rectangle 232"/>
                        <wps:cNvSpPr>
                          <a:spLocks/>
                        </wps:cNvSpPr>
                        <wps:spPr bwMode="auto">
                          <a:xfrm>
                            <a:off x="2901" y="9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233"/>
                        <wps:cNvSpPr>
                          <a:spLocks/>
                        </wps:cNvSpPr>
                        <wps:spPr bwMode="auto">
                          <a:xfrm>
                            <a:off x="2901" y="36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234"/>
                        <wps:cNvSpPr>
                          <a:spLocks/>
                        </wps:cNvSpPr>
                        <wps:spPr bwMode="auto">
                          <a:xfrm>
                            <a:off x="2901" y="644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E8964E" id="Group 69" o:spid="_x0000_s1026" style="position:absolute;margin-left:144.7pt;margin-top:4.25pt;width:12.25pt;height:39.85pt;z-index:-251622400;mso-position-horizontal-relative:page" coordorigin="2894,85" coordsize="245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" o:allowincell="f">
                <v:rect id="Rectangle 232" o:spid="_x0000_s1027" style="position:absolute;left:2901;top:9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" filled="f" strokeweight=".72pt">
                  <v:path arrowok="t"/>
                </v:rect>
                <v:rect id="Rectangle 233" o:spid="_x0000_s1028" style="position:absolute;left:2901;top:36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" filled="f" strokeweight=".72pt">
                  <v:path arrowok="t"/>
                </v:rect>
                <v:rect id="Rectangle 234" o:spid="_x0000_s1029" style="position:absolute;left:2901;top:644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Mili</w:t>
      </w:r>
      <w:r>
        <w:t>ta</w:t>
      </w:r>
      <w:r>
        <w:rPr>
          <w:spacing w:val="1"/>
        </w:rPr>
        <w:t>r</w:t>
      </w:r>
      <w:r>
        <w:t>y</w:t>
      </w:r>
    </w:p>
    <w:p w:rsidR="00815808" w:rsidRDefault="00815808" w:rsidP="00815808">
      <w:pPr>
        <w:pStyle w:val="BodyText"/>
        <w:numPr>
          <w:ilvl w:val="0"/>
          <w:numId w:val="10"/>
        </w:numPr>
        <w:tabs>
          <w:tab w:val="left" w:pos="1455"/>
        </w:tabs>
        <w:kinsoku w:val="0"/>
        <w:overflowPunct w:val="0"/>
      </w:pPr>
      <w:r>
        <w:t>Po</w:t>
      </w:r>
      <w:r>
        <w:rPr>
          <w:spacing w:val="-1"/>
        </w:rPr>
        <w:t>li</w:t>
      </w:r>
      <w:r>
        <w:t>t</w:t>
      </w:r>
      <w:r>
        <w:rPr>
          <w:spacing w:val="-1"/>
        </w:rPr>
        <w:t>i</w:t>
      </w:r>
      <w:r>
        <w:t>c</w:t>
      </w:r>
      <w:r>
        <w:rPr>
          <w:spacing w:val="-1"/>
        </w:rPr>
        <w:t>i</w:t>
      </w:r>
      <w:r>
        <w:t>ans</w:t>
      </w:r>
    </w:p>
    <w:p w:rsidR="00815808" w:rsidRDefault="00815808" w:rsidP="00815808">
      <w:pPr>
        <w:pStyle w:val="BodyText"/>
        <w:numPr>
          <w:ilvl w:val="0"/>
          <w:numId w:val="10"/>
        </w:numPr>
        <w:tabs>
          <w:tab w:val="left" w:pos="1455"/>
        </w:tabs>
        <w:kinsoku w:val="0"/>
        <w:overflowPunct w:val="0"/>
      </w:pPr>
      <w:r>
        <w:t>Po</w:t>
      </w:r>
      <w:r>
        <w:rPr>
          <w:spacing w:val="-1"/>
        </w:rPr>
        <w:t>li</w:t>
      </w:r>
      <w:r>
        <w:t>ce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1414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  <w:spacing w:val="-1"/>
              </w:rPr>
              <w:t>D.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141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 the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abo</w:t>
            </w:r>
            <w:r>
              <w:rPr>
                <w:rFonts w:ascii="Arial" w:hAnsi="Arial" w:cs="Arial"/>
                <w:spacing w:val="-3"/>
              </w:rPr>
              <w:t>v</w:t>
            </w:r>
            <w:r>
              <w:rPr>
                <w:rFonts w:ascii="Arial" w:hAnsi="Arial" w:cs="Arial"/>
              </w:rPr>
              <w:t>e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tabs>
          <w:tab w:val="left" w:pos="3306"/>
        </w:tabs>
        <w:kinsoku w:val="0"/>
        <w:overflowPunct w:val="0"/>
        <w:spacing w:before="69"/>
        <w:ind w:left="100" w:right="120"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 act</w:t>
      </w:r>
      <w:r>
        <w:rPr>
          <w:spacing w:val="-1"/>
        </w:rPr>
        <w:t>i</w:t>
      </w:r>
      <w:r>
        <w:rPr>
          <w:spacing w:val="-3"/>
        </w:rPr>
        <w:t>v</w:t>
      </w:r>
      <w:r>
        <w:rPr>
          <w:spacing w:val="-1"/>
        </w:rPr>
        <w:t>i</w:t>
      </w:r>
      <w:r>
        <w:t>t</w:t>
      </w:r>
      <w:r>
        <w:rPr>
          <w:spacing w:val="1"/>
        </w:rPr>
        <w:t>i</w:t>
      </w:r>
      <w:r>
        <w:t>es a</w:t>
      </w:r>
      <w:r>
        <w:rPr>
          <w:spacing w:val="-1"/>
        </w:rPr>
        <w:t>r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rPr>
          <w:spacing w:val="2"/>
        </w:rPr>
        <w:t>f</w:t>
      </w:r>
      <w:r>
        <w:rPr>
          <w:spacing w:val="-2"/>
        </w:rPr>
        <w:t>t</w:t>
      </w:r>
      <w:r>
        <w:t>en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ir</w:t>
      </w:r>
      <w:r>
        <w:t>ec</w:t>
      </w:r>
      <w:r>
        <w:rPr>
          <w:spacing w:val="-2"/>
        </w:rPr>
        <w:t>t</w:t>
      </w:r>
      <w:r>
        <w:t>ed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3"/>
        </w:rPr>
        <w:t>w</w:t>
      </w:r>
      <w:r>
        <w:t>a</w:t>
      </w:r>
      <w:r>
        <w:rPr>
          <w:spacing w:val="-1"/>
        </w:rPr>
        <w:t>r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j</w:t>
      </w:r>
      <w:r>
        <w:t>ud</w:t>
      </w:r>
      <w:r>
        <w:rPr>
          <w:spacing w:val="-2"/>
        </w:rPr>
        <w:t>g</w:t>
      </w:r>
      <w:r>
        <w:t>es, p</w:t>
      </w:r>
      <w:r>
        <w:rPr>
          <w:spacing w:val="-1"/>
        </w:rPr>
        <w:t>r</w:t>
      </w:r>
      <w:r>
        <w:t>osecu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 xml:space="preserve">s, </w:t>
      </w:r>
      <w:r>
        <w:rPr>
          <w:spacing w:val="-2"/>
        </w:rPr>
        <w:t>p</w:t>
      </w:r>
      <w:r>
        <w:t>o</w:t>
      </w:r>
      <w:r>
        <w:rPr>
          <w:spacing w:val="-1"/>
        </w:rPr>
        <w:t>li</w:t>
      </w:r>
      <w:r>
        <w:t>t</w:t>
      </w:r>
      <w:r>
        <w:rPr>
          <w:spacing w:val="-1"/>
        </w:rPr>
        <w:t>i</w:t>
      </w:r>
      <w:r>
        <w:t>c</w:t>
      </w:r>
      <w:r>
        <w:rPr>
          <w:spacing w:val="-1"/>
        </w:rPr>
        <w:t>i</w:t>
      </w:r>
      <w:r>
        <w:t>an</w:t>
      </w:r>
      <w:r>
        <w:rPr>
          <w:spacing w:val="-3"/>
        </w:rPr>
        <w:t>s</w:t>
      </w:r>
      <w:r>
        <w:t>, a</w:t>
      </w:r>
      <w:r>
        <w:rPr>
          <w:spacing w:val="-2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aw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>n</w:t>
      </w:r>
      <w:r>
        <w:rPr>
          <w:spacing w:val="2"/>
        </w:rPr>
        <w:t>f</w:t>
      </w:r>
      <w:r>
        <w:t>o</w:t>
      </w:r>
      <w:r>
        <w:rPr>
          <w:spacing w:val="-1"/>
        </w:rPr>
        <w:t>r</w:t>
      </w:r>
      <w:r>
        <w:t>c</w:t>
      </w:r>
      <w:r>
        <w:rPr>
          <w:spacing w:val="-2"/>
        </w:rPr>
        <w:t>e</w:t>
      </w:r>
      <w:r>
        <w:rPr>
          <w:spacing w:val="1"/>
        </w:rPr>
        <w:t>m</w:t>
      </w:r>
      <w:r>
        <w:rPr>
          <w:spacing w:val="-2"/>
        </w:rPr>
        <w:t>e</w:t>
      </w:r>
      <w:r>
        <w:t>nt</w:t>
      </w:r>
      <w:r>
        <w:rPr>
          <w:spacing w:val="-2"/>
        </w:rPr>
        <w:t xml:space="preserve"> o</w:t>
      </w:r>
      <w:r>
        <w:t>f</w:t>
      </w:r>
      <w:r>
        <w:rPr>
          <w:spacing w:val="2"/>
        </w:rPr>
        <w:t>f</w:t>
      </w:r>
      <w:r>
        <w:rPr>
          <w:spacing w:val="-1"/>
        </w:rPr>
        <w:t>i</w:t>
      </w:r>
      <w:r>
        <w:t>c</w:t>
      </w:r>
      <w:r>
        <w:rPr>
          <w:spacing w:val="-1"/>
        </w:rPr>
        <w:t>i</w:t>
      </w:r>
      <w:r>
        <w:t>a</w:t>
      </w:r>
      <w:r>
        <w:rPr>
          <w:spacing w:val="-1"/>
        </w:rPr>
        <w:t>l</w:t>
      </w:r>
      <w:r>
        <w:t>s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55"/>
        </w:tabs>
        <w:kinsoku w:val="0"/>
        <w:overflowPunct w:val="0"/>
        <w:ind w:left="8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14605</wp:posOffset>
                </wp:positionV>
                <wp:extent cx="146050" cy="146050"/>
                <wp:effectExtent l="13335" t="13335" r="12065" b="12065"/>
                <wp:wrapNone/>
                <wp:docPr id="6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BE38F" id="Rectangle 68" o:spid="_x0000_s1026" style="position:absolute;margin-left:145.05pt;margin-top:1.15pt;width:11.5pt;height:11.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swgZQ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  <w:t>Po</w:t>
      </w:r>
      <w:r>
        <w:rPr>
          <w:spacing w:val="-1"/>
        </w:rPr>
        <w:t>li</w:t>
      </w:r>
      <w:r>
        <w:t>t</w:t>
      </w:r>
      <w:r>
        <w:rPr>
          <w:spacing w:val="-1"/>
        </w:rPr>
        <w:t>i</w:t>
      </w:r>
      <w:r>
        <w:t>cal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665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72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66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72" w:lineRule="exact"/>
              <w:ind w:left="16"/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co</w:t>
            </w:r>
          </w:p>
        </w:tc>
      </w:tr>
    </w:tbl>
    <w:p w:rsidR="00815808" w:rsidRDefault="00815808" w:rsidP="00815808">
      <w:pPr>
        <w:pStyle w:val="BodyText"/>
        <w:numPr>
          <w:ilvl w:val="0"/>
          <w:numId w:val="9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1837690</wp:posOffset>
                </wp:positionH>
                <wp:positionV relativeFrom="paragraph">
                  <wp:posOffset>10160</wp:posOffset>
                </wp:positionV>
                <wp:extent cx="155575" cy="330835"/>
                <wp:effectExtent l="8890" t="6985" r="6985" b="508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330835"/>
                          <a:chOff x="2894" y="16"/>
                          <a:chExt cx="245" cy="521"/>
                        </a:xfrm>
                      </wpg:grpSpPr>
                      <wps:wsp>
                        <wps:cNvPr id="66" name="Rectangle 237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238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D951E0" id="Group 65" o:spid="_x0000_s1026" style="position:absolute;margin-left:144.7pt;margin-top:.8pt;width:12.25pt;height:26.05pt;z-index:-251620352;mso-position-horizontal-relative:page" coordorigin="2894,16" coordsize="245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" o:allowincell="f">
                <v:rect id="Rectangle 237" o:spid="_x0000_s1027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" filled="f" strokeweight=".72pt">
                  <v:path arrowok="t"/>
                </v:rect>
                <v:rect id="Rectangle 238" o:spid="_x0000_s1028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C</w:t>
      </w:r>
      <w:r>
        <w:rPr>
          <w:spacing w:val="-3"/>
        </w:rPr>
        <w:t>y</w:t>
      </w:r>
      <w:r>
        <w:t>ber</w:t>
      </w:r>
    </w:p>
    <w:p w:rsidR="00815808" w:rsidRDefault="00815808" w:rsidP="00815808">
      <w:pPr>
        <w:pStyle w:val="BodyText"/>
        <w:numPr>
          <w:ilvl w:val="0"/>
          <w:numId w:val="9"/>
        </w:numPr>
        <w:tabs>
          <w:tab w:val="left" w:pos="1455"/>
        </w:tabs>
        <w:kinsoku w:val="0"/>
        <w:overflowPunct w:val="0"/>
      </w:pPr>
      <w:r>
        <w:t>B</w:t>
      </w:r>
      <w:r>
        <w:rPr>
          <w:spacing w:val="-1"/>
        </w:rPr>
        <w:t>i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2"/>
        </w:rPr>
        <w:t>g</w:t>
      </w:r>
      <w:r>
        <w:rPr>
          <w:spacing w:val="-1"/>
        </w:rPr>
        <w:t>i</w:t>
      </w:r>
      <w:r>
        <w:t>cal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tabs>
          <w:tab w:val="left" w:pos="3306"/>
        </w:tabs>
        <w:kinsoku w:val="0"/>
        <w:overflowPunct w:val="0"/>
        <w:spacing w:before="69"/>
        <w:ind w:left="100" w:right="120"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41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ou</w:t>
      </w:r>
      <w:r>
        <w:rPr>
          <w:spacing w:val="-2"/>
        </w:rPr>
        <w:t>p</w:t>
      </w:r>
      <w:r>
        <w:t>s</w:t>
      </w:r>
      <w:r>
        <w:rPr>
          <w:spacing w:val="41"/>
        </w:rPr>
        <w:t xml:space="preserve"> </w:t>
      </w:r>
      <w:r>
        <w:rPr>
          <w:spacing w:val="-2"/>
        </w:rPr>
        <w:t>o</w:t>
      </w:r>
      <w:r>
        <w:rPr>
          <w:spacing w:val="2"/>
        </w:rPr>
        <w:t>f</w:t>
      </w:r>
      <w:r>
        <w:t>t</w:t>
      </w:r>
      <w:r>
        <w:rPr>
          <w:spacing w:val="-2"/>
        </w:rPr>
        <w:t>e</w:t>
      </w:r>
      <w:r>
        <w:t>n</w:t>
      </w:r>
      <w:r>
        <w:rPr>
          <w:spacing w:val="42"/>
        </w:rPr>
        <w:t xml:space="preserve"> </w:t>
      </w:r>
      <w:r>
        <w:rPr>
          <w:spacing w:val="-2"/>
        </w:rPr>
        <w:t>a</w:t>
      </w:r>
      <w:r>
        <w:t>dhe</w:t>
      </w:r>
      <w:r>
        <w:rPr>
          <w:spacing w:val="-4"/>
        </w:rPr>
        <w:t>r</w:t>
      </w:r>
      <w:r>
        <w:t>e</w:t>
      </w:r>
      <w:r>
        <w:rPr>
          <w:spacing w:val="41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</w:t>
      </w:r>
      <w:r>
        <w:rPr>
          <w:spacing w:val="-1"/>
        </w:rPr>
        <w:t>ri</w:t>
      </w:r>
      <w:r>
        <w:t>nc</w:t>
      </w:r>
      <w:r>
        <w:rPr>
          <w:spacing w:val="-1"/>
        </w:rPr>
        <w:t>i</w:t>
      </w:r>
      <w:r>
        <w:t>p</w:t>
      </w:r>
      <w:r>
        <w:rPr>
          <w:spacing w:val="-1"/>
        </w:rPr>
        <w:t>l</w:t>
      </w:r>
      <w:r>
        <w:t>es</w:t>
      </w:r>
      <w:r>
        <w:rPr>
          <w:spacing w:val="39"/>
        </w:rPr>
        <w:t xml:space="preserve"> </w:t>
      </w:r>
      <w:r>
        <w:rPr>
          <w:spacing w:val="-2"/>
        </w:rPr>
        <w:t>o</w:t>
      </w:r>
      <w:r>
        <w:t xml:space="preserve">f </w:t>
      </w:r>
      <w:r>
        <w:rPr>
          <w:spacing w:val="-1"/>
        </w:rPr>
        <w:t>r</w:t>
      </w:r>
      <w:r>
        <w:t>ac</w:t>
      </w:r>
      <w:r>
        <w:rPr>
          <w:spacing w:val="-1"/>
        </w:rPr>
        <w:t>i</w:t>
      </w:r>
      <w:r>
        <w:t>al sup</w:t>
      </w:r>
      <w:r>
        <w:rPr>
          <w:spacing w:val="-1"/>
        </w:rPr>
        <w:t>r</w:t>
      </w:r>
      <w:r>
        <w:rPr>
          <w:spacing w:val="-2"/>
        </w:rPr>
        <w:t>e</w:t>
      </w:r>
      <w:r>
        <w:rPr>
          <w:spacing w:val="1"/>
        </w:rPr>
        <w:t>m</w:t>
      </w:r>
      <w:r>
        <w:t>acy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>m</w:t>
      </w:r>
      <w:r>
        <w:t>b</w:t>
      </w:r>
      <w:r>
        <w:rPr>
          <w:spacing w:val="-4"/>
        </w:rPr>
        <w:t>r</w:t>
      </w:r>
      <w:r>
        <w:t>ace</w:t>
      </w:r>
      <w:r>
        <w:rPr>
          <w:spacing w:val="-1"/>
        </w:rPr>
        <w:t xml:space="preserve"> </w:t>
      </w:r>
      <w:r>
        <w:t>ant</w:t>
      </w:r>
      <w:r>
        <w:rPr>
          <w:spacing w:val="-1"/>
        </w:rPr>
        <w:t>i</w:t>
      </w:r>
      <w:r>
        <w:rPr>
          <w:spacing w:val="-2"/>
        </w:rPr>
        <w:t>g</w:t>
      </w:r>
      <w:r>
        <w:t>o</w:t>
      </w:r>
      <w:r>
        <w:rPr>
          <w:spacing w:val="-3"/>
        </w:rPr>
        <w:t>v</w:t>
      </w:r>
      <w:r>
        <w:t>e</w:t>
      </w:r>
      <w:r>
        <w:rPr>
          <w:spacing w:val="-1"/>
        </w:rPr>
        <w:t>r</w:t>
      </w:r>
      <w:r>
        <w:t>n</w:t>
      </w:r>
      <w:r>
        <w:rPr>
          <w:spacing w:val="1"/>
        </w:rPr>
        <w:t>m</w:t>
      </w:r>
      <w:r>
        <w:rPr>
          <w:spacing w:val="-2"/>
        </w:rPr>
        <w:t>e</w:t>
      </w:r>
      <w:r>
        <w:t xml:space="preserve">nt </w:t>
      </w:r>
      <w:r>
        <w:rPr>
          <w:spacing w:val="-2"/>
        </w:rPr>
        <w:t>a</w:t>
      </w:r>
      <w:r>
        <w:t>nd</w:t>
      </w:r>
      <w:r>
        <w:rPr>
          <w:spacing w:val="-1"/>
        </w:rPr>
        <w:t xml:space="preserve"> </w:t>
      </w:r>
      <w:r>
        <w:t>ant</w:t>
      </w:r>
      <w:r>
        <w:rPr>
          <w:spacing w:val="-1"/>
        </w:rPr>
        <w:t>ir</w:t>
      </w:r>
      <w:r>
        <w:t>e</w:t>
      </w:r>
      <w:r>
        <w:rPr>
          <w:spacing w:val="-2"/>
        </w:rPr>
        <w:t>g</w:t>
      </w:r>
      <w:r>
        <w:t>u</w:t>
      </w:r>
      <w:r>
        <w:rPr>
          <w:spacing w:val="-1"/>
        </w:rPr>
        <w:t>l</w:t>
      </w:r>
      <w:r>
        <w:t>a</w:t>
      </w:r>
      <w:r>
        <w:rPr>
          <w:spacing w:val="-2"/>
        </w:rPr>
        <w:t>t</w:t>
      </w:r>
      <w:r>
        <w:t>o</w:t>
      </w:r>
      <w:r>
        <w:rPr>
          <w:spacing w:val="-1"/>
        </w:rPr>
        <w:t>r</w:t>
      </w:r>
      <w:r>
        <w:t>y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>li</w:t>
      </w:r>
      <w:r>
        <w:rPr>
          <w:spacing w:val="-2"/>
        </w:rPr>
        <w:t>e</w:t>
      </w:r>
      <w:r>
        <w:rPr>
          <w:spacing w:val="2"/>
        </w:rPr>
        <w:t>f</w:t>
      </w:r>
      <w:r>
        <w:t>s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8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1837690</wp:posOffset>
                </wp:positionH>
                <wp:positionV relativeFrom="paragraph">
                  <wp:posOffset>10160</wp:posOffset>
                </wp:positionV>
                <wp:extent cx="155575" cy="506095"/>
                <wp:effectExtent l="8890" t="1270" r="6985" b="6985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506095"/>
                          <a:chOff x="2894" y="16"/>
                          <a:chExt cx="245" cy="797"/>
                        </a:xfrm>
                      </wpg:grpSpPr>
                      <wps:wsp>
                        <wps:cNvPr id="62" name="Rectangle 240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241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242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63A6B" id="Group 61" o:spid="_x0000_s1026" style="position:absolute;margin-left:144.7pt;margin-top:.8pt;width:12.25pt;height:39.85pt;z-index:-251619328;mso-position-horizontal-relative:page" coordorigin="2894,16" coordsize="245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" o:allowincell="f">
                <v:rect id="Rectangle 240" o:spid="_x0000_s1027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" filled="f" strokeweight=".72pt">
                  <v:path arrowok="t"/>
                </v:rect>
                <v:rect id="Rectangle 241" o:spid="_x0000_s1028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" filled="f" strokeweight=".72pt">
                  <v:path arrowok="t"/>
                </v:rect>
                <v:rect id="Rectangle 242" o:spid="_x0000_s1029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L</w:t>
      </w:r>
      <w:r>
        <w:rPr>
          <w:spacing w:val="-2"/>
        </w:rPr>
        <w:t>e</w:t>
      </w:r>
      <w:r>
        <w:rPr>
          <w:spacing w:val="2"/>
        </w:rPr>
        <w:t>f</w:t>
      </w:r>
      <w:r>
        <w:t xml:space="preserve">t </w:t>
      </w:r>
      <w:r>
        <w:rPr>
          <w:spacing w:val="-3"/>
        </w:rPr>
        <w:t>w</w:t>
      </w:r>
      <w:r>
        <w:rPr>
          <w:spacing w:val="-1"/>
        </w:rPr>
        <w:t>i</w:t>
      </w:r>
      <w:r>
        <w:t>ng</w:t>
      </w:r>
    </w:p>
    <w:p w:rsidR="00815808" w:rsidRDefault="00815808" w:rsidP="00815808">
      <w:pPr>
        <w:pStyle w:val="BodyText"/>
        <w:numPr>
          <w:ilvl w:val="0"/>
          <w:numId w:val="8"/>
        </w:numPr>
        <w:tabs>
          <w:tab w:val="left" w:pos="1455"/>
        </w:tabs>
        <w:kinsoku w:val="0"/>
        <w:overflowPunct w:val="0"/>
      </w:pPr>
      <w:r>
        <w:t>Spec</w:t>
      </w:r>
      <w:r>
        <w:rPr>
          <w:spacing w:val="-1"/>
        </w:rPr>
        <w:t>i</w:t>
      </w:r>
      <w:r>
        <w:t xml:space="preserve">al </w:t>
      </w:r>
      <w:r>
        <w:rPr>
          <w:spacing w:val="-1"/>
        </w:rPr>
        <w:t>i</w:t>
      </w:r>
      <w:r>
        <w:rPr>
          <w:spacing w:val="-2"/>
        </w:rPr>
        <w:t>n</w:t>
      </w:r>
      <w:r>
        <w:t>te</w:t>
      </w:r>
      <w:r>
        <w:rPr>
          <w:spacing w:val="-1"/>
        </w:rPr>
        <w:t>r</w:t>
      </w:r>
      <w:r>
        <w:t>est</w:t>
      </w:r>
    </w:p>
    <w:p w:rsidR="00815808" w:rsidRDefault="00815808" w:rsidP="00815808">
      <w:pPr>
        <w:pStyle w:val="BodyText"/>
        <w:numPr>
          <w:ilvl w:val="0"/>
          <w:numId w:val="8"/>
        </w:numPr>
        <w:tabs>
          <w:tab w:val="left" w:pos="1455"/>
        </w:tabs>
        <w:kinsoku w:val="0"/>
        <w:overflowPunct w:val="0"/>
      </w:pPr>
      <w:r>
        <w:t>Ana</w:t>
      </w:r>
      <w:r>
        <w:rPr>
          <w:spacing w:val="-1"/>
        </w:rPr>
        <w:t>r</w:t>
      </w:r>
      <w:r>
        <w:t>ch</w:t>
      </w:r>
      <w:r>
        <w:rPr>
          <w:spacing w:val="-1"/>
        </w:rPr>
        <w:t>i</w:t>
      </w:r>
      <w:r>
        <w:t>st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1142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  <w:spacing w:val="-1"/>
              </w:rPr>
              <w:t>D.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114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 w:right="-2"/>
            </w:pPr>
            <w:r>
              <w:rPr>
                <w:rFonts w:ascii="Arial" w:hAnsi="Arial" w:cs="Arial"/>
                <w:spacing w:val="-1"/>
              </w:rPr>
              <w:t>Ri</w:t>
            </w:r>
            <w:r>
              <w:rPr>
                <w:rFonts w:ascii="Arial" w:hAnsi="Arial" w:cs="Arial"/>
                <w:spacing w:val="-2"/>
              </w:rPr>
              <w:t>g</w:t>
            </w:r>
            <w:r>
              <w:rPr>
                <w:rFonts w:ascii="Arial" w:hAnsi="Arial" w:cs="Arial"/>
              </w:rPr>
              <w:t xml:space="preserve">ht 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</w:rPr>
              <w:t>ng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00" w:right="118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567690</wp:posOffset>
                </wp:positionV>
                <wp:extent cx="727075" cy="184150"/>
                <wp:effectExtent l="0" t="0" r="0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184150"/>
                          <a:chOff x="2512" y="894"/>
                          <a:chExt cx="1145" cy="290"/>
                        </a:xfrm>
                      </wpg:grpSpPr>
                      <wps:wsp>
                        <wps:cNvPr id="57" name="Rectangle 244"/>
                        <wps:cNvSpPr>
                          <a:spLocks/>
                        </wps:cNvSpPr>
                        <wps:spPr bwMode="auto">
                          <a:xfrm>
                            <a:off x="3155" y="901"/>
                            <a:ext cx="494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45"/>
                        <wps:cNvSpPr>
                          <a:spLocks/>
                        </wps:cNvSpPr>
                        <wps:spPr bwMode="auto">
                          <a:xfrm>
                            <a:off x="2519" y="901"/>
                            <a:ext cx="360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46"/>
                        <wps:cNvSpPr>
                          <a:spLocks/>
                        </wps:cNvSpPr>
                        <wps:spPr bwMode="auto">
                          <a:xfrm>
                            <a:off x="2880" y="90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47"/>
                        <wps:cNvSpPr>
                          <a:spLocks/>
                        </wps:cNvSpPr>
                        <wps:spPr bwMode="auto">
                          <a:xfrm>
                            <a:off x="2901" y="920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12286" id="Group 56" o:spid="_x0000_s1026" style="position:absolute;margin-left:125.6pt;margin-top:44.7pt;width:57.25pt;height:14.5pt;z-index:-251618304;mso-position-horizontal-relative:page" coordorigin="2512,894" coordsize="1145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" o:allowincell="f">
                <v:rect id="Rectangle 244" o:spid="_x0000_s1027" style="position:absolute;left:3155;top:901;width:49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" fillcolor="yellow" stroked="f">
                  <v:path arrowok="t"/>
                </v:rect>
                <v:rect id="Rectangle 245" o:spid="_x0000_s1028" style="position:absolute;left:2519;top:901;width:36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" fillcolor="yellow" stroked="f">
                  <v:path arrowok="t"/>
                </v:rect>
                <v:rect id="Rectangle 246" o:spid="_x0000_s1029" style="position:absolute;left:2880;top:90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" fillcolor="yellow" stroked="f">
                  <v:path arrowok="t"/>
                </v:rect>
                <v:rect id="Rectangle 247" o:spid="_x0000_s1030" style="position:absolute;left:2901;top:920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6"/>
        </w:rPr>
        <w:t>W</w:t>
      </w:r>
      <w:r>
        <w:rPr>
          <w:spacing w:val="-2"/>
        </w:rPr>
        <w:t>a</w:t>
      </w:r>
      <w:r>
        <w:rPr>
          <w:spacing w:val="-3"/>
        </w:rPr>
        <w:t>l</w:t>
      </w:r>
      <w:r>
        <w:t>ter</w:t>
      </w:r>
      <w:r>
        <w:rPr>
          <w:spacing w:val="4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-2"/>
        </w:rPr>
        <w:t>q</w:t>
      </w:r>
      <w:r>
        <w:t>ueur</w:t>
      </w:r>
      <w:r>
        <w:rPr>
          <w:spacing w:val="4"/>
        </w:rPr>
        <w:t xml:space="preserve"> </w:t>
      </w:r>
      <w:r>
        <w:rPr>
          <w:spacing w:val="-2"/>
        </w:rPr>
        <w:t>a</w:t>
      </w:r>
      <w:r>
        <w:t>d</w:t>
      </w:r>
      <w:r>
        <w:rPr>
          <w:spacing w:val="-3"/>
        </w:rPr>
        <w:t>v</w:t>
      </w:r>
      <w:r>
        <w:rPr>
          <w:spacing w:val="-1"/>
        </w:rPr>
        <w:t>i</w:t>
      </w:r>
      <w:r>
        <w:t>sed</w:t>
      </w:r>
      <w:r>
        <w:rPr>
          <w:spacing w:val="6"/>
        </w:rPr>
        <w:t xml:space="preserve"> </w:t>
      </w:r>
      <w:r>
        <w:t>th</w:t>
      </w:r>
      <w:r>
        <w:rPr>
          <w:spacing w:val="-2"/>
        </w:rPr>
        <w:t>a</w:t>
      </w:r>
      <w:r>
        <w:t>t</w:t>
      </w:r>
      <w:r>
        <w:rPr>
          <w:spacing w:val="5"/>
        </w:rPr>
        <w:t xml:space="preserve"> </w:t>
      </w:r>
      <w:r>
        <w:t>stat</w:t>
      </w:r>
      <w:r>
        <w:rPr>
          <w:spacing w:val="-1"/>
        </w:rPr>
        <w:t>i</w:t>
      </w:r>
      <w:r>
        <w:t>st</w:t>
      </w:r>
      <w:r>
        <w:rPr>
          <w:spacing w:val="-1"/>
        </w:rPr>
        <w:t>i</w:t>
      </w:r>
      <w:r>
        <w:t>cs</w:t>
      </w:r>
      <w:r>
        <w:rPr>
          <w:spacing w:val="5"/>
        </w:rPr>
        <w:t xml:space="preserve"> </w:t>
      </w:r>
      <w:r>
        <w:t>c</w:t>
      </w:r>
      <w:r>
        <w:rPr>
          <w:spacing w:val="-2"/>
        </w:rPr>
        <w:t>o</w:t>
      </w:r>
      <w:r>
        <w:t>nce</w:t>
      </w:r>
      <w:r>
        <w:rPr>
          <w:spacing w:val="-4"/>
        </w:rPr>
        <w:t>r</w:t>
      </w:r>
      <w:r>
        <w:t>n</w:t>
      </w:r>
      <w:r>
        <w:rPr>
          <w:spacing w:val="-1"/>
        </w:rPr>
        <w:t>i</w:t>
      </w:r>
      <w:r>
        <w:t>ng</w:t>
      </w:r>
      <w:r>
        <w:rPr>
          <w:spacing w:val="3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  <w:r>
        <w:rPr>
          <w:spacing w:val="4"/>
        </w:rPr>
        <w:t xml:space="preserve"> </w:t>
      </w:r>
      <w:r>
        <w:rPr>
          <w:spacing w:val="2"/>
        </w:rPr>
        <w:t>f</w:t>
      </w:r>
      <w:r>
        <w:t>ocus</w:t>
      </w:r>
      <w:r>
        <w:rPr>
          <w:spacing w:val="2"/>
        </w:rPr>
        <w:t xml:space="preserve"> </w:t>
      </w:r>
      <w:r>
        <w:rPr>
          <w:spacing w:val="-2"/>
        </w:rPr>
        <w:t>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i</w:t>
      </w:r>
      <w:r>
        <w:t>nte</w:t>
      </w:r>
      <w:r>
        <w:rPr>
          <w:spacing w:val="-1"/>
        </w:rPr>
        <w:t>r</w:t>
      </w:r>
      <w:r>
        <w:rPr>
          <w:spacing w:val="-2"/>
        </w:rPr>
        <w:t>n</w:t>
      </w:r>
      <w:r>
        <w:t>at</w:t>
      </w:r>
      <w:r>
        <w:rPr>
          <w:spacing w:val="-1"/>
        </w:rPr>
        <w:t>i</w:t>
      </w:r>
      <w:r>
        <w:t>o</w:t>
      </w:r>
      <w:r>
        <w:rPr>
          <w:spacing w:val="-2"/>
        </w:rPr>
        <w:t>n</w:t>
      </w:r>
      <w:r>
        <w:t>al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sm</w:t>
      </w:r>
    </w:p>
    <w:p w:rsidR="00815808" w:rsidRDefault="00815808" w:rsidP="00815808">
      <w:pPr>
        <w:pStyle w:val="BodyText"/>
        <w:kinsoku w:val="0"/>
        <w:overflowPunct w:val="0"/>
        <w:spacing w:before="69"/>
        <w:ind w:left="100" w:right="118" w:firstLine="0"/>
        <w:sectPr w:rsidR="00815808">
          <w:headerReference w:type="default" r:id="rId6"/>
          <w:pgSz w:w="12240" w:h="15840"/>
          <w:pgMar w:top="1440" w:right="1680" w:bottom="1720" w:left="1700" w:header="1466" w:footer="1754" w:gutter="0"/>
          <w:cols w:space="720"/>
          <w:noEndnote/>
        </w:sectPr>
      </w:pPr>
    </w:p>
    <w:p w:rsidR="00815808" w:rsidRDefault="00815808" w:rsidP="00815808">
      <w:pPr>
        <w:kinsoku w:val="0"/>
        <w:overflowPunct w:val="0"/>
        <w:spacing w:line="200" w:lineRule="exact"/>
        <w:rPr>
          <w:sz w:val="20"/>
          <w:szCs w:val="20"/>
        </w:rPr>
      </w:pPr>
    </w:p>
    <w:p w:rsidR="00815808" w:rsidRDefault="00815808" w:rsidP="00815808">
      <w:pPr>
        <w:kinsoku w:val="0"/>
        <w:overflowPunct w:val="0"/>
        <w:spacing w:before="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20" w:right="118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-291465</wp:posOffset>
                </wp:positionV>
                <wp:extent cx="146050" cy="146050"/>
                <wp:effectExtent l="13335" t="5080" r="12065" b="10795"/>
                <wp:wrapNone/>
                <wp:docPr id="5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E7171" id="Rectangle 55" o:spid="_x0000_s1026" style="position:absolute;margin-left:145.05pt;margin-top:-22.95pt;width:11.5pt;height:11.5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3/EZQ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Se</w:t>
      </w:r>
      <w:r>
        <w:rPr>
          <w:spacing w:val="-3"/>
        </w:rPr>
        <w:t>v</w:t>
      </w:r>
      <w:r>
        <w:t>e</w:t>
      </w:r>
      <w:r>
        <w:rPr>
          <w:spacing w:val="-1"/>
        </w:rPr>
        <w:t>r</w:t>
      </w:r>
      <w:r>
        <w:t>al</w:t>
      </w:r>
      <w:r>
        <w:rPr>
          <w:spacing w:val="52"/>
        </w:rPr>
        <w:t xml:space="preserve"> </w:t>
      </w:r>
      <w:r>
        <w:t>A</w:t>
      </w:r>
      <w:r>
        <w:rPr>
          <w:spacing w:val="1"/>
        </w:rPr>
        <w:t>m</w:t>
      </w:r>
      <w:r>
        <w:t>e</w:t>
      </w:r>
      <w:r>
        <w:rPr>
          <w:spacing w:val="-1"/>
        </w:rPr>
        <w:t>ri</w:t>
      </w:r>
      <w:r>
        <w:t>can</w:t>
      </w:r>
      <w:r>
        <w:rPr>
          <w:spacing w:val="54"/>
        </w:rPr>
        <w:t xml:space="preserve"> </w:t>
      </w:r>
      <w:r>
        <w:t>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-1"/>
        </w:rPr>
        <w:t>i</w:t>
      </w:r>
      <w:r>
        <w:rPr>
          <w:spacing w:val="-3"/>
        </w:rPr>
        <w:t>z</w:t>
      </w:r>
      <w:r>
        <w:t>ed</w:t>
      </w:r>
      <w:r>
        <w:rPr>
          <w:spacing w:val="54"/>
        </w:rPr>
        <w:t xml:space="preserve"> </w:t>
      </w:r>
      <w:r>
        <w:t>hate</w:t>
      </w:r>
      <w:r>
        <w:rPr>
          <w:spacing w:val="53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oups</w:t>
      </w:r>
      <w:r>
        <w:rPr>
          <w:spacing w:val="53"/>
        </w:rPr>
        <w:t xml:space="preserve"> </w:t>
      </w:r>
      <w:r>
        <w:rPr>
          <w:spacing w:val="-2"/>
        </w:rPr>
        <w:t>h</w:t>
      </w:r>
      <w:r>
        <w:t>a</w:t>
      </w:r>
      <w:r>
        <w:rPr>
          <w:spacing w:val="-3"/>
        </w:rPr>
        <w:t>v</w:t>
      </w:r>
      <w:r>
        <w:t>e</w:t>
      </w:r>
      <w:r>
        <w:rPr>
          <w:spacing w:val="54"/>
        </w:rPr>
        <w:t xml:space="preserve"> </w:t>
      </w:r>
      <w:r>
        <w:t>estab</w:t>
      </w:r>
      <w:r>
        <w:rPr>
          <w:spacing w:val="-1"/>
        </w:rPr>
        <w:t>li</w:t>
      </w:r>
      <w:r>
        <w:t>shed</w:t>
      </w:r>
      <w:r>
        <w:rPr>
          <w:spacing w:val="54"/>
        </w:rPr>
        <w:t xml:space="preserve"> </w:t>
      </w:r>
      <w:r>
        <w:t>c</w:t>
      </w:r>
      <w:r>
        <w:rPr>
          <w:spacing w:val="-2"/>
        </w:rPr>
        <w:t>h</w:t>
      </w:r>
      <w:r>
        <w:t>ap</w:t>
      </w:r>
      <w:r>
        <w:rPr>
          <w:spacing w:val="-2"/>
        </w:rPr>
        <w:t>t</w:t>
      </w:r>
      <w:r>
        <w:t>e</w:t>
      </w:r>
      <w:r>
        <w:rPr>
          <w:spacing w:val="-1"/>
        </w:rPr>
        <w:t>r</w:t>
      </w:r>
      <w:r>
        <w:t>s</w:t>
      </w:r>
      <w:r>
        <w:rPr>
          <w:spacing w:val="5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4"/>
        </w:rPr>
        <w:t xml:space="preserve"> </w:t>
      </w:r>
      <w:r>
        <w:t>Sou</w:t>
      </w:r>
      <w:r>
        <w:rPr>
          <w:spacing w:val="-2"/>
        </w:rPr>
        <w:t>t</w:t>
      </w:r>
      <w:r>
        <w:t>h A</w:t>
      </w:r>
      <w:r>
        <w:rPr>
          <w:spacing w:val="1"/>
        </w:rPr>
        <w:t>m</w:t>
      </w:r>
      <w:r>
        <w:t>e</w:t>
      </w:r>
      <w:r>
        <w:rPr>
          <w:spacing w:val="-1"/>
        </w:rPr>
        <w:t>ri</w:t>
      </w:r>
      <w:r>
        <w:t>ca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75"/>
        </w:tabs>
        <w:kinsoku w:val="0"/>
        <w:overflowPunct w:val="0"/>
        <w:ind w:left="84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14605</wp:posOffset>
                </wp:positionV>
                <wp:extent cx="146050" cy="146050"/>
                <wp:effectExtent l="13335" t="13970" r="12065" b="11430"/>
                <wp:wrapNone/>
                <wp:docPr id="5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8DB1D" id="Rectangle 54" o:spid="_x0000_s1026" style="position:absolute;margin-left:145.05pt;margin-top:1.15pt;width:11.5pt;height:11.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pwsZQ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</w: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612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6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tabs>
          <w:tab w:val="left" w:pos="1031"/>
          <w:tab w:val="left" w:pos="1715"/>
          <w:tab w:val="left" w:pos="3429"/>
          <w:tab w:val="left" w:pos="5018"/>
          <w:tab w:val="left" w:pos="6796"/>
          <w:tab w:val="left" w:pos="7521"/>
        </w:tabs>
        <w:kinsoku w:val="0"/>
        <w:overflowPunct w:val="0"/>
        <w:spacing w:before="69"/>
        <w:ind w:left="120" w:right="117" w:firstLine="0"/>
      </w:pPr>
      <w:r>
        <w:rPr>
          <w:spacing w:val="-1"/>
        </w:rPr>
        <w:t>M</w:t>
      </w:r>
      <w:r>
        <w:t>uch</w:t>
      </w:r>
      <w:r>
        <w:tab/>
      </w:r>
      <w:r>
        <w:rPr>
          <w:spacing w:val="-1"/>
        </w:rPr>
        <w:t>li</w:t>
      </w:r>
      <w:r>
        <w:t>ke</w:t>
      </w:r>
      <w:r>
        <w:tab/>
        <w:t>co</w:t>
      </w:r>
      <w:r>
        <w:rPr>
          <w:spacing w:val="-1"/>
        </w:rPr>
        <w:t>r</w:t>
      </w:r>
      <w:r>
        <w:t>po</w:t>
      </w:r>
      <w:r>
        <w:rPr>
          <w:spacing w:val="-1"/>
        </w:rPr>
        <w:t>r</w:t>
      </w:r>
      <w:r>
        <w:rPr>
          <w:spacing w:val="-2"/>
        </w:rPr>
        <w:t>a</w:t>
      </w:r>
      <w:r>
        <w:t>t</w:t>
      </w:r>
      <w:r>
        <w:rPr>
          <w:spacing w:val="-1"/>
        </w:rPr>
        <w:t>i</w:t>
      </w:r>
      <w:r>
        <w:t>ons,</w:t>
      </w:r>
      <w:r>
        <w:tab/>
      </w:r>
      <w:r>
        <w:rPr>
          <w:spacing w:val="-2"/>
        </w:rPr>
        <w:t>b</w:t>
      </w:r>
      <w:r>
        <w:t>us</w:t>
      </w:r>
      <w:r>
        <w:rPr>
          <w:spacing w:val="-1"/>
        </w:rPr>
        <w:t>i</w:t>
      </w:r>
      <w:r>
        <w:t>nes</w:t>
      </w:r>
      <w:r>
        <w:rPr>
          <w:spacing w:val="-3"/>
        </w:rPr>
        <w:t>s</w:t>
      </w:r>
      <w:r>
        <w:t>es,</w:t>
      </w:r>
      <w:r>
        <w:tab/>
      </w:r>
      <w:r>
        <w:rPr>
          <w:spacing w:val="-2"/>
        </w:rPr>
        <w:t>g</w:t>
      </w:r>
      <w:r>
        <w:t>o</w:t>
      </w:r>
      <w:r>
        <w:rPr>
          <w:spacing w:val="-3"/>
        </w:rPr>
        <w:t>v</w:t>
      </w:r>
      <w:r>
        <w:t>e</w:t>
      </w:r>
      <w:r>
        <w:rPr>
          <w:spacing w:val="-1"/>
        </w:rPr>
        <w:t>r</w:t>
      </w:r>
      <w:r>
        <w:t>n</w:t>
      </w:r>
      <w:r>
        <w:rPr>
          <w:spacing w:val="1"/>
        </w:rPr>
        <w:t>m</w:t>
      </w:r>
      <w:r>
        <w:t>ents,</w:t>
      </w:r>
      <w:r>
        <w:tab/>
        <w:t>a</w:t>
      </w:r>
      <w:r>
        <w:rPr>
          <w:spacing w:val="-2"/>
        </w:rPr>
        <w:t>n</w:t>
      </w:r>
      <w:r>
        <w:t>d</w:t>
      </w:r>
      <w:r>
        <w:tab/>
        <w:t>pa</w:t>
      </w:r>
      <w:r>
        <w:rPr>
          <w:spacing w:val="-1"/>
        </w:rPr>
        <w:t>r</w:t>
      </w:r>
      <w:r>
        <w:rPr>
          <w:spacing w:val="-2"/>
        </w:rPr>
        <w:t>a</w:t>
      </w:r>
      <w:r>
        <w:rPr>
          <w:spacing w:val="1"/>
        </w:rPr>
        <w:t>m</w:t>
      </w:r>
      <w:r>
        <w:rPr>
          <w:spacing w:val="-1"/>
        </w:rPr>
        <w:t>ili</w:t>
      </w:r>
      <w:r>
        <w:t>ta</w:t>
      </w:r>
      <w:r>
        <w:rPr>
          <w:spacing w:val="-1"/>
        </w:rPr>
        <w:t>r</w:t>
      </w:r>
      <w:r>
        <w:t>y 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-1"/>
        </w:rPr>
        <w:t>i</w:t>
      </w:r>
      <w:r>
        <w:rPr>
          <w:spacing w:val="-3"/>
        </w:rPr>
        <w:t>z</w:t>
      </w:r>
      <w:r>
        <w:t>at</w:t>
      </w:r>
      <w:r>
        <w:rPr>
          <w:spacing w:val="-1"/>
        </w:rPr>
        <w:t>i</w:t>
      </w:r>
      <w:r>
        <w:t>ons, 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-2"/>
        </w:rPr>
        <w:t xml:space="preserve"> g</w:t>
      </w:r>
      <w:r>
        <w:rPr>
          <w:spacing w:val="-1"/>
        </w:rPr>
        <w:t>r</w:t>
      </w:r>
      <w:r>
        <w:t>oups ha</w:t>
      </w:r>
      <w:r>
        <w:rPr>
          <w:spacing w:val="-3"/>
        </w:rPr>
        <w:t>v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3"/>
        </w:rPr>
        <w:t>s</w:t>
      </w:r>
      <w:r>
        <w:t>t</w:t>
      </w:r>
      <w:r>
        <w:rPr>
          <w:spacing w:val="-1"/>
        </w:rPr>
        <w:t>r</w:t>
      </w:r>
      <w:r>
        <w:t>uctu</w:t>
      </w:r>
      <w:r>
        <w:rPr>
          <w:spacing w:val="-4"/>
        </w:rPr>
        <w:t>r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t>a</w:t>
      </w:r>
      <w:r>
        <w:rPr>
          <w:spacing w:val="-2"/>
        </w:rPr>
        <w:t>n</w:t>
      </w:r>
      <w:r>
        <w:t>a</w:t>
      </w:r>
      <w:r>
        <w:rPr>
          <w:spacing w:val="-2"/>
        </w:rPr>
        <w:t>g</w:t>
      </w:r>
      <w:r>
        <w:t>e</w:t>
      </w:r>
      <w:r>
        <w:rPr>
          <w:spacing w:val="-1"/>
        </w:rPr>
        <w:t>m</w:t>
      </w:r>
      <w:r>
        <w:t>ent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7"/>
        </w:numPr>
        <w:tabs>
          <w:tab w:val="left" w:pos="1475"/>
        </w:tabs>
        <w:kinsoku w:val="0"/>
        <w:overflowPunct w:val="0"/>
        <w:spacing w:before="69"/>
        <w:ind w:left="1476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7"/>
        </w:numPr>
        <w:tabs>
          <w:tab w:val="left" w:pos="1475"/>
        </w:tabs>
        <w:kinsoku w:val="0"/>
        <w:overflowPunct w:val="0"/>
        <w:ind w:left="14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190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49" name="Rectangle 252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253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54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255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56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B90BE" id="Group 48" o:spid="_x0000_s1026" style="position:absolute;margin-left:125.6pt;margin-top:-13.9pt;width:57.25pt;height:26.95pt;z-index:-251614208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" o:allowincell="f">
                <v:rect id="Rectangle 252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" fillcolor="yellow" stroked="f">
                  <v:path arrowok="t"/>
                </v:rect>
                <v:rect id="Rectangle 253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" fillcolor="yellow" stroked="f">
                  <v:path arrowok="t"/>
                </v:rect>
                <v:rect id="Rectangle 254" o:spid="_x0000_s1029" style="position:absolute;left:2880;top:-27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" fillcolor="yellow" stroked="f">
                  <v:path arrowok="t"/>
                </v:rect>
                <v:rect id="Rectangle 255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" filled="f" strokeweight=".72pt">
                  <v:path arrowok="t"/>
                </v:rect>
                <v:rect id="Rectangle 256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20" w:firstLine="0"/>
      </w:pPr>
      <w:r>
        <w:rPr>
          <w:spacing w:val="-1"/>
        </w:rPr>
        <w:t>R</w:t>
      </w:r>
      <w:r>
        <w:t>e</w:t>
      </w:r>
      <w:r>
        <w:rPr>
          <w:spacing w:val="-2"/>
        </w:rPr>
        <w:t>g</w:t>
      </w:r>
      <w:r>
        <w:t>a</w:t>
      </w:r>
      <w:r>
        <w:rPr>
          <w:spacing w:val="-1"/>
        </w:rPr>
        <w:t>r</w:t>
      </w:r>
      <w:r>
        <w:t>d</w:t>
      </w:r>
      <w:r>
        <w:rPr>
          <w:spacing w:val="-1"/>
        </w:rPr>
        <w:t>l</w:t>
      </w:r>
      <w:r>
        <w:t>ess</w:t>
      </w:r>
      <w:r>
        <w:rPr>
          <w:spacing w:val="59"/>
        </w:rPr>
        <w:t xml:space="preserve"> </w:t>
      </w:r>
      <w:r>
        <w:t>of</w:t>
      </w:r>
      <w:r>
        <w:rPr>
          <w:spacing w:val="63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-3"/>
        </w:rPr>
        <w:t>z</w:t>
      </w:r>
      <w:r>
        <w:t>e</w:t>
      </w:r>
      <w:r>
        <w:rPr>
          <w:spacing w:val="61"/>
        </w:rPr>
        <w:t xml:space="preserve"> </w:t>
      </w:r>
      <w:r>
        <w:t>or</w:t>
      </w:r>
      <w:r>
        <w:rPr>
          <w:spacing w:val="59"/>
        </w:rPr>
        <w:t xml:space="preserve"> </w:t>
      </w:r>
      <w:r>
        <w:t>st</w:t>
      </w:r>
      <w:r>
        <w:rPr>
          <w:spacing w:val="-1"/>
        </w:rPr>
        <w:t>r</w:t>
      </w:r>
      <w:r>
        <w:t>uctu</w:t>
      </w:r>
      <w:r>
        <w:rPr>
          <w:spacing w:val="-1"/>
        </w:rPr>
        <w:t>r</w:t>
      </w:r>
      <w:r>
        <w:t>e,</w:t>
      </w:r>
      <w:r>
        <w:rPr>
          <w:spacing w:val="61"/>
        </w:rPr>
        <w:t xml:space="preserve"> </w:t>
      </w:r>
      <w:r>
        <w:rPr>
          <w:spacing w:val="1"/>
        </w:rPr>
        <w:t>m</w:t>
      </w:r>
      <w:r>
        <w:t>o</w:t>
      </w:r>
      <w:r>
        <w:rPr>
          <w:spacing w:val="-3"/>
        </w:rPr>
        <w:t>s</w:t>
      </w:r>
      <w:r>
        <w:t>t</w:t>
      </w:r>
      <w:r>
        <w:rPr>
          <w:spacing w:val="61"/>
        </w:rPr>
        <w:t xml:space="preserve"> </w:t>
      </w:r>
      <w:r>
        <w:t>te</w:t>
      </w:r>
      <w:r>
        <w:rPr>
          <w:spacing w:val="-1"/>
        </w:rPr>
        <w:t>rr</w:t>
      </w:r>
      <w:r>
        <w:rPr>
          <w:spacing w:val="-2"/>
        </w:rPr>
        <w:t>o</w:t>
      </w:r>
      <w:r>
        <w:rPr>
          <w:spacing w:val="-1"/>
        </w:rPr>
        <w:t>ri</w:t>
      </w:r>
      <w:r>
        <w:t>st</w:t>
      </w:r>
      <w:r>
        <w:rPr>
          <w:spacing w:val="61"/>
        </w:rPr>
        <w:t xml:space="preserve"> </w:t>
      </w:r>
      <w:r>
        <w:t>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1"/>
        </w:rPr>
        <w:t>i</w:t>
      </w:r>
      <w:r>
        <w:rPr>
          <w:spacing w:val="-3"/>
        </w:rPr>
        <w:t>z</w:t>
      </w:r>
      <w:r>
        <w:t>at</w:t>
      </w:r>
      <w:r>
        <w:rPr>
          <w:spacing w:val="-1"/>
        </w:rPr>
        <w:t>i</w:t>
      </w:r>
      <w:r>
        <w:t>ons</w:t>
      </w:r>
      <w:r>
        <w:rPr>
          <w:spacing w:val="59"/>
        </w:rPr>
        <w:t xml:space="preserve"> </w:t>
      </w:r>
      <w:r>
        <w:t>te</w:t>
      </w:r>
      <w:r>
        <w:rPr>
          <w:spacing w:val="-2"/>
        </w:rPr>
        <w:t>n</w:t>
      </w:r>
      <w:r>
        <w:t>d</w:t>
      </w:r>
      <w:r>
        <w:rPr>
          <w:spacing w:val="61"/>
        </w:rPr>
        <w:t xml:space="preserve"> </w:t>
      </w:r>
      <w:r>
        <w:t>to</w:t>
      </w:r>
      <w:r>
        <w:rPr>
          <w:spacing w:val="61"/>
        </w:rPr>
        <w:t xml:space="preserve"> </w:t>
      </w:r>
      <w:r>
        <w:t>ut</w:t>
      </w:r>
      <w:r>
        <w:rPr>
          <w:spacing w:val="-1"/>
        </w:rPr>
        <w:t>ili</w:t>
      </w:r>
      <w:r>
        <w:rPr>
          <w:spacing w:val="-3"/>
        </w:rPr>
        <w:t>z</w:t>
      </w:r>
      <w:r>
        <w:t>e</w:t>
      </w:r>
      <w:r>
        <w:rPr>
          <w:spacing w:val="60"/>
        </w:rPr>
        <w:t xml:space="preserve"> </w:t>
      </w:r>
      <w:r>
        <w:t>a cha</w:t>
      </w:r>
      <w:r>
        <w:rPr>
          <w:spacing w:val="-1"/>
        </w:rPr>
        <w:t>i</w:t>
      </w:r>
      <w:r>
        <w:t>n</w:t>
      </w:r>
      <w:r>
        <w:rPr>
          <w:spacing w:val="-1"/>
        </w:rPr>
        <w:t>-</w:t>
      </w:r>
      <w:r>
        <w:rPr>
          <w:spacing w:val="-2"/>
        </w:rPr>
        <w:t>o</w:t>
      </w:r>
      <w:r>
        <w:rPr>
          <w:spacing w:val="2"/>
        </w:rPr>
        <w:t>f</w:t>
      </w:r>
      <w:r>
        <w:rPr>
          <w:spacing w:val="-1"/>
        </w:rPr>
        <w:t>-</w:t>
      </w:r>
      <w:r>
        <w:t>c</w:t>
      </w:r>
      <w:r>
        <w:rPr>
          <w:spacing w:val="-2"/>
        </w:rPr>
        <w:t>o</w:t>
      </w:r>
      <w:r>
        <w:rPr>
          <w:spacing w:val="-1"/>
        </w:rPr>
        <w:t>m</w:t>
      </w:r>
      <w:r>
        <w:rPr>
          <w:spacing w:val="1"/>
        </w:rPr>
        <w:t>m</w:t>
      </w:r>
      <w:r>
        <w:t>a</w:t>
      </w:r>
      <w:r>
        <w:rPr>
          <w:spacing w:val="-2"/>
        </w:rPr>
        <w:t>n</w:t>
      </w:r>
      <w:r>
        <w:t>d</w:t>
      </w:r>
      <w:r>
        <w:rPr>
          <w:spacing w:val="1"/>
        </w:rPr>
        <w:t xml:space="preserve"> </w:t>
      </w:r>
      <w:r>
        <w:t>st</w:t>
      </w:r>
      <w:r>
        <w:rPr>
          <w:spacing w:val="-3"/>
        </w:rPr>
        <w:t>y</w:t>
      </w:r>
      <w:r>
        <w:rPr>
          <w:spacing w:val="-1"/>
        </w:rPr>
        <w:t>l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 xml:space="preserve">f </w:t>
      </w:r>
      <w:r>
        <w:rPr>
          <w:spacing w:val="1"/>
        </w:rPr>
        <w:t>m</w:t>
      </w:r>
      <w:r>
        <w:rPr>
          <w:spacing w:val="-2"/>
        </w:rPr>
        <w:t>a</w:t>
      </w:r>
      <w:r>
        <w:t>na</w:t>
      </w:r>
      <w:r>
        <w:rPr>
          <w:spacing w:val="-2"/>
        </w:rPr>
        <w:t>ge</w:t>
      </w:r>
      <w:r>
        <w:rPr>
          <w:spacing w:val="1"/>
        </w:rPr>
        <w:t>m</w:t>
      </w:r>
      <w:r>
        <w:t>e</w:t>
      </w:r>
      <w:r>
        <w:rPr>
          <w:spacing w:val="-2"/>
        </w:rPr>
        <w:t>nt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116" w:right="708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41910</wp:posOffset>
                </wp:positionV>
                <wp:extent cx="498475" cy="342900"/>
                <wp:effectExtent l="0" t="0" r="0" b="762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75" cy="342900"/>
                          <a:chOff x="2512" y="66"/>
                          <a:chExt cx="785" cy="540"/>
                        </a:xfrm>
                      </wpg:grpSpPr>
                      <wps:wsp>
                        <wps:cNvPr id="44" name="Rectangle 258"/>
                        <wps:cNvSpPr>
                          <a:spLocks/>
                        </wps:cNvSpPr>
                        <wps:spPr bwMode="auto">
                          <a:xfrm>
                            <a:off x="2795" y="73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59"/>
                        <wps:cNvSpPr>
                          <a:spLocks/>
                        </wps:cNvSpPr>
                        <wps:spPr bwMode="auto">
                          <a:xfrm>
                            <a:off x="2519" y="73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60"/>
                        <wps:cNvSpPr>
                          <a:spLocks/>
                        </wps:cNvSpPr>
                        <wps:spPr bwMode="auto">
                          <a:xfrm>
                            <a:off x="2541" y="9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261"/>
                        <wps:cNvSpPr>
                          <a:spLocks/>
                        </wps:cNvSpPr>
                        <wps:spPr bwMode="auto">
                          <a:xfrm>
                            <a:off x="2541" y="36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4D7FF8" id="Group 43" o:spid="_x0000_s1026" style="position:absolute;margin-left:125.6pt;margin-top:3.3pt;width:39.25pt;height:27pt;z-index:-251613184;mso-position-horizontal-relative:page" coordorigin="2512,66" coordsize="78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" o:allowincell="f">
                <v:rect id="Rectangle 258" o:spid="_x0000_s1027" style="position:absolute;left:2795;top:73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" fillcolor="yellow" stroked="f">
                  <v:path arrowok="t"/>
                </v:rect>
                <v:rect id="Rectangle 259" o:spid="_x0000_s1028" style="position:absolute;left:2519;top:73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" fillcolor="yellow" stroked="f">
                  <v:path arrowok="t"/>
                </v:rect>
                <v:rect id="Rectangle 260" o:spid="_x0000_s1029" style="position:absolute;left:2541;top:9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" filled="f" strokeweight=".25397mm">
                  <v:path arrowok="t"/>
                </v:rect>
                <v:rect id="Rectangle 261" o:spid="_x0000_s1030" style="position:absolute;left:2541;top:36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" filled="f" strokeweight=".25397mm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2"/>
        </w:rPr>
        <w:t>T</w:t>
      </w:r>
      <w:r>
        <w:rPr>
          <w:spacing w:val="-1"/>
        </w:rPr>
        <w:t>r</w:t>
      </w:r>
      <w:r>
        <w:t xml:space="preserve">ue </w: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983"/>
          <w:tab w:val="left" w:pos="1444"/>
          <w:tab w:val="left" w:pos="2133"/>
          <w:tab w:val="left" w:pos="2620"/>
          <w:tab w:val="left" w:pos="3242"/>
          <w:tab w:val="left" w:pos="4240"/>
          <w:tab w:val="left" w:pos="5366"/>
          <w:tab w:val="left" w:pos="6551"/>
          <w:tab w:val="left" w:pos="7264"/>
        </w:tabs>
        <w:kinsoku w:val="0"/>
        <w:overflowPunct w:val="0"/>
        <w:ind w:left="120" w:firstLine="0"/>
      </w:pPr>
      <w:r>
        <w:t>Is</w:t>
      </w:r>
      <w:r>
        <w:rPr>
          <w:spacing w:val="-1"/>
        </w:rPr>
        <w:t>l</w:t>
      </w:r>
      <w:r>
        <w:t>am</w:t>
      </w:r>
      <w:r>
        <w:tab/>
      </w:r>
      <w:r>
        <w:rPr>
          <w:spacing w:val="-1"/>
        </w:rPr>
        <w:t>i</w:t>
      </w:r>
      <w:r>
        <w:t>s</w:t>
      </w:r>
      <w:r>
        <w:tab/>
        <w:t>o</w:t>
      </w:r>
      <w:r>
        <w:rPr>
          <w:spacing w:val="-2"/>
        </w:rPr>
        <w:t>n</w:t>
      </w:r>
      <w:r>
        <w:t>e</w:t>
      </w:r>
      <w:r>
        <w:tab/>
      </w:r>
      <w:r>
        <w:rPr>
          <w:spacing w:val="-2"/>
        </w:rPr>
        <w:t>o</w:t>
      </w:r>
      <w:r>
        <w:t>f</w:t>
      </w:r>
      <w:r>
        <w:tab/>
        <w:t>the</w:t>
      </w:r>
      <w:r>
        <w:tab/>
      </w:r>
      <w:r>
        <w:rPr>
          <w:spacing w:val="2"/>
        </w:rPr>
        <w:t>f</w:t>
      </w:r>
      <w:r>
        <w:t>as</w:t>
      </w:r>
      <w:r>
        <w:rPr>
          <w:spacing w:val="-2"/>
        </w:rPr>
        <w:t>t</w:t>
      </w:r>
      <w:r>
        <w:t>est</w:t>
      </w:r>
      <w:r>
        <w:tab/>
      </w:r>
      <w:r>
        <w:rPr>
          <w:spacing w:val="-2"/>
        </w:rPr>
        <w:t>g</w:t>
      </w:r>
      <w:r>
        <w:rPr>
          <w:spacing w:val="-1"/>
        </w:rPr>
        <w:t>r</w:t>
      </w:r>
      <w:r>
        <w:t>o</w:t>
      </w:r>
      <w:r>
        <w:rPr>
          <w:spacing w:val="-1"/>
        </w:rPr>
        <w:t>wi</w:t>
      </w:r>
      <w:r>
        <w:t>ng</w:t>
      </w:r>
      <w:r>
        <w:tab/>
      </w:r>
      <w:r>
        <w:rPr>
          <w:spacing w:val="-1"/>
        </w:rPr>
        <w:t>r</w:t>
      </w:r>
      <w:r>
        <w:t>e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2"/>
        </w:rPr>
        <w:t>g</w:t>
      </w:r>
      <w:r>
        <w:rPr>
          <w:spacing w:val="-1"/>
        </w:rPr>
        <w:t>i</w:t>
      </w:r>
      <w:r>
        <w:t>ons</w:t>
      </w:r>
      <w:r>
        <w:tab/>
      </w:r>
      <w:r>
        <w:rPr>
          <w:spacing w:val="-3"/>
        </w:rPr>
        <w:t>w</w:t>
      </w:r>
      <w:r>
        <w:rPr>
          <w:spacing w:val="-1"/>
        </w:rPr>
        <w:t>i</w:t>
      </w:r>
      <w:r>
        <w:t>th</w:t>
      </w:r>
      <w:r>
        <w:tab/>
        <w:t>app</w:t>
      </w:r>
      <w:r>
        <w:rPr>
          <w:spacing w:val="-1"/>
        </w:rPr>
        <w:t>r</w:t>
      </w:r>
      <w:r>
        <w:t>o</w:t>
      </w:r>
      <w:r>
        <w:rPr>
          <w:spacing w:val="-3"/>
        </w:rPr>
        <w:t>x</w:t>
      </w:r>
      <w:r>
        <w:rPr>
          <w:spacing w:val="-1"/>
        </w:rPr>
        <w:t>i</w:t>
      </w:r>
      <w:r>
        <w:rPr>
          <w:spacing w:val="1"/>
        </w:rPr>
        <w:t>m</w:t>
      </w:r>
      <w:r>
        <w:t>ate</w:t>
      </w:r>
      <w:r>
        <w:rPr>
          <w:spacing w:val="-1"/>
        </w:rPr>
        <w:t>l</w:t>
      </w:r>
      <w:r>
        <w:t>y</w:t>
      </w:r>
    </w:p>
    <w:p w:rsidR="00815808" w:rsidRDefault="00815808" w:rsidP="00815808">
      <w:pPr>
        <w:pStyle w:val="BodyText"/>
        <w:tabs>
          <w:tab w:val="left" w:pos="5193"/>
        </w:tabs>
        <w:kinsoku w:val="0"/>
        <w:overflowPunct w:val="0"/>
        <w:ind w:left="120" w:firstLine="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"/>
        </w:rPr>
        <w:t>a</w:t>
      </w:r>
      <w:r>
        <w:t>dhe</w:t>
      </w:r>
      <w:r>
        <w:rPr>
          <w:spacing w:val="-4"/>
        </w:rPr>
        <w:t>r</w:t>
      </w:r>
      <w:r>
        <w:t>ents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numPr>
          <w:ilvl w:val="0"/>
          <w:numId w:val="6"/>
        </w:numPr>
        <w:tabs>
          <w:tab w:val="left" w:pos="1475"/>
        </w:tabs>
        <w:kinsoku w:val="0"/>
        <w:overflowPunct w:val="0"/>
        <w:ind w:left="14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1837690</wp:posOffset>
                </wp:positionH>
                <wp:positionV relativeFrom="paragraph">
                  <wp:posOffset>10160</wp:posOffset>
                </wp:positionV>
                <wp:extent cx="155575" cy="506095"/>
                <wp:effectExtent l="8890" t="8255" r="6985" b="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506095"/>
                          <a:chOff x="2894" y="16"/>
                          <a:chExt cx="245" cy="797"/>
                        </a:xfrm>
                      </wpg:grpSpPr>
                      <wps:wsp>
                        <wps:cNvPr id="40" name="Rectangle 263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264"/>
                        <wps:cNvSpPr>
                          <a:spLocks/>
                        </wps:cNvSpPr>
                        <wps:spPr bwMode="auto">
                          <a:xfrm>
                            <a:off x="2901" y="299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65"/>
                        <wps:cNvSpPr>
                          <a:spLocks/>
                        </wps:cNvSpPr>
                        <wps:spPr bwMode="auto">
                          <a:xfrm>
                            <a:off x="2901" y="57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01E320" id="Group 39" o:spid="_x0000_s1026" style="position:absolute;margin-left:144.7pt;margin-top:.8pt;width:12.25pt;height:39.85pt;z-index:-251612160;mso-position-horizontal-relative:page" coordorigin="2894,16" coordsize="245,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" o:allowincell="f">
                <v:rect id="Rectangle 263" o:spid="_x0000_s1027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" filled="f" strokeweight=".72pt">
                  <v:path arrowok="t"/>
                </v:rect>
                <v:rect id="Rectangle 264" o:spid="_x0000_s1028" style="position:absolute;left:2901;top:299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" filled="f" strokeweight=".72pt">
                  <v:path arrowok="t"/>
                </v:rect>
                <v:rect id="Rectangle 265" o:spid="_x0000_s1029" style="position:absolute;left:2901;top:57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1.8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illi</w:t>
      </w:r>
      <w:r>
        <w:t>on</w:t>
      </w:r>
    </w:p>
    <w:p w:rsidR="00815808" w:rsidRDefault="00815808" w:rsidP="00815808">
      <w:pPr>
        <w:pStyle w:val="BodyText"/>
        <w:numPr>
          <w:ilvl w:val="0"/>
          <w:numId w:val="6"/>
        </w:numPr>
        <w:tabs>
          <w:tab w:val="left" w:pos="1475"/>
        </w:tabs>
        <w:kinsoku w:val="0"/>
        <w:overflowPunct w:val="0"/>
        <w:ind w:left="1476"/>
      </w:pPr>
      <w:r>
        <w:t>1.3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illi</w:t>
      </w:r>
      <w:r>
        <w:t>on</w:t>
      </w:r>
    </w:p>
    <w:p w:rsidR="00815808" w:rsidRDefault="00815808" w:rsidP="00815808">
      <w:pPr>
        <w:pStyle w:val="BodyText"/>
        <w:numPr>
          <w:ilvl w:val="0"/>
          <w:numId w:val="6"/>
        </w:numPr>
        <w:tabs>
          <w:tab w:val="left" w:pos="1475"/>
        </w:tabs>
        <w:kinsoku w:val="0"/>
        <w:overflowPunct w:val="0"/>
        <w:ind w:left="1476"/>
      </w:pPr>
      <w:r>
        <w:t>2.3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illi</w:t>
      </w:r>
      <w:r>
        <w:t>on</w:t>
      </w: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1039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  <w:spacing w:val="-1"/>
              </w:rPr>
              <w:t>D.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103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</w:rPr>
              <w:t>1.3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1"/>
              </w:rPr>
              <w:t>illi</w:t>
            </w:r>
            <w:r>
              <w:rPr>
                <w:rFonts w:ascii="Arial" w:hAnsi="Arial" w:cs="Arial"/>
              </w:rPr>
              <w:t>on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20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-1"/>
        </w:rPr>
        <w:t>r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p</w:t>
      </w:r>
      <w:r>
        <w:rPr>
          <w:spacing w:val="-1"/>
        </w:rPr>
        <w:t>ill</w:t>
      </w:r>
      <w:r>
        <w:t>a</w:t>
      </w:r>
      <w:r>
        <w:rPr>
          <w:spacing w:val="-1"/>
        </w:rPr>
        <w:t>r</w:t>
      </w:r>
      <w:r>
        <w:t xml:space="preserve">s </w:t>
      </w:r>
      <w:r>
        <w:rPr>
          <w:spacing w:val="-2"/>
        </w:rPr>
        <w:t>o</w:t>
      </w:r>
      <w:r>
        <w:t>f</w:t>
      </w:r>
      <w:r>
        <w:rPr>
          <w:spacing w:val="3"/>
        </w:rPr>
        <w:t xml:space="preserve"> </w:t>
      </w:r>
      <w:r>
        <w:t>I</w:t>
      </w:r>
      <w:r>
        <w:rPr>
          <w:spacing w:val="-3"/>
        </w:rPr>
        <w:t>s</w:t>
      </w:r>
      <w:r>
        <w:rPr>
          <w:spacing w:val="-1"/>
        </w:rPr>
        <w:t>l</w:t>
      </w:r>
      <w:r>
        <w:t>am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5"/>
        </w:numPr>
        <w:tabs>
          <w:tab w:val="left" w:pos="1475"/>
        </w:tabs>
        <w:kinsoku w:val="0"/>
        <w:overflowPunct w:val="0"/>
        <w:spacing w:before="69"/>
        <w:ind w:left="1476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5"/>
        </w:numPr>
        <w:tabs>
          <w:tab w:val="left" w:pos="1475"/>
        </w:tabs>
        <w:kinsoku w:val="0"/>
        <w:overflowPunct w:val="0"/>
        <w:ind w:left="14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889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34" name="Rectangle 267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68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69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70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71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6548AE" id="Group 33" o:spid="_x0000_s1026" style="position:absolute;margin-left:125.6pt;margin-top:-13.9pt;width:57.25pt;height:26.95pt;z-index:-251611136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" o:allowincell="f">
                <v:rect id="Rectangle 267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" fillcolor="yellow" stroked="f">
                  <v:path arrowok="t"/>
                </v:rect>
                <v:rect id="Rectangle 268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" fillcolor="yellow" stroked="f">
                  <v:path arrowok="t"/>
                </v:rect>
                <v:rect id="Rectangle 269" o:spid="_x0000_s1029" style="position:absolute;left:2880;top:-271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" fillcolor="yellow" stroked="f">
                  <v:path arrowok="t"/>
                </v:rect>
                <v:rect id="Rectangle 270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" filled="f" strokeweight=".72pt">
                  <v:path arrowok="t"/>
                </v:rect>
                <v:rect id="Rectangle 271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3402"/>
        </w:tabs>
        <w:kinsoku w:val="0"/>
        <w:overflowPunct w:val="0"/>
        <w:ind w:left="120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-1"/>
        </w:rPr>
        <w:t>r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 xml:space="preserve">at </w:t>
      </w:r>
      <w:r>
        <w:rPr>
          <w:spacing w:val="-3"/>
        </w:rPr>
        <w:t>l</w:t>
      </w:r>
      <w:r>
        <w:t>east</w:t>
      </w:r>
      <w:r>
        <w:rPr>
          <w:u w:val="single"/>
        </w:rPr>
        <w:tab/>
      </w:r>
      <w:r>
        <w:t>p</w:t>
      </w:r>
      <w:r>
        <w:rPr>
          <w:spacing w:val="-1"/>
        </w:rPr>
        <w:t>r</w:t>
      </w:r>
      <w:r>
        <w:rPr>
          <w:spacing w:val="-2"/>
        </w:rPr>
        <w:t>o</w:t>
      </w:r>
      <w:r>
        <w:t>ph</w:t>
      </w:r>
      <w:r>
        <w:rPr>
          <w:spacing w:val="-2"/>
        </w:rPr>
        <w:t>e</w:t>
      </w:r>
      <w:r>
        <w:t xml:space="preserve">ts </w:t>
      </w:r>
      <w:r>
        <w:rPr>
          <w:spacing w:val="-2"/>
        </w:rPr>
        <w:t>n</w:t>
      </w:r>
      <w:r>
        <w:t>o</w:t>
      </w:r>
      <w:r>
        <w:rPr>
          <w:spacing w:val="-2"/>
        </w:rPr>
        <w:t>t</w:t>
      </w:r>
      <w:r>
        <w:t>ed</w:t>
      </w:r>
      <w:r>
        <w:rPr>
          <w:spacing w:val="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>a</w:t>
      </w:r>
      <w:r>
        <w:rPr>
          <w:spacing w:val="1"/>
        </w:rPr>
        <w:t>m</w:t>
      </w:r>
      <w:r>
        <w:t>e</w:t>
      </w:r>
      <w:r>
        <w:rPr>
          <w:spacing w:val="-1"/>
        </w:rPr>
        <w:t xml:space="preserve"> i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1"/>
        </w:rPr>
        <w:t xml:space="preserve"> </w:t>
      </w:r>
      <w:r>
        <w:rPr>
          <w:spacing w:val="-2"/>
        </w:rPr>
        <w:t>Q</w:t>
      </w:r>
      <w:r>
        <w:t>u</w:t>
      </w:r>
      <w:r>
        <w:rPr>
          <w:spacing w:val="-1"/>
        </w:rPr>
        <w:t>r</w:t>
      </w:r>
      <w:r>
        <w:t>an</w:t>
      </w:r>
    </w:p>
    <w:p w:rsidR="00815808" w:rsidRDefault="00815808" w:rsidP="00815808">
      <w:pPr>
        <w:kinsoku w:val="0"/>
        <w:overflowPunct w:val="0"/>
        <w:spacing w:line="280" w:lineRule="exact"/>
        <w:rPr>
          <w:sz w:val="28"/>
          <w:szCs w:val="28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290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tabs>
                <w:tab w:val="left" w:pos="635"/>
              </w:tabs>
              <w:kinsoku w:val="0"/>
              <w:overflowPunct w:val="0"/>
              <w:spacing w:line="272" w:lineRule="exact"/>
              <w:ind w:right="-3"/>
            </w:pPr>
            <w:r>
              <w:rPr>
                <w:rFonts w:ascii="Arial" w:hAnsi="Arial" w:cs="Arial"/>
              </w:rPr>
              <w:t>A.</w:t>
            </w:r>
            <w:r>
              <w:rPr>
                <w:rFonts w:ascii="Arial" w:hAnsi="Arial" w:cs="Arial"/>
              </w:rPr>
              <w:tab/>
              <w:t>25</w:t>
            </w:r>
          </w:p>
        </w:tc>
      </w:tr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0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15808" w:rsidRDefault="00815808" w:rsidP="001E77FA"/>
        </w:tc>
        <w:tc>
          <w:tcPr>
            <w:tcW w:w="29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0" w:lineRule="exact"/>
              <w:ind w:left="16" w:right="-3"/>
            </w:pPr>
            <w:r>
              <w:rPr>
                <w:rFonts w:ascii="Arial" w:hAnsi="Arial" w:cs="Arial"/>
              </w:rPr>
              <w:t>35</w:t>
            </w:r>
          </w:p>
        </w:tc>
      </w:tr>
    </w:tbl>
    <w:p w:rsidR="00815808" w:rsidRDefault="00815808" w:rsidP="00815808">
      <w:pPr>
        <w:pStyle w:val="BodyText"/>
        <w:numPr>
          <w:ilvl w:val="0"/>
          <w:numId w:val="5"/>
        </w:numPr>
        <w:tabs>
          <w:tab w:val="left" w:pos="1475"/>
        </w:tabs>
        <w:kinsoku w:val="0"/>
        <w:overflowPunct w:val="0"/>
        <w:spacing w:before="22"/>
        <w:ind w:left="14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-321310</wp:posOffset>
                </wp:positionV>
                <wp:extent cx="146050" cy="146050"/>
                <wp:effectExtent l="13335" t="8255" r="12065" b="762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E1BF7" id="Rectangle 32" o:spid="_x0000_s1026" style="position:absolute;margin-left:145.05pt;margin-top:-25.3pt;width:11.5pt;height:11.5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1837690</wp:posOffset>
                </wp:positionH>
                <wp:positionV relativeFrom="paragraph">
                  <wp:posOffset>24130</wp:posOffset>
                </wp:positionV>
                <wp:extent cx="155575" cy="330835"/>
                <wp:effectExtent l="8890" t="1270" r="6985" b="127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330835"/>
                          <a:chOff x="2894" y="38"/>
                          <a:chExt cx="245" cy="521"/>
                        </a:xfrm>
                      </wpg:grpSpPr>
                      <wps:wsp>
                        <wps:cNvPr id="30" name="Rectangle 274"/>
                        <wps:cNvSpPr>
                          <a:spLocks/>
                        </wps:cNvSpPr>
                        <wps:spPr bwMode="auto">
                          <a:xfrm>
                            <a:off x="2901" y="45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75"/>
                        <wps:cNvSpPr>
                          <a:spLocks/>
                        </wps:cNvSpPr>
                        <wps:spPr bwMode="auto">
                          <a:xfrm>
                            <a:off x="2901" y="321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3AD63" id="Group 29" o:spid="_x0000_s1026" style="position:absolute;margin-left:144.7pt;margin-top:1.9pt;width:12.25pt;height:26.05pt;z-index:-251609088;mso-position-horizontal-relative:page" coordorigin="2894,38" coordsize="245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" o:allowincell="f">
                <v:rect id="Rectangle 274" o:spid="_x0000_s1027" style="position:absolute;left:2901;top:45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" filled="f" strokeweight=".72pt">
                  <v:path arrowok="t"/>
                </v:rect>
                <v:rect id="Rectangle 275" o:spid="_x0000_s1028" style="position:absolute;left:2901;top:321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t>5</w:t>
      </w:r>
    </w:p>
    <w:p w:rsidR="00815808" w:rsidRDefault="00815808" w:rsidP="00815808">
      <w:pPr>
        <w:pStyle w:val="BodyText"/>
        <w:numPr>
          <w:ilvl w:val="0"/>
          <w:numId w:val="5"/>
        </w:numPr>
        <w:tabs>
          <w:tab w:val="left" w:pos="1475"/>
        </w:tabs>
        <w:kinsoku w:val="0"/>
        <w:overflowPunct w:val="0"/>
        <w:ind w:left="1476"/>
      </w:pPr>
      <w:r>
        <w:t>24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20" w:right="120" w:firstLine="0"/>
      </w:pPr>
      <w:r>
        <w:rPr>
          <w:spacing w:val="2"/>
        </w:rPr>
        <w:t>T</w:t>
      </w:r>
      <w:r>
        <w:t>h</w:t>
      </w:r>
      <w:r>
        <w:rPr>
          <w:spacing w:val="-1"/>
        </w:rPr>
        <w:t>i</w:t>
      </w:r>
      <w:r>
        <w:t>s</w:t>
      </w:r>
      <w:r>
        <w:rPr>
          <w:spacing w:val="29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</w:t>
      </w:r>
      <w:r>
        <w:rPr>
          <w:spacing w:val="-2"/>
        </w:rPr>
        <w:t>u</w:t>
      </w:r>
      <w:r>
        <w:t>p</w:t>
      </w:r>
      <w:r>
        <w:rPr>
          <w:spacing w:val="30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2"/>
        </w:rPr>
        <w:t>P</w:t>
      </w:r>
      <w:r>
        <w:t>a</w:t>
      </w:r>
      <w:r>
        <w:rPr>
          <w:spacing w:val="-1"/>
        </w:rPr>
        <w:t>l</w:t>
      </w:r>
      <w:r>
        <w:t>es</w:t>
      </w:r>
      <w:r>
        <w:rPr>
          <w:spacing w:val="-2"/>
        </w:rPr>
        <w:t>t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an</w:t>
      </w:r>
      <w:r>
        <w:rPr>
          <w:spacing w:val="30"/>
        </w:rPr>
        <w:t xml:space="preserve"> </w:t>
      </w:r>
      <w:r>
        <w:t>b</w:t>
      </w:r>
      <w:r>
        <w:rPr>
          <w:spacing w:val="-4"/>
        </w:rPr>
        <w:t>r</w:t>
      </w:r>
      <w:r>
        <w:t>anch</w:t>
      </w:r>
      <w:r>
        <w:rPr>
          <w:spacing w:val="27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9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30"/>
        </w:rPr>
        <w:t xml:space="preserve"> </w:t>
      </w:r>
      <w:r>
        <w:rPr>
          <w:spacing w:val="-4"/>
        </w:rPr>
        <w:t>M</w:t>
      </w:r>
      <w:r>
        <w:t>us</w:t>
      </w:r>
      <w:r>
        <w:rPr>
          <w:spacing w:val="-1"/>
        </w:rPr>
        <w:t>li</w:t>
      </w:r>
      <w:r>
        <w:t>m</w:t>
      </w:r>
      <w:r>
        <w:rPr>
          <w:spacing w:val="30"/>
        </w:rPr>
        <w:t xml:space="preserve"> </w:t>
      </w:r>
      <w:r>
        <w:t>B</w:t>
      </w:r>
      <w:r>
        <w:rPr>
          <w:spacing w:val="-1"/>
        </w:rPr>
        <w:t>r</w:t>
      </w:r>
      <w:r>
        <w:rPr>
          <w:spacing w:val="-2"/>
        </w:rPr>
        <w:t>o</w:t>
      </w:r>
      <w:r>
        <w:t>the</w:t>
      </w:r>
      <w:r>
        <w:rPr>
          <w:spacing w:val="-1"/>
        </w:rPr>
        <w:t>r</w:t>
      </w:r>
      <w:r>
        <w:rPr>
          <w:spacing w:val="-2"/>
        </w:rPr>
        <w:t>h</w:t>
      </w:r>
      <w:r>
        <w:t>o</w:t>
      </w:r>
      <w:r>
        <w:rPr>
          <w:spacing w:val="-2"/>
        </w:rPr>
        <w:t>o</w:t>
      </w:r>
      <w:r>
        <w:t>d</w:t>
      </w:r>
      <w:r>
        <w:rPr>
          <w:spacing w:val="30"/>
        </w:rPr>
        <w:t xml:space="preserve"> </w:t>
      </w:r>
      <w:r>
        <w:rPr>
          <w:spacing w:val="-2"/>
        </w:rPr>
        <w:t>an</w:t>
      </w:r>
      <w:r>
        <w:t>d</w:t>
      </w:r>
      <w:r>
        <w:rPr>
          <w:spacing w:val="30"/>
        </w:rPr>
        <w:t xml:space="preserve"> </w:t>
      </w:r>
      <w:r>
        <w:rPr>
          <w:spacing w:val="-3"/>
        </w:rPr>
        <w:t>w</w:t>
      </w:r>
      <w:r>
        <w:t>as</w:t>
      </w:r>
      <w:r>
        <w:rPr>
          <w:spacing w:val="29"/>
        </w:rPr>
        <w:t xml:space="preserve"> </w:t>
      </w:r>
      <w:r>
        <w:t>bo</w:t>
      </w:r>
      <w:r>
        <w:rPr>
          <w:spacing w:val="-1"/>
        </w:rPr>
        <w:t>r</w:t>
      </w:r>
      <w:r>
        <w:t>n</w:t>
      </w:r>
      <w:r>
        <w:rPr>
          <w:spacing w:val="27"/>
        </w:rPr>
        <w:t xml:space="preserve"> </w:t>
      </w:r>
      <w:r>
        <w:rPr>
          <w:spacing w:val="-2"/>
        </w:rPr>
        <w:t>o</w:t>
      </w:r>
      <w:r>
        <w:t>f the</w:t>
      </w:r>
      <w:r>
        <w:rPr>
          <w:spacing w:val="1"/>
        </w:rPr>
        <w:t xml:space="preserve"> </w:t>
      </w:r>
      <w:r>
        <w:rPr>
          <w:spacing w:val="-2"/>
        </w:rPr>
        <w:t>I</w:t>
      </w:r>
      <w:r>
        <w:t>nt</w:t>
      </w:r>
      <w:r>
        <w:rPr>
          <w:spacing w:val="-3"/>
        </w:rPr>
        <w:t>i</w:t>
      </w:r>
      <w:r>
        <w:rPr>
          <w:spacing w:val="2"/>
        </w:rPr>
        <w:t>f</w:t>
      </w:r>
      <w:r>
        <w:rPr>
          <w:spacing w:val="-2"/>
        </w:rPr>
        <w:t>a</w:t>
      </w:r>
      <w:r>
        <w:t>da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75"/>
        </w:tabs>
        <w:kinsoku w:val="0"/>
        <w:overflowPunct w:val="0"/>
        <w:ind w:left="84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14605</wp:posOffset>
                </wp:positionV>
                <wp:extent cx="146050" cy="146050"/>
                <wp:effectExtent l="13335" t="8890" r="12065" b="698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9159F" id="Rectangle 28" o:spid="_x0000_s1026" style="position:absolute;margin-left:145.05pt;margin-top:1.15pt;width:11.5pt;height:11.5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GDTZQ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365125</wp:posOffset>
                </wp:positionV>
                <wp:extent cx="146050" cy="146050"/>
                <wp:effectExtent l="13335" t="6985" r="12065" b="889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6C0A6" id="Rectangle 27" o:spid="_x0000_s1026" style="position:absolute;margin-left:145.05pt;margin-top:28.75pt;width:11.5pt;height:11.5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YUOZQ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</w:r>
      <w:r>
        <w:rPr>
          <w:spacing w:val="-1"/>
        </w:rPr>
        <w:t>H</w:t>
      </w:r>
      <w:r>
        <w:t>e</w:t>
      </w:r>
      <w:r>
        <w:rPr>
          <w:spacing w:val="-3"/>
        </w:rPr>
        <w:t>z</w:t>
      </w:r>
      <w:r>
        <w:t>bo</w:t>
      </w:r>
      <w:r>
        <w:rPr>
          <w:spacing w:val="-1"/>
        </w:rPr>
        <w:t>ll</w:t>
      </w:r>
      <w:r>
        <w:t>ah</w:t>
      </w:r>
    </w:p>
    <w:p w:rsidR="00815808" w:rsidRDefault="00815808" w:rsidP="00815808">
      <w:pPr>
        <w:kinsoku w:val="0"/>
        <w:overflowPunct w:val="0"/>
        <w:spacing w:before="4" w:line="20" w:lineRule="exact"/>
        <w:rPr>
          <w:sz w:val="2"/>
          <w:szCs w:val="2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787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7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15808" w:rsidRDefault="00815808" w:rsidP="001E77FA"/>
        </w:tc>
        <w:tc>
          <w:tcPr>
            <w:tcW w:w="78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52" w:lineRule="exact"/>
              <w:ind w:left="16" w:right="-240"/>
            </w:pPr>
            <w:r>
              <w:rPr>
                <w:rFonts w:ascii="Arial" w:hAnsi="Arial" w:cs="Arial"/>
              </w:rPr>
              <w:t>Al Qa</w:t>
            </w:r>
            <w:r>
              <w:rPr>
                <w:rFonts w:ascii="Arial" w:hAnsi="Arial" w:cs="Arial"/>
                <w:spacing w:val="-2"/>
              </w:rPr>
              <w:t>e</w:t>
            </w:r>
            <w:r>
              <w:rPr>
                <w:rFonts w:ascii="Arial" w:hAnsi="Arial" w:cs="Arial"/>
              </w:rPr>
              <w:t>da</w:t>
            </w:r>
          </w:p>
        </w:tc>
      </w:tr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1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tabs>
                <w:tab w:val="left" w:pos="635"/>
              </w:tabs>
              <w:kinsoku w:val="0"/>
              <w:overflowPunct w:val="0"/>
              <w:spacing w:line="272" w:lineRule="exact"/>
              <w:ind w:right="-1"/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as</w:t>
            </w:r>
          </w:p>
        </w:tc>
      </w:tr>
    </w:tbl>
    <w:p w:rsidR="00815808" w:rsidRDefault="00815808" w:rsidP="00815808">
      <w:pPr>
        <w:sectPr w:rsidR="00815808">
          <w:headerReference w:type="default" r:id="rId7"/>
          <w:footerReference w:type="default" r:id="rId8"/>
          <w:pgSz w:w="12240" w:h="15840"/>
          <w:pgMar w:top="1440" w:right="1680" w:bottom="280" w:left="1680" w:header="1466" w:footer="0" w:gutter="0"/>
          <w:cols w:space="720" w:equalWidth="0">
            <w:col w:w="8880"/>
          </w:cols>
          <w:noEndnote/>
        </w:sectPr>
      </w:pPr>
    </w:p>
    <w:p w:rsidR="00815808" w:rsidRDefault="00815808" w:rsidP="00815808">
      <w:pPr>
        <w:pStyle w:val="BodyText"/>
        <w:tabs>
          <w:tab w:val="left" w:pos="1455"/>
        </w:tabs>
        <w:kinsoku w:val="0"/>
        <w:overflowPunct w:val="0"/>
        <w:spacing w:before="75"/>
        <w:ind w:left="820" w:firstLine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62230</wp:posOffset>
                </wp:positionV>
                <wp:extent cx="146050" cy="146050"/>
                <wp:effectExtent l="13335" t="11430" r="12065" b="1397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64361" id="Rectangle 26" o:spid="_x0000_s1026" style="position:absolute;margin-left:145.05pt;margin-top:4.9pt;width:11.5pt;height:11.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bmZQ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rPr>
          <w:spacing w:val="-1"/>
        </w:rPr>
        <w:t>D</w:t>
      </w:r>
      <w:r>
        <w:t>.</w:t>
      </w:r>
      <w:r>
        <w:tab/>
        <w:t>Is</w:t>
      </w:r>
      <w:r>
        <w:rPr>
          <w:spacing w:val="-1"/>
        </w:rPr>
        <w:t>l</w:t>
      </w:r>
      <w:r>
        <w:t>a</w:t>
      </w:r>
      <w:r>
        <w:rPr>
          <w:spacing w:val="1"/>
        </w:rPr>
        <w:t>m</w:t>
      </w:r>
      <w:r>
        <w:rPr>
          <w:spacing w:val="-1"/>
        </w:rPr>
        <w:t>i</w:t>
      </w:r>
      <w:r>
        <w:t>c J</w:t>
      </w:r>
      <w:r>
        <w:rPr>
          <w:spacing w:val="-1"/>
        </w:rPr>
        <w:t>i</w:t>
      </w:r>
      <w:r>
        <w:rPr>
          <w:spacing w:val="-2"/>
        </w:rPr>
        <w:t>h</w:t>
      </w:r>
      <w:r>
        <w:t>ad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firstLine="0"/>
      </w:pPr>
      <w:r>
        <w:rPr>
          <w:spacing w:val="-1"/>
        </w:rPr>
        <w:t>M</w:t>
      </w:r>
      <w:r>
        <w:t>us</w:t>
      </w:r>
      <w:r>
        <w:rPr>
          <w:spacing w:val="-1"/>
        </w:rPr>
        <w:t>li</w:t>
      </w:r>
      <w:r>
        <w:rPr>
          <w:spacing w:val="1"/>
        </w:rPr>
        <w:t>m</w:t>
      </w:r>
      <w:r>
        <w:t>s p</w:t>
      </w:r>
      <w:r>
        <w:rPr>
          <w:spacing w:val="-1"/>
        </w:rPr>
        <w:t>r</w:t>
      </w:r>
      <w:r>
        <w:rPr>
          <w:spacing w:val="-2"/>
        </w:rPr>
        <w:t>e</w:t>
      </w:r>
      <w:r>
        <w:t>fer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i</w:t>
      </w:r>
      <w:r>
        <w:rPr>
          <w:spacing w:val="1"/>
        </w:rPr>
        <w:t>m</w:t>
      </w:r>
      <w:r>
        <w:t>p</w:t>
      </w:r>
      <w:r>
        <w:rPr>
          <w:spacing w:val="-1"/>
        </w:rPr>
        <w:t>l</w:t>
      </w:r>
      <w:r>
        <w:t>y</w:t>
      </w:r>
      <w:r>
        <w:rPr>
          <w:spacing w:val="-2"/>
        </w:rPr>
        <w:t xml:space="preserve"> t</w:t>
      </w:r>
      <w:r>
        <w:t>o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r</w:t>
      </w:r>
      <w:r>
        <w:rPr>
          <w:spacing w:val="-2"/>
        </w:rPr>
        <w:t>e</w:t>
      </w:r>
      <w:r>
        <w:rPr>
          <w:spacing w:val="2"/>
        </w:rPr>
        <w:t>f</w:t>
      </w:r>
      <w:r>
        <w:t>e</w:t>
      </w:r>
      <w:r>
        <w:rPr>
          <w:spacing w:val="-1"/>
        </w:rPr>
        <w:t>rr</w:t>
      </w:r>
      <w:r>
        <w:t>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as </w:t>
      </w:r>
      <w:r>
        <w:rPr>
          <w:spacing w:val="-1"/>
        </w:rPr>
        <w:t>M</w:t>
      </w:r>
      <w:r>
        <w:rPr>
          <w:spacing w:val="-2"/>
        </w:rPr>
        <w:t>u</w:t>
      </w:r>
      <w:r>
        <w:t>s</w:t>
      </w:r>
      <w:r>
        <w:rPr>
          <w:spacing w:val="-1"/>
        </w:rPr>
        <w:t>li</w:t>
      </w:r>
      <w:r>
        <w:rPr>
          <w:spacing w:val="1"/>
        </w:rPr>
        <w:t>m</w:t>
      </w:r>
      <w:r>
        <w:t>s not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>u</w:t>
      </w:r>
      <w:r>
        <w:t>nni or</w:t>
      </w:r>
      <w:r>
        <w:rPr>
          <w:spacing w:val="-3"/>
        </w:rPr>
        <w:t xml:space="preserve"> </w:t>
      </w:r>
      <w:r>
        <w:t>Sh</w:t>
      </w:r>
      <w:r>
        <w:rPr>
          <w:spacing w:val="-1"/>
        </w:rPr>
        <w:t>ii</w:t>
      </w:r>
      <w:r>
        <w:rPr>
          <w:spacing w:val="-2"/>
        </w:rPr>
        <w:t>t</w:t>
      </w:r>
      <w:r>
        <w:t>e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4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4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889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21" name="Rectangle 280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81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82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83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84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4D474A" id="Group 20" o:spid="_x0000_s1026" style="position:absolute;margin-left:125.6pt;margin-top:-13.9pt;width:57.25pt;height:26.95pt;z-index:-251604992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" o:allowincell="f">
                <v:rect id="Rectangle 280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" fillcolor="yellow" stroked="f">
                  <v:path arrowok="t"/>
                </v:rect>
                <v:rect id="Rectangle 281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" fillcolor="yellow" stroked="f">
                  <v:path arrowok="t"/>
                </v:rect>
                <v:rect id="Rectangle 282" o:spid="_x0000_s1029" style="position:absolute;left:2880;top:-271;width:276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" fillcolor="yellow" stroked="f">
                  <v:path arrowok="t"/>
                </v:rect>
                <v:rect id="Rectangle 283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" filled="f" strokeweight=".72pt">
                  <v:path arrowok="t"/>
                </v:rect>
                <v:rect id="Rectangle 284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1"/>
        </w:rPr>
        <w:t xml:space="preserve"> </w:t>
      </w:r>
      <w:r>
        <w:t>te</w:t>
      </w:r>
      <w:r>
        <w:rPr>
          <w:spacing w:val="-4"/>
        </w:rPr>
        <w:t>r</w:t>
      </w:r>
      <w:r>
        <w:t>m</w:t>
      </w:r>
      <w:r>
        <w:rPr>
          <w:spacing w:val="2"/>
        </w:rPr>
        <w:t xml:space="preserve"> </w:t>
      </w:r>
      <w:r>
        <w:rPr>
          <w:spacing w:val="-2"/>
        </w:rPr>
        <w:t>S</w:t>
      </w:r>
      <w:r>
        <w:t>u</w:t>
      </w:r>
      <w:r>
        <w:rPr>
          <w:spacing w:val="-2"/>
        </w:rPr>
        <w:t>n</w:t>
      </w:r>
      <w:r>
        <w:t xml:space="preserve">ni </w:t>
      </w:r>
      <w:r>
        <w:rPr>
          <w:spacing w:val="-1"/>
        </w:rPr>
        <w:t>i</w:t>
      </w:r>
      <w:r>
        <w:t>s us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>e</w:t>
      </w:r>
      <w:r>
        <w:t>no</w:t>
      </w:r>
      <w:r>
        <w:rPr>
          <w:spacing w:val="-2"/>
        </w:rPr>
        <w:t>t</w:t>
      </w:r>
      <w:r>
        <w:t>e</w:t>
      </w:r>
      <w:r>
        <w:rPr>
          <w:spacing w:val="1"/>
        </w:rPr>
        <w:t xml:space="preserve"> </w:t>
      </w:r>
      <w:r>
        <w:t>t</w:t>
      </w:r>
      <w:r>
        <w:rPr>
          <w:spacing w:val="-2"/>
        </w:rPr>
        <w:t>h</w:t>
      </w:r>
      <w:r>
        <w:t>ose</w:t>
      </w:r>
      <w:r>
        <w:rPr>
          <w:spacing w:val="1"/>
        </w:rPr>
        <w:t xml:space="preserve"> </w:t>
      </w:r>
      <w:r>
        <w:rPr>
          <w:spacing w:val="-3"/>
        </w:rPr>
        <w:t>w</w:t>
      </w:r>
      <w:r>
        <w:t>ho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>u</w:t>
      </w:r>
      <w:r>
        <w:t xml:space="preserve">bt </w:t>
      </w:r>
      <w:r>
        <w:rPr>
          <w:spacing w:val="-2"/>
        </w:rPr>
        <w:t>t</w:t>
      </w:r>
      <w:r>
        <w:t>he</w:t>
      </w:r>
      <w:r>
        <w:rPr>
          <w:spacing w:val="-1"/>
        </w:rPr>
        <w:t xml:space="preserve"> </w:t>
      </w:r>
      <w:r>
        <w:t>aut</w:t>
      </w:r>
      <w:r>
        <w:rPr>
          <w:spacing w:val="-2"/>
        </w:rPr>
        <w:t>h</w:t>
      </w:r>
      <w:r>
        <w:t>ent</w:t>
      </w:r>
      <w:r>
        <w:rPr>
          <w:spacing w:val="-1"/>
        </w:rPr>
        <w:t>i</w:t>
      </w:r>
      <w:r>
        <w:t>c</w:t>
      </w:r>
      <w:r>
        <w:rPr>
          <w:spacing w:val="-1"/>
        </w:rPr>
        <w:t>i</w:t>
      </w:r>
      <w:r>
        <w:t>ty</w:t>
      </w:r>
      <w:r>
        <w:rPr>
          <w:spacing w:val="-2"/>
        </w:rPr>
        <w:t xml:space="preserve"> o</w:t>
      </w:r>
      <w:r>
        <w:t>f</w:t>
      </w:r>
      <w:r>
        <w:rPr>
          <w:spacing w:val="3"/>
        </w:rPr>
        <w:t xml:space="preserve"> </w:t>
      </w:r>
      <w:r>
        <w:t>Qu</w:t>
      </w:r>
      <w:r>
        <w:rPr>
          <w:spacing w:val="-1"/>
        </w:rPr>
        <w:t>r</w:t>
      </w:r>
      <w:r>
        <w:rPr>
          <w:spacing w:val="-2"/>
        </w:rPr>
        <w:t>a</w:t>
      </w:r>
      <w:r>
        <w:t>n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55"/>
        </w:tabs>
        <w:kinsoku w:val="0"/>
        <w:overflowPunct w:val="0"/>
        <w:ind w:left="8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1842135</wp:posOffset>
                </wp:positionH>
                <wp:positionV relativeFrom="paragraph">
                  <wp:posOffset>14605</wp:posOffset>
                </wp:positionV>
                <wp:extent cx="146050" cy="146050"/>
                <wp:effectExtent l="13335" t="7620" r="12065" b="825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14C5F" id="Rectangle 19" o:spid="_x0000_s1026" style="position:absolute;margin-left:145.05pt;margin-top:1.15pt;width:11.5pt;height:11.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</w: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230"/>
        <w:gridCol w:w="612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6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</w:t>
            </w:r>
          </w:p>
        </w:tc>
      </w:tr>
    </w:tbl>
    <w:p w:rsidR="00815808" w:rsidRDefault="00815808" w:rsidP="00815808">
      <w:pPr>
        <w:kinsoku w:val="0"/>
        <w:overflowPunct w:val="0"/>
        <w:spacing w:before="2" w:line="190" w:lineRule="exact"/>
        <w:rPr>
          <w:sz w:val="19"/>
          <w:szCs w:val="19"/>
        </w:rPr>
      </w:pPr>
    </w:p>
    <w:p w:rsidR="00815808" w:rsidRDefault="00815808" w:rsidP="00815808">
      <w:pPr>
        <w:pStyle w:val="BodyText"/>
        <w:kinsoku w:val="0"/>
        <w:overflowPunct w:val="0"/>
        <w:spacing w:before="69"/>
        <w:ind w:left="100" w:right="116" w:firstLine="0"/>
      </w:pP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8"/>
        </w:rPr>
        <w:t xml:space="preserve"> </w:t>
      </w:r>
      <w:r>
        <w:t>Sh</w:t>
      </w:r>
      <w:r>
        <w:rPr>
          <w:spacing w:val="-1"/>
        </w:rPr>
        <w:t>ii</w:t>
      </w:r>
      <w:r>
        <w:t>tes</w:t>
      </w:r>
      <w:r>
        <w:rPr>
          <w:spacing w:val="7"/>
        </w:rPr>
        <w:t xml:space="preserve"> </w:t>
      </w:r>
      <w:r>
        <w:t>c</w:t>
      </w:r>
      <w:r>
        <w:rPr>
          <w:spacing w:val="-2"/>
        </w:rPr>
        <w:t>o</w:t>
      </w:r>
      <w:r>
        <w:t>ns</w:t>
      </w:r>
      <w:r>
        <w:rPr>
          <w:spacing w:val="-1"/>
        </w:rPr>
        <w:t>i</w:t>
      </w:r>
      <w:r>
        <w:t>der</w:t>
      </w:r>
      <w:r>
        <w:rPr>
          <w:spacing w:val="6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1"/>
        </w:rPr>
        <w:t>i</w:t>
      </w:r>
      <w:r>
        <w:t>r</w:t>
      </w:r>
      <w:r>
        <w:rPr>
          <w:spacing w:val="6"/>
        </w:rPr>
        <w:t xml:space="preserve"> </w:t>
      </w:r>
      <w:r>
        <w:t>I</w:t>
      </w:r>
      <w:r>
        <w:rPr>
          <w:spacing w:val="1"/>
        </w:rPr>
        <w:t>m</w:t>
      </w:r>
      <w:r>
        <w:rPr>
          <w:spacing w:val="-2"/>
        </w:rPr>
        <w:t>a</w:t>
      </w:r>
      <w:r>
        <w:rPr>
          <w:spacing w:val="1"/>
        </w:rPr>
        <w:t>m</w:t>
      </w:r>
      <w:r>
        <w:t>s</w:t>
      </w:r>
      <w:r>
        <w:rPr>
          <w:spacing w:val="7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be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rPr>
          <w:spacing w:val="-2"/>
        </w:rPr>
        <w:t>n</w:t>
      </w:r>
      <w:r>
        <w:rPr>
          <w:spacing w:val="2"/>
        </w:rPr>
        <w:t>f</w:t>
      </w:r>
      <w:r>
        <w:t>a</w:t>
      </w:r>
      <w:r>
        <w:rPr>
          <w:spacing w:val="-1"/>
        </w:rPr>
        <w:t>ll</w:t>
      </w:r>
      <w:r>
        <w:rPr>
          <w:spacing w:val="-3"/>
        </w:rPr>
        <w:t>i</w:t>
      </w:r>
      <w:r>
        <w:t>b</w:t>
      </w:r>
      <w:r>
        <w:rPr>
          <w:spacing w:val="-1"/>
        </w:rPr>
        <w:t>l</w:t>
      </w:r>
      <w:r>
        <w:t>e</w:t>
      </w:r>
      <w:r>
        <w:rPr>
          <w:spacing w:val="8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ha</w:t>
      </w:r>
      <w:r>
        <w:rPr>
          <w:spacing w:val="-3"/>
        </w:rPr>
        <w:t>v</w:t>
      </w:r>
      <w:r>
        <w:t>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ri</w:t>
      </w:r>
      <w:r>
        <w:rPr>
          <w:spacing w:val="-2"/>
        </w:rPr>
        <w:t>g</w:t>
      </w:r>
      <w:r>
        <w:t>ht</w:t>
      </w:r>
      <w:r>
        <w:rPr>
          <w:spacing w:val="8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c</w:t>
      </w:r>
      <w:r>
        <w:rPr>
          <w:spacing w:val="-1"/>
        </w:rPr>
        <w:t>r</w:t>
      </w:r>
      <w:r>
        <w:t>eate</w:t>
      </w:r>
      <w:r>
        <w:rPr>
          <w:spacing w:val="6"/>
        </w:rPr>
        <w:t xml:space="preserve"> </w:t>
      </w:r>
      <w:r>
        <w:t xml:space="preserve">new </w:t>
      </w:r>
      <w:r>
        <w:rPr>
          <w:spacing w:val="-1"/>
        </w:rPr>
        <w:t>r</w:t>
      </w:r>
      <w:r>
        <w:t>u</w:t>
      </w:r>
      <w:r>
        <w:rPr>
          <w:spacing w:val="-1"/>
        </w:rPr>
        <w:t>li</w:t>
      </w:r>
      <w:r>
        <w:t>n</w:t>
      </w:r>
      <w:r>
        <w:rPr>
          <w:spacing w:val="-2"/>
        </w:rPr>
        <w:t>g</w:t>
      </w:r>
      <w:r>
        <w:t>s or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ir</w:t>
      </w:r>
      <w:r>
        <w:t>ect</w:t>
      </w:r>
      <w:r>
        <w:rPr>
          <w:spacing w:val="-1"/>
        </w:rPr>
        <w:t>i</w:t>
      </w:r>
      <w:r>
        <w:rPr>
          <w:spacing w:val="-3"/>
        </w:rPr>
        <w:t>v</w:t>
      </w:r>
      <w:r>
        <w:t>es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3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3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825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14" name="Rectangle 287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88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89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90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91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6D5C4" id="Group 13" o:spid="_x0000_s1026" style="position:absolute;margin-left:125.6pt;margin-top:-13.9pt;width:57.25pt;height:26.95pt;z-index:-251602944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" o:allowincell="f">
                <v:rect id="Rectangle 287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" fillcolor="yellow" stroked="f">
                  <v:path arrowok="t"/>
                </v:rect>
                <v:rect id="Rectangle 288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" fillcolor="yellow" stroked="f">
                  <v:path arrowok="t"/>
                </v:rect>
                <v:rect id="Rectangle 289" o:spid="_x0000_s1029" style="position:absolute;left:2880;top:-271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" fillcolor="yellow" stroked="f">
                  <v:path arrowok="t"/>
                </v:rect>
                <v:rect id="Rectangle 290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" filled="f" strokeweight=".72pt">
                  <v:path arrowok="t"/>
                </v:rect>
                <v:rect id="Rectangle 291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476"/>
          <w:tab w:val="left" w:pos="1506"/>
          <w:tab w:val="left" w:pos="3205"/>
          <w:tab w:val="left" w:pos="4422"/>
          <w:tab w:val="left" w:pos="6027"/>
          <w:tab w:val="left" w:pos="7067"/>
          <w:tab w:val="left" w:pos="7686"/>
        </w:tabs>
        <w:kinsoku w:val="0"/>
        <w:overflowPunct w:val="0"/>
        <w:ind w:left="100" w:right="116" w:firstLine="0"/>
      </w:pPr>
      <w:r>
        <w:t>A</w:t>
      </w:r>
      <w:r>
        <w:tab/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tab/>
        <w:t>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-1"/>
        </w:rPr>
        <w:t>i</w:t>
      </w:r>
      <w:r>
        <w:rPr>
          <w:spacing w:val="-3"/>
        </w:rPr>
        <w:t>z</w:t>
      </w:r>
      <w:r>
        <w:t>at</w:t>
      </w:r>
      <w:r>
        <w:rPr>
          <w:spacing w:val="1"/>
        </w:rPr>
        <w:t>i</w:t>
      </w:r>
      <w:r>
        <w:t>on</w:t>
      </w:r>
      <w:r>
        <w:rPr>
          <w:spacing w:val="-1"/>
        </w:rPr>
        <w:t>’</w:t>
      </w:r>
      <w:r>
        <w:t>s</w:t>
      </w:r>
      <w:r>
        <w:tab/>
        <w:t>st</w:t>
      </w:r>
      <w:r>
        <w:rPr>
          <w:spacing w:val="-1"/>
        </w:rPr>
        <w:t>r</w:t>
      </w:r>
      <w:r>
        <w:t>uctu</w:t>
      </w:r>
      <w:r>
        <w:rPr>
          <w:spacing w:val="-1"/>
        </w:rPr>
        <w:t>r</w:t>
      </w:r>
      <w:r>
        <w:t>e,</w:t>
      </w:r>
      <w:r>
        <w:tab/>
      </w:r>
      <w:r>
        <w:rPr>
          <w:spacing w:val="1"/>
        </w:rPr>
        <w:t>m</w:t>
      </w:r>
      <w:r>
        <w:rPr>
          <w:spacing w:val="-2"/>
        </w:rPr>
        <w:t>e</w:t>
      </w:r>
      <w:r>
        <w:rPr>
          <w:spacing w:val="-1"/>
        </w:rPr>
        <w:t>m</w:t>
      </w:r>
      <w:r>
        <w:t>be</w:t>
      </w:r>
      <w:r>
        <w:rPr>
          <w:spacing w:val="-1"/>
        </w:rPr>
        <w:t>r</w:t>
      </w:r>
      <w:r>
        <w:t>sh</w:t>
      </w:r>
      <w:r>
        <w:rPr>
          <w:spacing w:val="-1"/>
        </w:rPr>
        <w:t>i</w:t>
      </w:r>
      <w:r>
        <w:t>p,</w:t>
      </w:r>
      <w:r>
        <w:tab/>
        <w:t>se</w:t>
      </w:r>
      <w:r>
        <w:rPr>
          <w:spacing w:val="-3"/>
        </w:rPr>
        <w:t>c</w:t>
      </w:r>
      <w:r>
        <w:t>u</w:t>
      </w:r>
      <w:r>
        <w:rPr>
          <w:spacing w:val="-1"/>
        </w:rPr>
        <w:t>ri</w:t>
      </w:r>
      <w:r>
        <w:t>ty</w:t>
      </w:r>
      <w:r>
        <w:tab/>
        <w:t>and</w:t>
      </w:r>
      <w:r>
        <w:tab/>
      </w:r>
      <w:r>
        <w:rPr>
          <w:spacing w:val="-1"/>
        </w:rPr>
        <w:t>r</w:t>
      </w:r>
      <w:r>
        <w:t>esou</w:t>
      </w:r>
      <w:r>
        <w:rPr>
          <w:spacing w:val="-1"/>
        </w:rPr>
        <w:t>r</w:t>
      </w:r>
      <w:r>
        <w:t>ces dete</w:t>
      </w:r>
      <w:r>
        <w:rPr>
          <w:spacing w:val="-4"/>
        </w:rPr>
        <w:t>r</w:t>
      </w:r>
      <w:r>
        <w:rPr>
          <w:spacing w:val="1"/>
        </w:rPr>
        <w:t>m</w:t>
      </w:r>
      <w:r>
        <w:rPr>
          <w:spacing w:val="-1"/>
        </w:rPr>
        <w:t>i</w:t>
      </w:r>
      <w:r>
        <w:t>ne</w:t>
      </w:r>
      <w:r>
        <w:rPr>
          <w:spacing w:val="-1"/>
        </w:rPr>
        <w:t xml:space="preserve"> i</w:t>
      </w:r>
      <w:r>
        <w:t>ts ca</w:t>
      </w:r>
      <w:r>
        <w:rPr>
          <w:spacing w:val="-2"/>
        </w:rPr>
        <w:t>p</w:t>
      </w:r>
      <w:r>
        <w:t>ab</w:t>
      </w:r>
      <w:r>
        <w:rPr>
          <w:spacing w:val="-1"/>
        </w:rPr>
        <w:t>ili</w:t>
      </w:r>
      <w:r>
        <w:t>t</w:t>
      </w:r>
      <w:r>
        <w:rPr>
          <w:spacing w:val="-3"/>
        </w:rPr>
        <w:t>i</w:t>
      </w:r>
      <w:r>
        <w:t>es a</w:t>
      </w:r>
      <w:r>
        <w:rPr>
          <w:spacing w:val="-2"/>
        </w:rPr>
        <w:t>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t>ea</w:t>
      </w:r>
      <w:r>
        <w:rPr>
          <w:spacing w:val="-3"/>
        </w:rPr>
        <w:t>c</w:t>
      </w:r>
      <w:r>
        <w:t>h.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1"/>
        </w:numPr>
        <w:tabs>
          <w:tab w:val="left" w:pos="1455"/>
        </w:tabs>
        <w:kinsoku w:val="0"/>
        <w:overflowPunct w:val="0"/>
        <w:spacing w:before="6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1823720</wp:posOffset>
                </wp:positionH>
                <wp:positionV relativeFrom="paragraph">
                  <wp:posOffset>41910</wp:posOffset>
                </wp:positionV>
                <wp:extent cx="498475" cy="342900"/>
                <wp:effectExtent l="0" t="0" r="0" b="444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8475" cy="342900"/>
                          <a:chOff x="2872" y="66"/>
                          <a:chExt cx="785" cy="540"/>
                        </a:xfrm>
                      </wpg:grpSpPr>
                      <wps:wsp>
                        <wps:cNvPr id="9" name="Rectangle 293"/>
                        <wps:cNvSpPr>
                          <a:spLocks/>
                        </wps:cNvSpPr>
                        <wps:spPr bwMode="auto">
                          <a:xfrm>
                            <a:off x="3155" y="73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94"/>
                        <wps:cNvSpPr>
                          <a:spLocks/>
                        </wps:cNvSpPr>
                        <wps:spPr bwMode="auto">
                          <a:xfrm>
                            <a:off x="2879" y="73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95"/>
                        <wps:cNvSpPr>
                          <a:spLocks/>
                        </wps:cNvSpPr>
                        <wps:spPr bwMode="auto">
                          <a:xfrm>
                            <a:off x="2901" y="9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96"/>
                        <wps:cNvSpPr>
                          <a:spLocks/>
                        </wps:cNvSpPr>
                        <wps:spPr bwMode="auto">
                          <a:xfrm>
                            <a:off x="2901" y="368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142F9" id="Group 8" o:spid="_x0000_s1026" style="position:absolute;margin-left:143.6pt;margin-top:3.3pt;width:39.25pt;height:27pt;z-index:-251601920;mso-position-horizontal-relative:page" coordorigin="2872,66" coordsize="78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" o:allowincell="f">
                <v:rect id="Rectangle 293" o:spid="_x0000_s1027" style="position:absolute;left:3155;top:73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" fillcolor="yellow" stroked="f">
                  <v:path arrowok="t"/>
                </v:rect>
                <v:rect id="Rectangle 294" o:spid="_x0000_s1028" style="position:absolute;left:2879;top:73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" fillcolor="yellow" stroked="f">
                  <v:path arrowok="t"/>
                </v:rect>
                <v:rect id="Rectangle 295" o:spid="_x0000_s1029" style="position:absolute;left:2901;top:9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" filled="f" strokeweight=".72pt">
                  <v:path arrowok="t"/>
                </v:rect>
                <v:rect id="Rectangle 296" o:spid="_x0000_s1030" style="position:absolute;left:2901;top:368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1"/>
        </w:numPr>
        <w:tabs>
          <w:tab w:val="left" w:pos="1455"/>
        </w:tabs>
        <w:kinsoku w:val="0"/>
        <w:overflowPunct w:val="0"/>
      </w:pP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right="117" w:firstLine="0"/>
      </w:pPr>
      <w:r>
        <w:t>An</w:t>
      </w:r>
      <w:r>
        <w:rPr>
          <w:spacing w:val="27"/>
        </w:rPr>
        <w:t xml:space="preserve"> </w:t>
      </w:r>
      <w:r>
        <w:t>e</w:t>
      </w:r>
      <w:r>
        <w:rPr>
          <w:spacing w:val="-3"/>
        </w:rPr>
        <w:t>x</w:t>
      </w:r>
      <w:r>
        <w:t>a</w:t>
      </w:r>
      <w:r>
        <w:rPr>
          <w:spacing w:val="-1"/>
        </w:rPr>
        <w:t>m</w:t>
      </w:r>
      <w:r>
        <w:t>p</w:t>
      </w:r>
      <w:r>
        <w:rPr>
          <w:spacing w:val="-1"/>
        </w:rPr>
        <w:t>l</w:t>
      </w:r>
      <w:r>
        <w:t>e</w:t>
      </w:r>
      <w:r>
        <w:rPr>
          <w:spacing w:val="25"/>
        </w:rPr>
        <w:t xml:space="preserve"> </w:t>
      </w:r>
      <w:r>
        <w:rPr>
          <w:spacing w:val="-2"/>
        </w:rPr>
        <w:t>o</w:t>
      </w:r>
      <w:r>
        <w:t>f</w:t>
      </w:r>
      <w:r>
        <w:rPr>
          <w:spacing w:val="2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N</w:t>
      </w:r>
      <w:r>
        <w:t>at</w:t>
      </w:r>
      <w:r>
        <w:rPr>
          <w:spacing w:val="-3"/>
        </w:rPr>
        <w:t>i</w:t>
      </w:r>
      <w:r>
        <w:t>ona</w:t>
      </w:r>
      <w:r>
        <w:rPr>
          <w:spacing w:val="-1"/>
        </w:rPr>
        <w:t>li</w:t>
      </w:r>
      <w:r>
        <w:t>st</w:t>
      </w:r>
      <w:r>
        <w:rPr>
          <w:spacing w:val="27"/>
        </w:rPr>
        <w:t xml:space="preserve"> </w:t>
      </w:r>
      <w:r>
        <w:rPr>
          <w:spacing w:val="-2"/>
        </w:rPr>
        <w:t>t</w:t>
      </w:r>
      <w:r>
        <w:t>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27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oup</w:t>
      </w:r>
      <w:r>
        <w:rPr>
          <w:spacing w:val="25"/>
        </w:rPr>
        <w:t xml:space="preserve"> </w:t>
      </w:r>
      <w:r>
        <w:rPr>
          <w:spacing w:val="-3"/>
        </w:rPr>
        <w:t>w</w:t>
      </w:r>
      <w:r>
        <w:t>ou</w:t>
      </w:r>
      <w:r>
        <w:rPr>
          <w:spacing w:val="-1"/>
        </w:rPr>
        <w:t>l</w:t>
      </w:r>
      <w:r>
        <w:t>d</w:t>
      </w:r>
      <w:r>
        <w:rPr>
          <w:spacing w:val="27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27"/>
        </w:rPr>
        <w:t xml:space="preserve"> </w:t>
      </w:r>
      <w:r>
        <w:t>I</w:t>
      </w:r>
      <w:r>
        <w:rPr>
          <w:spacing w:val="-1"/>
        </w:rPr>
        <w:t>ri</w:t>
      </w:r>
      <w:r>
        <w:t>sh</w:t>
      </w:r>
      <w:r>
        <w:rPr>
          <w:spacing w:val="27"/>
        </w:rPr>
        <w:t xml:space="preserve"> </w:t>
      </w:r>
      <w:r>
        <w:rPr>
          <w:spacing w:val="-3"/>
        </w:rPr>
        <w:t>R</w:t>
      </w:r>
      <w:r>
        <w:rPr>
          <w:spacing w:val="-2"/>
        </w:rPr>
        <w:t>e</w:t>
      </w:r>
      <w:r>
        <w:t>pub</w:t>
      </w:r>
      <w:r>
        <w:rPr>
          <w:spacing w:val="-1"/>
        </w:rPr>
        <w:t>li</w:t>
      </w:r>
      <w:r>
        <w:t>can</w:t>
      </w:r>
      <w:r>
        <w:rPr>
          <w:spacing w:val="25"/>
        </w:rPr>
        <w:t xml:space="preserve"> </w:t>
      </w:r>
      <w:r>
        <w:t>A</w:t>
      </w:r>
      <w:r>
        <w:rPr>
          <w:spacing w:val="-1"/>
        </w:rPr>
        <w:t>r</w:t>
      </w:r>
      <w:r>
        <w:rPr>
          <w:spacing w:val="1"/>
        </w:rPr>
        <w:t>m</w:t>
      </w:r>
      <w:r>
        <w:t xml:space="preserve">y </w:t>
      </w:r>
      <w:r>
        <w:rPr>
          <w:spacing w:val="-1"/>
        </w:rPr>
        <w:t>(</w:t>
      </w:r>
      <w:r>
        <w:t>I</w:t>
      </w:r>
      <w:r>
        <w:rPr>
          <w:spacing w:val="-1"/>
        </w:rPr>
        <w:t>R</w:t>
      </w:r>
      <w:r>
        <w:t>A</w:t>
      </w:r>
      <w:r>
        <w:rPr>
          <w:spacing w:val="-1"/>
        </w:rPr>
        <w:t>).</w:t>
      </w:r>
    </w:p>
    <w:p w:rsidR="00815808" w:rsidRDefault="00815808" w:rsidP="00815808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15808" w:rsidRDefault="00815808" w:rsidP="00815808">
      <w:pPr>
        <w:pStyle w:val="BodyText"/>
        <w:numPr>
          <w:ilvl w:val="0"/>
          <w:numId w:val="2"/>
        </w:numPr>
        <w:tabs>
          <w:tab w:val="left" w:pos="1455"/>
        </w:tabs>
        <w:kinsoku w:val="0"/>
        <w:overflowPunct w:val="0"/>
        <w:spacing w:before="69"/>
      </w:pP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p w:rsidR="00815808" w:rsidRDefault="00815808" w:rsidP="00815808">
      <w:pPr>
        <w:pStyle w:val="BodyText"/>
        <w:numPr>
          <w:ilvl w:val="0"/>
          <w:numId w:val="2"/>
        </w:numPr>
        <w:tabs>
          <w:tab w:val="left" w:pos="1455"/>
        </w:tabs>
        <w:kinsoku w:val="0"/>
        <w:overflowPunct w:val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1595120</wp:posOffset>
                </wp:positionH>
                <wp:positionV relativeFrom="paragraph">
                  <wp:posOffset>-176530</wp:posOffset>
                </wp:positionV>
                <wp:extent cx="727075" cy="342265"/>
                <wp:effectExtent l="0" t="0" r="0" b="63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075" cy="342265"/>
                          <a:chOff x="2512" y="-278"/>
                          <a:chExt cx="1145" cy="539"/>
                        </a:xfrm>
                      </wpg:grpSpPr>
                      <wps:wsp>
                        <wps:cNvPr id="3" name="Rectangle 298"/>
                        <wps:cNvSpPr>
                          <a:spLocks/>
                        </wps:cNvSpPr>
                        <wps:spPr bwMode="auto">
                          <a:xfrm>
                            <a:off x="3155" y="-271"/>
                            <a:ext cx="494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99"/>
                        <wps:cNvSpPr>
                          <a:spLocks/>
                        </wps:cNvSpPr>
                        <wps:spPr bwMode="auto">
                          <a:xfrm>
                            <a:off x="2519" y="-271"/>
                            <a:ext cx="360" cy="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00"/>
                        <wps:cNvSpPr>
                          <a:spLocks/>
                        </wps:cNvSpPr>
                        <wps:spPr bwMode="auto">
                          <a:xfrm>
                            <a:off x="2880" y="-271"/>
                            <a:ext cx="276" cy="27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301"/>
                        <wps:cNvSpPr>
                          <a:spLocks/>
                        </wps:cNvSpPr>
                        <wps:spPr bwMode="auto">
                          <a:xfrm>
                            <a:off x="2901" y="-252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02"/>
                        <wps:cNvSpPr>
                          <a:spLocks/>
                        </wps:cNvSpPr>
                        <wps:spPr bwMode="auto">
                          <a:xfrm>
                            <a:off x="2901" y="23"/>
                            <a:ext cx="230" cy="23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BED12" id="Group 2" o:spid="_x0000_s1026" style="position:absolute;margin-left:125.6pt;margin-top:-13.9pt;width:57.25pt;height:26.95pt;z-index:-251600896;mso-position-horizontal-relative:page" coordorigin="2512,-278" coordsize="114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" o:allowincell="f">
                <v:rect id="Rectangle 298" o:spid="_x0000_s1027" style="position:absolute;left:3155;top:-271;width:494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" fillcolor="yellow" stroked="f">
                  <v:path arrowok="t"/>
                </v:rect>
                <v:rect id="Rectangle 299" o:spid="_x0000_s1028" style="position:absolute;left:2519;top:-271;width:360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" fillcolor="yellow" stroked="f">
                  <v:path arrowok="t"/>
                </v:rect>
                <v:rect id="Rectangle 300" o:spid="_x0000_s1029" style="position:absolute;left:2880;top:-271;width:276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" fillcolor="yellow" stroked="f">
                  <v:path arrowok="t"/>
                </v:rect>
                <v:rect id="Rectangle 301" o:spid="_x0000_s1030" style="position:absolute;left:2901;top:-252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" filled="f" strokeweight=".72pt">
                  <v:path arrowok="t"/>
                </v:rect>
                <v:rect id="Rectangle 302" o:spid="_x0000_s1031" style="position:absolute;left:2901;top:23;width:23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" filled="f" strokeweight=".72pt">
                  <v:path arrowok="t"/>
                </v:rect>
                <w10:wrap anchorx="page"/>
              </v:group>
            </w:pict>
          </mc:Fallback>
        </mc:AlternateContent>
      </w:r>
      <w:r>
        <w:rPr>
          <w:spacing w:val="-1"/>
        </w:rPr>
        <w:t>F</w:t>
      </w:r>
      <w:r>
        <w:t>a</w:t>
      </w:r>
      <w:r>
        <w:rPr>
          <w:spacing w:val="-1"/>
        </w:rPr>
        <w:t>l</w:t>
      </w:r>
      <w:r>
        <w:t>se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kinsoku w:val="0"/>
        <w:overflowPunct w:val="0"/>
        <w:ind w:left="100" w:right="120" w:firstLine="0"/>
      </w:pPr>
      <w:r>
        <w:t>In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four</w:t>
      </w:r>
      <w:r>
        <w:rPr>
          <w:spacing w:val="16"/>
        </w:rPr>
        <w:t xml:space="preserve"> </w:t>
      </w:r>
      <w:r>
        <w:rPr>
          <w:spacing w:val="-1"/>
        </w:rPr>
        <w:t>l</w:t>
      </w:r>
      <w:r>
        <w:t>e</w:t>
      </w:r>
      <w:r>
        <w:rPr>
          <w:spacing w:val="-3"/>
        </w:rPr>
        <w:t>v</w:t>
      </w:r>
      <w:r>
        <w:t>e</w:t>
      </w:r>
      <w:r>
        <w:rPr>
          <w:spacing w:val="-1"/>
        </w:rPr>
        <w:t>l</w:t>
      </w:r>
      <w:r>
        <w:t>s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te</w:t>
      </w:r>
      <w:r>
        <w:rPr>
          <w:spacing w:val="-1"/>
        </w:rPr>
        <w:t>rr</w:t>
      </w:r>
      <w:r>
        <w:t>o</w:t>
      </w:r>
      <w:r>
        <w:rPr>
          <w:spacing w:val="-1"/>
        </w:rPr>
        <w:t>ri</w:t>
      </w:r>
      <w:r>
        <w:t>st</w:t>
      </w:r>
      <w:r>
        <w:rPr>
          <w:spacing w:val="17"/>
        </w:rPr>
        <w:t xml:space="preserve"> </w:t>
      </w:r>
      <w:r>
        <w:t>o</w:t>
      </w:r>
      <w:r>
        <w:rPr>
          <w:spacing w:val="-1"/>
        </w:rPr>
        <w:t>r</w:t>
      </w:r>
      <w:r>
        <w:rPr>
          <w:spacing w:val="-2"/>
        </w:rPr>
        <w:t>g</w:t>
      </w:r>
      <w:r>
        <w:t>an</w:t>
      </w:r>
      <w:r>
        <w:rPr>
          <w:spacing w:val="-1"/>
        </w:rPr>
        <w:t>i</w:t>
      </w:r>
      <w:r>
        <w:rPr>
          <w:spacing w:val="-3"/>
        </w:rPr>
        <w:t>z</w:t>
      </w:r>
      <w:r>
        <w:t>at</w:t>
      </w:r>
      <w:r>
        <w:rPr>
          <w:spacing w:val="-1"/>
        </w:rPr>
        <w:t>i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1"/>
        </w:rPr>
        <w:t>r</w:t>
      </w:r>
      <w:r>
        <w:rPr>
          <w:spacing w:val="-2"/>
        </w:rPr>
        <w:t>g</w:t>
      </w:r>
      <w:r>
        <w:t>est</w:t>
      </w:r>
      <w:r>
        <w:rPr>
          <w:spacing w:val="17"/>
        </w:rPr>
        <w:t xml:space="preserve"> </w:t>
      </w:r>
      <w:r>
        <w:rPr>
          <w:spacing w:val="-2"/>
        </w:rPr>
        <w:t>g</w:t>
      </w:r>
      <w:r>
        <w:rPr>
          <w:spacing w:val="-1"/>
        </w:rPr>
        <w:t>r</w:t>
      </w:r>
      <w:r>
        <w:t>oup</w:t>
      </w:r>
      <w:r>
        <w:rPr>
          <w:spacing w:val="18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t>kno</w:t>
      </w:r>
      <w:r>
        <w:rPr>
          <w:spacing w:val="-3"/>
        </w:rPr>
        <w:t>w</w:t>
      </w:r>
      <w:r>
        <w:t>n</w:t>
      </w:r>
      <w:r>
        <w:rPr>
          <w:spacing w:val="18"/>
        </w:rPr>
        <w:t xml:space="preserve"> </w:t>
      </w:r>
      <w:r>
        <w:t>as</w:t>
      </w:r>
      <w:r>
        <w:rPr>
          <w:spacing w:val="17"/>
        </w:rPr>
        <w:t xml:space="preserve"> </w:t>
      </w:r>
      <w:r>
        <w:t>Act</w:t>
      </w:r>
      <w:r>
        <w:rPr>
          <w:spacing w:val="-1"/>
        </w:rPr>
        <w:t>i</w:t>
      </w:r>
      <w:r>
        <w:rPr>
          <w:spacing w:val="-3"/>
        </w:rPr>
        <w:t>v</w:t>
      </w:r>
      <w:r>
        <w:t>e Sup</w:t>
      </w:r>
      <w:r>
        <w:rPr>
          <w:spacing w:val="-2"/>
        </w:rPr>
        <w:t>p</w:t>
      </w:r>
      <w:r>
        <w:t>o</w:t>
      </w:r>
      <w:r>
        <w:rPr>
          <w:spacing w:val="-1"/>
        </w:rPr>
        <w:t>r</w:t>
      </w:r>
      <w:r>
        <w:t>te</w:t>
      </w:r>
      <w:r>
        <w:rPr>
          <w:spacing w:val="-1"/>
        </w:rPr>
        <w:t>r</w:t>
      </w:r>
      <w:r>
        <w:t>s.</w:t>
      </w:r>
    </w:p>
    <w:p w:rsidR="00815808" w:rsidRDefault="00815808" w:rsidP="00815808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815808" w:rsidRDefault="00815808" w:rsidP="00815808">
      <w:pPr>
        <w:pStyle w:val="BodyText"/>
        <w:tabs>
          <w:tab w:val="left" w:pos="1458"/>
        </w:tabs>
        <w:kinsoku w:val="0"/>
        <w:overflowPunct w:val="0"/>
        <w:ind w:left="8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1843405</wp:posOffset>
                </wp:positionH>
                <wp:positionV relativeFrom="paragraph">
                  <wp:posOffset>14605</wp:posOffset>
                </wp:positionV>
                <wp:extent cx="146050" cy="146050"/>
                <wp:effectExtent l="5080" t="10160" r="10795" b="571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DBC52" id="Rectangle 1" o:spid="_x0000_s1026" style="position:absolute;margin-left:145.15pt;margin-top:1.15pt;width:11.5pt;height:11.5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" o:allowincell="f" filled="f" strokeweight=".72pt">
                <v:path arrowok="t"/>
                <w10:wrap anchorx="page"/>
              </v:rect>
            </w:pict>
          </mc:Fallback>
        </mc:AlternateContent>
      </w:r>
      <w:r>
        <w:t>A.</w:t>
      </w:r>
      <w:r>
        <w:tab/>
      </w:r>
      <w:r>
        <w:rPr>
          <w:spacing w:val="2"/>
        </w:rPr>
        <w:t>T</w:t>
      </w:r>
      <w:r>
        <w:rPr>
          <w:spacing w:val="-1"/>
        </w:rPr>
        <w:t>r</w:t>
      </w:r>
      <w:r>
        <w:t>ue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"/>
        <w:gridCol w:w="230"/>
        <w:gridCol w:w="612"/>
      </w:tblGrid>
      <w:tr w:rsidR="00815808" w:rsidTr="001E7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6"/>
        </w:trPr>
        <w:tc>
          <w:tcPr>
            <w:tcW w:w="3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</w:pPr>
            <w:r>
              <w:rPr>
                <w:rFonts w:ascii="Arial" w:hAnsi="Arial" w:cs="Arial"/>
              </w:rPr>
              <w:t>B.</w:t>
            </w:r>
          </w:p>
        </w:tc>
        <w:tc>
          <w:tcPr>
            <w:tcW w:w="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15808" w:rsidRDefault="00815808" w:rsidP="001E77FA"/>
        </w:tc>
        <w:tc>
          <w:tcPr>
            <w:tcW w:w="61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00"/>
          </w:tcPr>
          <w:p w:rsidR="00815808" w:rsidRDefault="00815808" w:rsidP="001E77FA">
            <w:pPr>
              <w:pStyle w:val="TableParagraph"/>
              <w:kinsoku w:val="0"/>
              <w:overflowPunct w:val="0"/>
              <w:spacing w:line="269" w:lineRule="exact"/>
              <w:ind w:left="16"/>
            </w:pP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se</w:t>
            </w:r>
          </w:p>
        </w:tc>
      </w:tr>
    </w:tbl>
    <w:p w:rsidR="00333F1B" w:rsidRDefault="00333F1B"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E6D" w:rsidRDefault="00815808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1587500</wp:posOffset>
              </wp:positionH>
              <wp:positionV relativeFrom="page">
                <wp:posOffset>8804910</wp:posOffset>
              </wp:positionV>
              <wp:extent cx="170180" cy="177800"/>
              <wp:effectExtent l="0" t="3810" r="4445" b="0"/>
              <wp:wrapNone/>
              <wp:docPr id="308" name="Text Box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0E6D" w:rsidRDefault="00815808">
                          <w:pPr>
                            <w:pStyle w:val="BodyText"/>
                            <w:kinsoku w:val="0"/>
                            <w:overflowPunct w:val="0"/>
                            <w:spacing w:line="265" w:lineRule="exact"/>
                            <w:ind w:left="20" w:firstLine="0"/>
                          </w:pPr>
                          <w:r>
                            <w:t>A.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8" o:spid="_x0000_s1026" type="#_x0000_t202" style="position:absolute;margin-left:125pt;margin-top:693.3pt;width:13.4pt;height:1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" o:allowincell="f" filled="f" stroked="f">
              <v:textbox inset="0,0,0,0">
                <w:txbxContent>
                  <w:p w:rsidR="00B20E6D" w:rsidRDefault="00815808">
                    <w:pPr>
                      <w:pStyle w:val="BodyText"/>
                      <w:kinsoku w:val="0"/>
                      <w:overflowPunct w:val="0"/>
                      <w:spacing w:line="265" w:lineRule="exact"/>
                      <w:ind w:left="20" w:firstLine="0"/>
                    </w:pPr>
                    <w:r>
                      <w:t>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1991360</wp:posOffset>
              </wp:positionH>
              <wp:positionV relativeFrom="page">
                <wp:posOffset>8804910</wp:posOffset>
              </wp:positionV>
              <wp:extent cx="340360" cy="177800"/>
              <wp:effectExtent l="635" t="3810" r="1905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36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0E6D" w:rsidRDefault="00815808">
                          <w:pPr>
                            <w:pStyle w:val="BodyText"/>
                            <w:kinsoku w:val="0"/>
                            <w:overflowPunct w:val="0"/>
                            <w:spacing w:line="265" w:lineRule="exact"/>
                            <w:ind w:left="20" w:firstLine="0"/>
                          </w:pPr>
                          <w:r>
                            <w:rPr>
                              <w:spacing w:val="2"/>
                            </w:rPr>
                            <w:t>T</w:t>
                          </w:r>
                          <w:r>
                            <w:rPr>
                              <w:spacing w:val="-1"/>
                            </w:rPr>
                            <w:t>r</w:t>
                          </w:r>
                          <w:r>
                            <w:t>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7" o:spid="_x0000_s1027" type="#_x0000_t202" style="position:absolute;margin-left:156.8pt;margin-top:693.3pt;width:26.8pt;height:1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" o:allowincell="f" filled="f" stroked="f">
              <v:textbox inset="0,0,0,0">
                <w:txbxContent>
                  <w:p w:rsidR="00B20E6D" w:rsidRDefault="00815808">
                    <w:pPr>
                      <w:pStyle w:val="BodyText"/>
                      <w:kinsoku w:val="0"/>
                      <w:overflowPunct w:val="0"/>
                      <w:spacing w:line="265" w:lineRule="exact"/>
                      <w:ind w:left="20" w:firstLine="0"/>
                    </w:pPr>
                    <w:r>
                      <w:rPr>
                        <w:spacing w:val="2"/>
                      </w:rPr>
                      <w:t>T</w:t>
                    </w:r>
                    <w:r>
                      <w:rPr>
                        <w:spacing w:val="-1"/>
                      </w:rPr>
                      <w:t>r</w:t>
                    </w:r>
                    <w:r>
                      <w:t>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E6D" w:rsidRDefault="00815808">
    <w:pPr>
      <w:kinsoku w:val="0"/>
      <w:overflowPunct w:val="0"/>
      <w:rPr>
        <w:sz w:val="10"/>
        <w:szCs w:val="1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E6D" w:rsidRDefault="00815808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1587500</wp:posOffset>
              </wp:positionH>
              <wp:positionV relativeFrom="page">
                <wp:posOffset>918210</wp:posOffset>
              </wp:positionV>
              <wp:extent cx="170180" cy="177800"/>
              <wp:effectExtent l="0" t="3810" r="4445" b="0"/>
              <wp:wrapNone/>
              <wp:docPr id="306" name="Text Box 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0E6D" w:rsidRDefault="00815808">
                          <w:pPr>
                            <w:pStyle w:val="BodyText"/>
                            <w:kinsoku w:val="0"/>
                            <w:overflowPunct w:val="0"/>
                            <w:spacing w:line="265" w:lineRule="exact"/>
                            <w:ind w:left="20" w:firstLine="0"/>
                          </w:pPr>
                          <w:r>
                            <w:t>B.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6" o:spid="_x0000_s1028" type="#_x0000_t202" style="position:absolute;margin-left:125pt;margin-top:72.3pt;width:13.4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" o:allowincell="f" filled="f" stroked="f">
              <v:textbox inset="0,0,0,0">
                <w:txbxContent>
                  <w:p w:rsidR="00B20E6D" w:rsidRDefault="00815808">
                    <w:pPr>
                      <w:pStyle w:val="BodyText"/>
                      <w:kinsoku w:val="0"/>
                      <w:overflowPunct w:val="0"/>
                      <w:spacing w:line="265" w:lineRule="exact"/>
                      <w:ind w:left="20" w:firstLine="0"/>
                    </w:pPr>
                    <w:r>
                      <w:t>B.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1991360</wp:posOffset>
              </wp:positionH>
              <wp:positionV relativeFrom="page">
                <wp:posOffset>918210</wp:posOffset>
              </wp:positionV>
              <wp:extent cx="398145" cy="177800"/>
              <wp:effectExtent l="635" t="3810" r="1270" b="0"/>
              <wp:wrapNone/>
              <wp:docPr id="305" name="Text Box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0E6D" w:rsidRDefault="00815808">
                          <w:pPr>
                            <w:pStyle w:val="BodyText"/>
                            <w:kinsoku w:val="0"/>
                            <w:overflowPunct w:val="0"/>
                            <w:spacing w:line="265" w:lineRule="exact"/>
                            <w:ind w:left="20" w:firstLine="0"/>
                          </w:pPr>
                          <w:r>
                            <w:rPr>
                              <w:spacing w:val="-1"/>
                            </w:rPr>
                            <w:t>F</w:t>
                          </w:r>
                          <w:r>
                            <w:t>a</w:t>
                          </w:r>
                          <w:r>
                            <w:rPr>
                              <w:spacing w:val="-1"/>
                            </w:rPr>
                            <w:t>l</w:t>
                          </w:r>
                          <w:r>
                            <w:t>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5" o:spid="_x0000_s1029" type="#_x0000_t202" style="position:absolute;margin-left:156.8pt;margin-top:72.3pt;width:31.35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8wwtQIAALM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" o:allowincell="f" filled="f" stroked="f">
              <v:textbox inset="0,0,0,0">
                <w:txbxContent>
                  <w:p w:rsidR="00B20E6D" w:rsidRDefault="00815808">
                    <w:pPr>
                      <w:pStyle w:val="BodyText"/>
                      <w:kinsoku w:val="0"/>
                      <w:overflowPunct w:val="0"/>
                      <w:spacing w:line="265" w:lineRule="exact"/>
                      <w:ind w:left="20" w:firstLine="0"/>
                    </w:pPr>
                    <w:r>
                      <w:rPr>
                        <w:spacing w:val="-1"/>
                      </w:rPr>
                      <w:t>F</w:t>
                    </w:r>
                    <w:r>
                      <w:t>a</w:t>
                    </w:r>
                    <w:r>
                      <w:rPr>
                        <w:spacing w:val="-1"/>
                      </w:rPr>
                      <w:t>l</w:t>
                    </w:r>
                    <w:r>
                      <w:t>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E6D" w:rsidRDefault="00815808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1587500</wp:posOffset>
              </wp:positionH>
              <wp:positionV relativeFrom="page">
                <wp:posOffset>918210</wp:posOffset>
              </wp:positionV>
              <wp:extent cx="170180" cy="177800"/>
              <wp:effectExtent l="0" t="3810" r="4445" b="0"/>
              <wp:wrapNone/>
              <wp:docPr id="304" name="Text Box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1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0E6D" w:rsidRDefault="00815808">
                          <w:pPr>
                            <w:pStyle w:val="BodyText"/>
                            <w:kinsoku w:val="0"/>
                            <w:overflowPunct w:val="0"/>
                            <w:spacing w:line="265" w:lineRule="exact"/>
                            <w:ind w:left="20" w:firstLine="0"/>
                          </w:pPr>
                          <w:r>
                            <w:t>B.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4" o:spid="_x0000_s1030" type="#_x0000_t202" style="position:absolute;margin-left:125pt;margin-top:72.3pt;width:13.4pt;height:1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" o:allowincell="f" filled="f" stroked="f">
              <v:textbox inset="0,0,0,0">
                <w:txbxContent>
                  <w:p w:rsidR="00B20E6D" w:rsidRDefault="00815808">
                    <w:pPr>
                      <w:pStyle w:val="BodyText"/>
                      <w:kinsoku w:val="0"/>
                      <w:overflowPunct w:val="0"/>
                      <w:spacing w:line="265" w:lineRule="exact"/>
                      <w:ind w:left="20" w:firstLine="0"/>
                    </w:pPr>
                    <w:r>
                      <w:t>B.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1991360</wp:posOffset>
              </wp:positionH>
              <wp:positionV relativeFrom="page">
                <wp:posOffset>918210</wp:posOffset>
              </wp:positionV>
              <wp:extent cx="398145" cy="177800"/>
              <wp:effectExtent l="635" t="3810" r="1270" b="0"/>
              <wp:wrapNone/>
              <wp:docPr id="303" name="Text Box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1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0E6D" w:rsidRDefault="00815808">
                          <w:pPr>
                            <w:pStyle w:val="BodyText"/>
                            <w:kinsoku w:val="0"/>
                            <w:overflowPunct w:val="0"/>
                            <w:spacing w:line="265" w:lineRule="exact"/>
                            <w:ind w:left="20" w:firstLine="0"/>
                          </w:pPr>
                          <w:r>
                            <w:rPr>
                              <w:spacing w:val="-1"/>
                            </w:rPr>
                            <w:t>F</w:t>
                          </w:r>
                          <w:r>
                            <w:t>a</w:t>
                          </w:r>
                          <w:r>
                            <w:rPr>
                              <w:spacing w:val="-1"/>
                            </w:rPr>
                            <w:t>l</w:t>
                          </w:r>
                          <w:r>
                            <w:t>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3" o:spid="_x0000_s1031" type="#_x0000_t202" style="position:absolute;margin-left:156.8pt;margin-top:72.3pt;width:31.35pt;height:1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" o:allowincell="f" filled="f" stroked="f">
              <v:textbox inset="0,0,0,0">
                <w:txbxContent>
                  <w:p w:rsidR="00B20E6D" w:rsidRDefault="00815808">
                    <w:pPr>
                      <w:pStyle w:val="BodyText"/>
                      <w:kinsoku w:val="0"/>
                      <w:overflowPunct w:val="0"/>
                      <w:spacing w:line="265" w:lineRule="exact"/>
                      <w:ind w:left="20" w:firstLine="0"/>
                    </w:pPr>
                    <w:r>
                      <w:rPr>
                        <w:spacing w:val="-1"/>
                      </w:rPr>
                      <w:t>F</w:t>
                    </w:r>
                    <w:r>
                      <w:t>a</w:t>
                    </w:r>
                    <w:r>
                      <w:rPr>
                        <w:spacing w:val="-1"/>
                      </w:rPr>
                      <w:t>l</w:t>
                    </w:r>
                    <w:r>
                      <w:t>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E"/>
    <w:multiLevelType w:val="multilevel"/>
    <w:tmpl w:val="00000891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F"/>
    <w:multiLevelType w:val="multilevel"/>
    <w:tmpl w:val="00000892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10"/>
    <w:multiLevelType w:val="multilevel"/>
    <w:tmpl w:val="00000893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11"/>
    <w:multiLevelType w:val="multilevel"/>
    <w:tmpl w:val="00000894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12"/>
    <w:multiLevelType w:val="multilevel"/>
    <w:tmpl w:val="00000895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13"/>
    <w:multiLevelType w:val="multilevel"/>
    <w:tmpl w:val="00000896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14"/>
    <w:multiLevelType w:val="multilevel"/>
    <w:tmpl w:val="00000897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15"/>
    <w:multiLevelType w:val="multilevel"/>
    <w:tmpl w:val="00000898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16"/>
    <w:multiLevelType w:val="multilevel"/>
    <w:tmpl w:val="00000899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17"/>
    <w:multiLevelType w:val="multilevel"/>
    <w:tmpl w:val="0000089A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18"/>
    <w:multiLevelType w:val="multilevel"/>
    <w:tmpl w:val="0000089B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19"/>
    <w:multiLevelType w:val="multilevel"/>
    <w:tmpl w:val="0000089C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1A"/>
    <w:multiLevelType w:val="multilevel"/>
    <w:tmpl w:val="0000089D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1B"/>
    <w:multiLevelType w:val="multilevel"/>
    <w:tmpl w:val="0000089E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C"/>
    <w:multiLevelType w:val="multilevel"/>
    <w:tmpl w:val="0000089F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D"/>
    <w:multiLevelType w:val="multilevel"/>
    <w:tmpl w:val="000008A0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E"/>
    <w:multiLevelType w:val="multilevel"/>
    <w:tmpl w:val="000008A1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F"/>
    <w:multiLevelType w:val="multilevel"/>
    <w:tmpl w:val="000008A2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20"/>
    <w:multiLevelType w:val="multilevel"/>
    <w:tmpl w:val="000008A3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21"/>
    <w:multiLevelType w:val="multilevel"/>
    <w:tmpl w:val="000008A4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22"/>
    <w:multiLevelType w:val="multilevel"/>
    <w:tmpl w:val="000008A5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23"/>
    <w:multiLevelType w:val="multilevel"/>
    <w:tmpl w:val="000008A6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24"/>
    <w:multiLevelType w:val="multilevel"/>
    <w:tmpl w:val="000008A7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00000425"/>
    <w:multiLevelType w:val="multilevel"/>
    <w:tmpl w:val="000008A8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 w15:restartNumberingAfterBreak="0">
    <w:nsid w:val="00000426"/>
    <w:multiLevelType w:val="multilevel"/>
    <w:tmpl w:val="000008A9"/>
    <w:lvl w:ilvl="0">
      <w:start w:val="3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pacing w:val="-1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 w15:restartNumberingAfterBreak="0">
    <w:nsid w:val="00000427"/>
    <w:multiLevelType w:val="multilevel"/>
    <w:tmpl w:val="000008AA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00000428"/>
    <w:multiLevelType w:val="multilevel"/>
    <w:tmpl w:val="000008AB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 w15:restartNumberingAfterBreak="0">
    <w:nsid w:val="00000429"/>
    <w:multiLevelType w:val="multilevel"/>
    <w:tmpl w:val="000008AC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8" w15:restartNumberingAfterBreak="0">
    <w:nsid w:val="0000042A"/>
    <w:multiLevelType w:val="multilevel"/>
    <w:tmpl w:val="000008AD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9" w15:restartNumberingAfterBreak="0">
    <w:nsid w:val="0000042B"/>
    <w:multiLevelType w:val="multilevel"/>
    <w:tmpl w:val="000008AE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0" w15:restartNumberingAfterBreak="0">
    <w:nsid w:val="0000042C"/>
    <w:multiLevelType w:val="multilevel"/>
    <w:tmpl w:val="000008AF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1" w15:restartNumberingAfterBreak="0">
    <w:nsid w:val="0000042D"/>
    <w:multiLevelType w:val="multilevel"/>
    <w:tmpl w:val="000008B0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2" w15:restartNumberingAfterBreak="0">
    <w:nsid w:val="000004BF"/>
    <w:multiLevelType w:val="multilevel"/>
    <w:tmpl w:val="00000942"/>
    <w:lvl w:ilvl="0">
      <w:start w:val="1"/>
      <w:numFmt w:val="upperLetter"/>
      <w:lvlText w:val="%1."/>
      <w:lvlJc w:val="left"/>
      <w:pPr>
        <w:ind w:hanging="636"/>
      </w:pPr>
      <w:rPr>
        <w:rFonts w:ascii="Arial" w:hAnsi="Arial" w:cs="Arial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2"/>
  </w:num>
  <w:num w:numId="2">
    <w:abstractNumId w:val="31"/>
  </w:num>
  <w:num w:numId="3">
    <w:abstractNumId w:val="30"/>
  </w:num>
  <w:num w:numId="4">
    <w:abstractNumId w:val="29"/>
  </w:num>
  <w:num w:numId="5">
    <w:abstractNumId w:val="28"/>
  </w:num>
  <w:num w:numId="6">
    <w:abstractNumId w:val="27"/>
  </w:num>
  <w:num w:numId="7">
    <w:abstractNumId w:val="26"/>
  </w:num>
  <w:num w:numId="8">
    <w:abstractNumId w:val="25"/>
  </w:num>
  <w:num w:numId="9">
    <w:abstractNumId w:val="24"/>
  </w:num>
  <w:num w:numId="10">
    <w:abstractNumId w:val="23"/>
  </w:num>
  <w:num w:numId="11">
    <w:abstractNumId w:val="22"/>
  </w:num>
  <w:num w:numId="12">
    <w:abstractNumId w:val="21"/>
  </w:num>
  <w:num w:numId="13">
    <w:abstractNumId w:val="20"/>
  </w:num>
  <w:num w:numId="14">
    <w:abstractNumId w:val="19"/>
  </w:num>
  <w:num w:numId="15">
    <w:abstractNumId w:val="18"/>
  </w:num>
  <w:num w:numId="16">
    <w:abstractNumId w:val="17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12"/>
  </w:num>
  <w:num w:numId="22">
    <w:abstractNumId w:val="11"/>
  </w:num>
  <w:num w:numId="23">
    <w:abstractNumId w:val="1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214"/>
    <w:rsid w:val="00333F1B"/>
    <w:rsid w:val="00670214"/>
    <w:rsid w:val="0081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61D7A2-0E1C-4083-900E-EF2C4A64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8158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15808"/>
    <w:pPr>
      <w:ind w:left="100"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5808"/>
    <w:rPr>
      <w:rFonts w:ascii="Times New Roman" w:eastAsiaTheme="minorEastAsia" w:hAnsi="Times New Roman" w:cs="Times New Roman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uiPriority w:val="1"/>
    <w:qFormat/>
    <w:rsid w:val="00815808"/>
    <w:pPr>
      <w:ind w:left="1456" w:hanging="636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815808"/>
    <w:rPr>
      <w:rFonts w:ascii="Arial" w:eastAsiaTheme="minorEastAsia" w:hAnsi="Arial" w:cs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815808"/>
  </w:style>
  <w:style w:type="paragraph" w:customStyle="1" w:styleId="TableParagraph">
    <w:name w:val="Table Paragraph"/>
    <w:basedOn w:val="Normal"/>
    <w:uiPriority w:val="1"/>
    <w:qFormat/>
    <w:rsid w:val="00815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988</Words>
  <Characters>5635</Characters>
  <Application>Microsoft Office Word</Application>
  <DocSecurity>0</DocSecurity>
  <Lines>46</Lines>
  <Paragraphs>13</Paragraphs>
  <ScaleCrop>false</ScaleCrop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2018-04-09T04:58:00Z</dcterms:created>
  <dcterms:modified xsi:type="dcterms:W3CDTF">2018-04-09T04:58:00Z</dcterms:modified>
</cp:coreProperties>
</file>